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415" w:rsidRPr="00C6341C" w:rsidRDefault="00A87415" w:rsidP="00A87415">
      <w:pPr>
        <w:spacing w:after="0" w:line="240" w:lineRule="auto"/>
        <w:jc w:val="both"/>
        <w:outlineLvl w:val="0"/>
        <w:rPr>
          <w:rFonts w:ascii="Times New Roman" w:hAnsi="Times New Roman"/>
          <w:b/>
          <w:sz w:val="28"/>
          <w:szCs w:val="28"/>
        </w:rPr>
      </w:pPr>
      <w:r w:rsidRPr="00C6341C">
        <w:rPr>
          <w:rFonts w:ascii="Times New Roman" w:hAnsi="Times New Roman"/>
          <w:b/>
          <w:sz w:val="28"/>
          <w:szCs w:val="28"/>
        </w:rPr>
        <w:t xml:space="preserve">Занятие 1 </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0"/>
        <w:gridCol w:w="6891"/>
      </w:tblGrid>
      <w:tr w:rsidR="00A87415" w:rsidRPr="00C6341C" w:rsidTr="009D2EB0">
        <w:tc>
          <w:tcPr>
            <w:tcW w:w="2838"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Тема занятия</w:t>
            </w:r>
          </w:p>
        </w:tc>
        <w:tc>
          <w:tcPr>
            <w:tcW w:w="7299"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pStyle w:val="a3"/>
              <w:spacing w:before="0" w:beforeAutospacing="0" w:after="0" w:afterAutospacing="0"/>
              <w:jc w:val="both"/>
              <w:rPr>
                <w:b/>
                <w:sz w:val="28"/>
                <w:szCs w:val="28"/>
              </w:rPr>
            </w:pPr>
            <w:r w:rsidRPr="00C6341C">
              <w:rPr>
                <w:b/>
                <w:sz w:val="28"/>
                <w:szCs w:val="28"/>
              </w:rPr>
              <w:t>Сказание о Крещении Руси. Князь Владимир</w:t>
            </w:r>
            <w:r>
              <w:rPr>
                <w:b/>
                <w:sz w:val="28"/>
                <w:szCs w:val="28"/>
              </w:rPr>
              <w:t>.</w:t>
            </w:r>
          </w:p>
        </w:tc>
      </w:tr>
      <w:tr w:rsidR="00A87415" w:rsidRPr="00C6341C" w:rsidTr="009D2EB0">
        <w:tc>
          <w:tcPr>
            <w:tcW w:w="2838"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Цель, задачи</w:t>
            </w:r>
          </w:p>
        </w:tc>
        <w:tc>
          <w:tcPr>
            <w:tcW w:w="7299"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 xml:space="preserve">Цель: </w:t>
            </w:r>
            <w:r w:rsidRPr="00C6341C">
              <w:rPr>
                <w:rFonts w:ascii="Times New Roman" w:hAnsi="Times New Roman"/>
                <w:sz w:val="28"/>
                <w:szCs w:val="28"/>
              </w:rPr>
              <w:t>формирование у младшего подростка понимания, что после</w:t>
            </w:r>
            <w:r w:rsidRPr="00C6341C">
              <w:rPr>
                <w:rFonts w:ascii="Times New Roman" w:hAnsi="Times New Roman"/>
                <w:color w:val="242424"/>
                <w:sz w:val="28"/>
                <w:szCs w:val="28"/>
              </w:rPr>
              <w:t xml:space="preserve"> </w:t>
            </w:r>
            <w:r w:rsidRPr="00C6341C">
              <w:rPr>
                <w:rFonts w:ascii="Times New Roman" w:hAnsi="Times New Roman"/>
                <w:sz w:val="28"/>
                <w:szCs w:val="28"/>
              </w:rPr>
              <w:t>Крещения русский народ стал приобщаться к миру христианских ценностей, в основе которых лежат общечеловеческие ценности: добро, любовь к людям, милосердие, великодушие, миролюбие, благочестие.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Задачи</w:t>
            </w:r>
            <w:r w:rsidRPr="00C6341C">
              <w:rPr>
                <w:rFonts w:ascii="Times New Roman" w:hAnsi="Times New Roman"/>
                <w:sz w:val="28"/>
                <w:szCs w:val="28"/>
              </w:rPr>
              <w:t>: В предметной области: сформировать представление о понятиях</w:t>
            </w:r>
            <w:r>
              <w:rPr>
                <w:rFonts w:ascii="Times New Roman" w:hAnsi="Times New Roman"/>
                <w:sz w:val="28"/>
                <w:szCs w:val="28"/>
              </w:rPr>
              <w:t>:</w:t>
            </w:r>
            <w:r w:rsidRPr="00C6341C">
              <w:rPr>
                <w:rFonts w:ascii="Times New Roman" w:hAnsi="Times New Roman"/>
                <w:sz w:val="28"/>
                <w:szCs w:val="28"/>
              </w:rPr>
              <w:t xml:space="preserve"> «Таинство Крещения», «Византия», «путь из варяг в греки», «первые мученики».</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сфере личностного развития учащихся: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оценивание усваиваемого материала (исходя из личностных ценностей ребёнка);</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умение давать эмоциональную оценку историческому событию.</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области формирования УУД: </w:t>
            </w:r>
          </w:p>
          <w:p w:rsidR="00A87415" w:rsidRPr="00C6341C" w:rsidRDefault="00A87415" w:rsidP="009D2EB0">
            <w:pPr>
              <w:numPr>
                <w:ilvl w:val="0"/>
                <w:numId w:val="2"/>
              </w:numPr>
              <w:spacing w:after="0" w:line="240" w:lineRule="auto"/>
              <w:ind w:left="0"/>
              <w:jc w:val="both"/>
              <w:rPr>
                <w:rFonts w:ascii="Times New Roman" w:hAnsi="Times New Roman"/>
                <w:sz w:val="28"/>
                <w:szCs w:val="28"/>
              </w:rPr>
            </w:pPr>
            <w:r w:rsidRPr="00C6341C">
              <w:rPr>
                <w:rFonts w:ascii="Times New Roman" w:hAnsi="Times New Roman"/>
                <w:sz w:val="28"/>
                <w:szCs w:val="28"/>
              </w:rPr>
              <w:t xml:space="preserve">Познавательные: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выделять существенную информацию из различных источников;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подведение под понятие, выведение следствий;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нахождение ответов на вопросы в текстах и иллюстрациях;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извлечение информации, представленной в разных формах;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сопоставление разных точек зрения;</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построение логических цепочек рассуждений. </w:t>
            </w:r>
          </w:p>
          <w:p w:rsidR="00A87415" w:rsidRPr="00C6341C" w:rsidRDefault="00A87415" w:rsidP="009D2EB0">
            <w:pPr>
              <w:numPr>
                <w:ilvl w:val="0"/>
                <w:numId w:val="1"/>
              </w:numPr>
              <w:spacing w:after="0" w:line="240" w:lineRule="auto"/>
              <w:ind w:left="0"/>
              <w:jc w:val="both"/>
              <w:rPr>
                <w:rFonts w:ascii="Times New Roman" w:hAnsi="Times New Roman"/>
                <w:sz w:val="28"/>
                <w:szCs w:val="28"/>
              </w:rPr>
            </w:pPr>
            <w:r w:rsidRPr="00C6341C">
              <w:rPr>
                <w:rFonts w:ascii="Times New Roman" w:hAnsi="Times New Roman"/>
                <w:sz w:val="28"/>
                <w:szCs w:val="28"/>
              </w:rPr>
              <w:t xml:space="preserve">Регулятивные: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в сотрудничестве с учителем ставить учебную задачу и удер</w:t>
            </w:r>
            <w:r>
              <w:rPr>
                <w:rFonts w:ascii="Times New Roman" w:hAnsi="Times New Roman"/>
                <w:sz w:val="28"/>
                <w:szCs w:val="28"/>
              </w:rPr>
              <w:t>живать ее в процессе всего занятия</w:t>
            </w:r>
            <w:r w:rsidRPr="00C6341C">
              <w:rPr>
                <w:rFonts w:ascii="Times New Roman" w:hAnsi="Times New Roman"/>
                <w:sz w:val="28"/>
                <w:szCs w:val="28"/>
              </w:rPr>
              <w:t xml:space="preserve">;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понимать цель выполняемых действий;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умение высказывать свое предположение на основе работы с иллюстрациями и текстами;</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корректирование своей деятельности.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Коммуникативные: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выражать свои мысли с соответствующими</w:t>
            </w:r>
            <w:r>
              <w:rPr>
                <w:rFonts w:ascii="Times New Roman" w:hAnsi="Times New Roman"/>
                <w:sz w:val="28"/>
                <w:szCs w:val="28"/>
              </w:rPr>
              <w:t xml:space="preserve"> возрасту полнотой и точностью;</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-участвовать в коллективном обсуждении проблемы;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развитие умения понимать контекстную речь на основе воссоздания картины исторических событий и поступков реальных людей.</w:t>
            </w:r>
          </w:p>
        </w:tc>
      </w:tr>
    </w:tbl>
    <w:p w:rsidR="00A87415" w:rsidRPr="00C6341C" w:rsidRDefault="00A87415" w:rsidP="00A87415">
      <w:pPr>
        <w:pStyle w:val="bukvitsa"/>
        <w:spacing w:before="0" w:beforeAutospacing="0" w:after="0" w:afterAutospacing="0"/>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4"/>
        <w:gridCol w:w="7907"/>
      </w:tblGrid>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 xml:space="preserve">№ слайдов </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Названия слайдов</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w:t>
            </w:r>
          </w:p>
        </w:tc>
        <w:tc>
          <w:tcPr>
            <w:tcW w:w="8328" w:type="dxa"/>
            <w:shd w:val="clear" w:color="auto" w:fill="auto"/>
          </w:tcPr>
          <w:p w:rsidR="00A87415" w:rsidRPr="00C6341C" w:rsidRDefault="00A87415" w:rsidP="009D2EB0">
            <w:pPr>
              <w:tabs>
                <w:tab w:val="right" w:pos="8112"/>
              </w:tabs>
              <w:spacing w:after="0" w:line="240" w:lineRule="auto"/>
              <w:jc w:val="both"/>
              <w:rPr>
                <w:rFonts w:ascii="Times New Roman" w:hAnsi="Times New Roman"/>
                <w:sz w:val="28"/>
                <w:szCs w:val="28"/>
              </w:rPr>
            </w:pPr>
            <w:r w:rsidRPr="00C6341C">
              <w:rPr>
                <w:rFonts w:ascii="Times New Roman" w:hAnsi="Times New Roman"/>
                <w:sz w:val="28"/>
                <w:szCs w:val="28"/>
              </w:rPr>
              <w:t>Тема занятия</w:t>
            </w:r>
            <w:r w:rsidRPr="00C6341C">
              <w:rPr>
                <w:rFonts w:ascii="Times New Roman" w:hAnsi="Times New Roman"/>
                <w:sz w:val="28"/>
                <w:szCs w:val="28"/>
              </w:rPr>
              <w:tab/>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w:t>
            </w:r>
          </w:p>
        </w:tc>
        <w:tc>
          <w:tcPr>
            <w:tcW w:w="8328" w:type="dxa"/>
            <w:shd w:val="clear" w:color="auto" w:fill="auto"/>
          </w:tcPr>
          <w:p w:rsidR="00A87415" w:rsidRPr="00C6341C" w:rsidRDefault="00A87415" w:rsidP="009D2EB0">
            <w:pPr>
              <w:tabs>
                <w:tab w:val="right" w:pos="8112"/>
              </w:tabs>
              <w:spacing w:after="0" w:line="240" w:lineRule="auto"/>
              <w:jc w:val="both"/>
              <w:rPr>
                <w:rFonts w:ascii="Times New Roman" w:hAnsi="Times New Roman"/>
                <w:sz w:val="28"/>
                <w:szCs w:val="28"/>
              </w:rPr>
            </w:pPr>
            <w:r w:rsidRPr="00C6341C">
              <w:rPr>
                <w:rFonts w:ascii="Times New Roman" w:hAnsi="Times New Roman"/>
                <w:sz w:val="28"/>
                <w:szCs w:val="28"/>
              </w:rPr>
              <w:t>Верите ли вы…</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3</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Поклонение идолам </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4</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Андрей Первозванный </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5/видео 1</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Андрей Первозванный: 1 мин 23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6/карта</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Путь «из варяг в греки»</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7/видео 2</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Проникновение христианства на Русь: 51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8/видео 3</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Аскольд и Дир: 2 мин 59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9/видео 4</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Крещение княгини Ольги: 2 мин 10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10/видео 5</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Владимир-язычник: 39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11</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«Помоги, Перуне…»</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12</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Спаситель</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13/видео 6</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Первые христианские мученики на Руси – Феодор и Иоанн: 2 мин 10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14/видео 7</w:t>
            </w:r>
          </w:p>
        </w:tc>
        <w:tc>
          <w:tcPr>
            <w:tcW w:w="8328" w:type="dxa"/>
            <w:shd w:val="clear" w:color="auto" w:fill="auto"/>
          </w:tcPr>
          <w:p w:rsidR="00A87415" w:rsidRPr="00C6341C" w:rsidRDefault="00A87415" w:rsidP="009D2EB0">
            <w:pPr>
              <w:pStyle w:val="a3"/>
              <w:spacing w:before="0" w:beforeAutospacing="0" w:after="0" w:afterAutospacing="0"/>
              <w:jc w:val="both"/>
              <w:rPr>
                <w:sz w:val="28"/>
                <w:szCs w:val="28"/>
              </w:rPr>
            </w:pPr>
            <w:r w:rsidRPr="00C6341C">
              <w:rPr>
                <w:sz w:val="28"/>
                <w:szCs w:val="28"/>
              </w:rPr>
              <w:t>Первые камни веры в сердце Владимира: 24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15/видео 8</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Cs/>
                <w:sz w:val="28"/>
                <w:szCs w:val="28"/>
              </w:rPr>
              <w:t>Послы у Владимира: 1 мин 21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16/видео 9</w:t>
            </w:r>
          </w:p>
        </w:tc>
        <w:tc>
          <w:tcPr>
            <w:tcW w:w="8328" w:type="dxa"/>
            <w:shd w:val="clear" w:color="auto" w:fill="auto"/>
          </w:tcPr>
          <w:p w:rsidR="00A87415" w:rsidRPr="00C6341C" w:rsidRDefault="00A87415" w:rsidP="009D2EB0">
            <w:pPr>
              <w:spacing w:after="0" w:line="240" w:lineRule="auto"/>
              <w:jc w:val="both"/>
              <w:rPr>
                <w:rFonts w:ascii="Times New Roman" w:hAnsi="Times New Roman"/>
                <w:bCs/>
                <w:sz w:val="28"/>
                <w:szCs w:val="28"/>
              </w:rPr>
            </w:pPr>
            <w:r w:rsidRPr="00C6341C">
              <w:rPr>
                <w:rFonts w:ascii="Times New Roman" w:hAnsi="Times New Roman"/>
                <w:bCs/>
                <w:sz w:val="28"/>
                <w:szCs w:val="28"/>
              </w:rPr>
              <w:t>Рассказ философа о страшном суде: 51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17/видео 10</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Совет бояр: 37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18/видео 11</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Cs/>
                <w:sz w:val="28"/>
                <w:szCs w:val="28"/>
              </w:rPr>
              <w:t>Служба в храме Святой Софии: 43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19/видео 12</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Cs/>
                <w:sz w:val="28"/>
                <w:szCs w:val="28"/>
              </w:rPr>
              <w:t>Рассказ русских послов: 1 мин 09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20/видео 13</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Cs/>
                <w:sz w:val="28"/>
                <w:szCs w:val="28"/>
              </w:rPr>
              <w:t>Крещение Владимира: 46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21/видео 14</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Возвращение на Русь 1 мин 08 с</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22</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В.Г. Перов. Крещение Руси</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23</w:t>
            </w:r>
          </w:p>
        </w:tc>
        <w:tc>
          <w:tcPr>
            <w:tcW w:w="8328"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Таинство Крещения</w:t>
            </w:r>
          </w:p>
        </w:tc>
      </w:tr>
      <w:tr w:rsidR="00A87415" w:rsidRPr="00C6341C" w:rsidTr="009D2EB0">
        <w:tc>
          <w:tcPr>
            <w:tcW w:w="1809" w:type="dxa"/>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24</w:t>
            </w:r>
          </w:p>
        </w:tc>
        <w:tc>
          <w:tcPr>
            <w:tcW w:w="8328" w:type="dxa"/>
            <w:shd w:val="clear" w:color="auto" w:fill="auto"/>
          </w:tcPr>
          <w:p w:rsidR="00A87415" w:rsidRPr="00C6341C" w:rsidRDefault="00A87415" w:rsidP="009D2EB0">
            <w:pPr>
              <w:pStyle w:val="a3"/>
              <w:spacing w:before="0" w:beforeAutospacing="0" w:after="0" w:afterAutospacing="0"/>
              <w:jc w:val="both"/>
              <w:rPr>
                <w:sz w:val="28"/>
                <w:szCs w:val="28"/>
              </w:rPr>
            </w:pPr>
            <w:r w:rsidRPr="00C6341C">
              <w:rPr>
                <w:sz w:val="28"/>
                <w:szCs w:val="28"/>
              </w:rPr>
              <w:t>Рефлексия</w:t>
            </w:r>
          </w:p>
        </w:tc>
      </w:tr>
    </w:tbl>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 xml:space="preserve">По ходу занятия обучающиеся заполняют </w:t>
      </w:r>
      <w:r w:rsidRPr="00C6341C">
        <w:rPr>
          <w:rFonts w:ascii="Times New Roman" w:hAnsi="Times New Roman"/>
          <w:b/>
          <w:sz w:val="28"/>
          <w:szCs w:val="28"/>
        </w:rPr>
        <w:t>таблицу «Наши помощники - опорные слова»</w:t>
      </w:r>
    </w:p>
    <w:p w:rsidR="00A87415" w:rsidRPr="00C6341C" w:rsidRDefault="00A87415" w:rsidP="00A87415">
      <w:pPr>
        <w:spacing w:after="0" w:line="240" w:lineRule="auto"/>
        <w:jc w:val="both"/>
        <w:rPr>
          <w:rFonts w:ascii="Times New Roman" w:hAnsi="Times New Roman"/>
          <w:color w:val="242424"/>
          <w:sz w:val="28"/>
          <w:szCs w:val="28"/>
        </w:rPr>
      </w:pPr>
    </w:p>
    <w:p w:rsidR="00A87415" w:rsidRPr="00C6341C" w:rsidRDefault="00A87415" w:rsidP="00A87415">
      <w:pPr>
        <w:numPr>
          <w:ilvl w:val="0"/>
          <w:numId w:val="32"/>
        </w:numPr>
        <w:spacing w:after="0" w:line="240" w:lineRule="auto"/>
        <w:ind w:left="0"/>
        <w:jc w:val="both"/>
        <w:rPr>
          <w:rFonts w:ascii="Times New Roman" w:hAnsi="Times New Roman"/>
          <w:b/>
          <w:iCs/>
          <w:sz w:val="28"/>
          <w:szCs w:val="28"/>
        </w:rPr>
      </w:pPr>
      <w:r w:rsidRPr="00C6341C">
        <w:rPr>
          <w:rFonts w:ascii="Times New Roman" w:hAnsi="Times New Roman"/>
          <w:b/>
          <w:iCs/>
          <w:sz w:val="28"/>
          <w:szCs w:val="28"/>
        </w:rPr>
        <w:t>Организационный момент</w:t>
      </w:r>
    </w:p>
    <w:p w:rsidR="00A87415" w:rsidRPr="00C6341C" w:rsidRDefault="00A87415" w:rsidP="00A87415">
      <w:pPr>
        <w:spacing w:after="0" w:line="240" w:lineRule="auto"/>
        <w:jc w:val="both"/>
        <w:rPr>
          <w:rFonts w:ascii="Times New Roman" w:hAnsi="Times New Roman"/>
          <w:b/>
          <w:iCs/>
          <w:sz w:val="28"/>
          <w:szCs w:val="28"/>
        </w:rPr>
      </w:pPr>
    </w:p>
    <w:p w:rsidR="00A87415" w:rsidRPr="00C6341C" w:rsidRDefault="00A87415" w:rsidP="00A87415">
      <w:pPr>
        <w:pStyle w:val="a3"/>
        <w:numPr>
          <w:ilvl w:val="0"/>
          <w:numId w:val="32"/>
        </w:numPr>
        <w:spacing w:before="0" w:beforeAutospacing="0" w:after="0" w:afterAutospacing="0"/>
        <w:ind w:left="0"/>
        <w:jc w:val="both"/>
        <w:rPr>
          <w:b/>
          <w:sz w:val="28"/>
          <w:szCs w:val="28"/>
        </w:rPr>
      </w:pPr>
      <w:r w:rsidRPr="00C6341C">
        <w:rPr>
          <w:b/>
          <w:sz w:val="28"/>
          <w:szCs w:val="28"/>
        </w:rPr>
        <w:t>Актуализация знаний</w:t>
      </w:r>
    </w:p>
    <w:p w:rsidR="00A87415" w:rsidRPr="00C6341C" w:rsidRDefault="00A87415" w:rsidP="00A87415">
      <w:pPr>
        <w:pStyle w:val="a5"/>
        <w:ind w:left="0"/>
        <w:jc w:val="both"/>
        <w:rPr>
          <w:b/>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1. Тема занятия</w:t>
      </w:r>
    </w:p>
    <w:p w:rsidR="00A87415" w:rsidRPr="00C6341C" w:rsidRDefault="00A87415" w:rsidP="00A87415">
      <w:pPr>
        <w:pStyle w:val="a3"/>
        <w:spacing w:before="0" w:beforeAutospacing="0" w:after="0" w:afterAutospacing="0"/>
        <w:jc w:val="both"/>
        <w:rPr>
          <w:b/>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Программа 3-го класса начинается с раздела «Святая Русь». Сегодня вы узнаете о том, как на Русь, которая до крещения была языческой, пришло христианство. </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numPr>
          <w:ilvl w:val="0"/>
          <w:numId w:val="35"/>
        </w:numPr>
        <w:spacing w:before="0" w:beforeAutospacing="0" w:after="0" w:afterAutospacing="0"/>
        <w:ind w:left="0"/>
        <w:jc w:val="both"/>
        <w:rPr>
          <w:b/>
          <w:sz w:val="28"/>
          <w:szCs w:val="28"/>
        </w:rPr>
      </w:pPr>
      <w:r w:rsidRPr="00C6341C">
        <w:rPr>
          <w:b/>
          <w:sz w:val="28"/>
          <w:szCs w:val="28"/>
        </w:rPr>
        <w:t>Из программы 2-го класса вспомните, что такое язычество (или идолопоклонство) и как оно появилось на Земле?</w:t>
      </w:r>
    </w:p>
    <w:p w:rsidR="00A87415" w:rsidRPr="00C6341C" w:rsidRDefault="00A87415" w:rsidP="00A87415">
      <w:pPr>
        <w:pStyle w:val="a3"/>
        <w:spacing w:before="0" w:beforeAutospacing="0" w:after="0" w:afterAutospacing="0"/>
        <w:jc w:val="both"/>
        <w:rPr>
          <w:b/>
          <w:sz w:val="28"/>
          <w:szCs w:val="28"/>
        </w:rPr>
      </w:pPr>
    </w:p>
    <w:p w:rsidR="00A87415" w:rsidRPr="00C6341C" w:rsidRDefault="00A87415" w:rsidP="00A87415">
      <w:pPr>
        <w:pStyle w:val="a3"/>
        <w:numPr>
          <w:ilvl w:val="0"/>
          <w:numId w:val="32"/>
        </w:numPr>
        <w:spacing w:before="0" w:beforeAutospacing="0" w:after="0" w:afterAutospacing="0"/>
        <w:ind w:left="0"/>
        <w:jc w:val="both"/>
        <w:rPr>
          <w:color w:val="000000"/>
          <w:sz w:val="28"/>
          <w:szCs w:val="28"/>
        </w:rPr>
      </w:pPr>
      <w:r w:rsidRPr="00C6341C">
        <w:rPr>
          <w:b/>
          <w:iCs/>
          <w:sz w:val="28"/>
          <w:szCs w:val="28"/>
        </w:rPr>
        <w:t>Подготовка к изучению новых знаний</w:t>
      </w:r>
    </w:p>
    <w:p w:rsidR="00A87415" w:rsidRPr="00C6341C" w:rsidRDefault="00A87415" w:rsidP="00A87415">
      <w:pPr>
        <w:pStyle w:val="a3"/>
        <w:spacing w:before="0" w:beforeAutospacing="0" w:after="0" w:afterAutospacing="0"/>
        <w:jc w:val="both"/>
        <w:rPr>
          <w:b/>
          <w:iCs/>
          <w:sz w:val="28"/>
          <w:szCs w:val="28"/>
        </w:rPr>
      </w:pPr>
    </w:p>
    <w:p w:rsidR="00A87415" w:rsidRPr="00C6341C" w:rsidRDefault="00A87415" w:rsidP="00A87415">
      <w:pPr>
        <w:pStyle w:val="a3"/>
        <w:spacing w:before="0" w:beforeAutospacing="0" w:after="0" w:afterAutospacing="0"/>
        <w:jc w:val="both"/>
        <w:rPr>
          <w:color w:val="000000"/>
          <w:sz w:val="28"/>
          <w:szCs w:val="28"/>
        </w:rPr>
      </w:pPr>
      <w:r w:rsidRPr="00C6341C">
        <w:rPr>
          <w:iCs/>
          <w:sz w:val="28"/>
          <w:szCs w:val="28"/>
          <w:highlight w:val="yellow"/>
        </w:rPr>
        <w:t>СЛАЙД 2</w:t>
      </w:r>
      <w:r w:rsidRPr="00C6341C">
        <w:rPr>
          <w:color w:val="000000"/>
          <w:sz w:val="28"/>
          <w:szCs w:val="28"/>
          <w:highlight w:val="yellow"/>
        </w:rPr>
        <w:t xml:space="preserve">. </w:t>
      </w:r>
      <w:r w:rsidRPr="00C6341C">
        <w:rPr>
          <w:iCs/>
          <w:sz w:val="28"/>
          <w:szCs w:val="28"/>
          <w:highlight w:val="yellow"/>
        </w:rPr>
        <w:t>Игра «Верите ли вы....»</w:t>
      </w:r>
    </w:p>
    <w:p w:rsidR="00A87415" w:rsidRPr="00C6341C" w:rsidRDefault="00A87415" w:rsidP="00A87415">
      <w:pPr>
        <w:spacing w:after="0" w:line="240" w:lineRule="auto"/>
        <w:jc w:val="both"/>
        <w:rPr>
          <w:rFonts w:ascii="Times New Roman" w:hAnsi="Times New Roman"/>
          <w:bCs/>
          <w:color w:val="000000"/>
          <w:sz w:val="28"/>
          <w:szCs w:val="28"/>
        </w:rPr>
      </w:pPr>
    </w:p>
    <w:p w:rsidR="00A87415" w:rsidRPr="00C6341C" w:rsidRDefault="00A87415" w:rsidP="00A87415">
      <w:pPr>
        <w:numPr>
          <w:ilvl w:val="0"/>
          <w:numId w:val="1"/>
        </w:numPr>
        <w:spacing w:after="0" w:line="240" w:lineRule="auto"/>
        <w:ind w:left="0"/>
        <w:jc w:val="both"/>
        <w:rPr>
          <w:rFonts w:ascii="Times New Roman" w:hAnsi="Times New Roman"/>
          <w:color w:val="000000"/>
          <w:sz w:val="28"/>
          <w:szCs w:val="28"/>
        </w:rPr>
      </w:pPr>
      <w:r w:rsidRPr="00C6341C">
        <w:rPr>
          <w:rFonts w:ascii="Times New Roman" w:hAnsi="Times New Roman"/>
          <w:bCs/>
          <w:color w:val="000000"/>
          <w:sz w:val="28"/>
          <w:szCs w:val="28"/>
        </w:rPr>
        <w:t>Верите ли вы, что первое массовое крещение русичей произошло до князя Владимира при киевских князьях Аскольде и Дире?</w:t>
      </w:r>
    </w:p>
    <w:p w:rsidR="00A87415" w:rsidRPr="00C6341C" w:rsidRDefault="00A87415" w:rsidP="00A87415">
      <w:pPr>
        <w:numPr>
          <w:ilvl w:val="0"/>
          <w:numId w:val="1"/>
        </w:numPr>
        <w:spacing w:after="0" w:line="240" w:lineRule="auto"/>
        <w:ind w:left="0"/>
        <w:jc w:val="both"/>
        <w:rPr>
          <w:rFonts w:ascii="Times New Roman" w:hAnsi="Times New Roman"/>
          <w:color w:val="000000"/>
          <w:sz w:val="28"/>
          <w:szCs w:val="28"/>
        </w:rPr>
      </w:pPr>
      <w:r w:rsidRPr="00C6341C">
        <w:rPr>
          <w:rFonts w:ascii="Times New Roman" w:hAnsi="Times New Roman"/>
          <w:bCs/>
          <w:color w:val="000000"/>
          <w:sz w:val="28"/>
          <w:szCs w:val="28"/>
        </w:rPr>
        <w:t>Верите ли вы, что решающим аргументом для принятия христианства на Руси была красота богослужений?</w:t>
      </w:r>
    </w:p>
    <w:p w:rsidR="00A87415" w:rsidRPr="00C6341C" w:rsidRDefault="00A87415" w:rsidP="00A87415">
      <w:pPr>
        <w:numPr>
          <w:ilvl w:val="0"/>
          <w:numId w:val="1"/>
        </w:numPr>
        <w:spacing w:after="0" w:line="240" w:lineRule="auto"/>
        <w:ind w:left="0"/>
        <w:jc w:val="both"/>
        <w:rPr>
          <w:rFonts w:ascii="Times New Roman" w:hAnsi="Times New Roman"/>
          <w:color w:val="000000"/>
          <w:sz w:val="28"/>
          <w:szCs w:val="28"/>
        </w:rPr>
      </w:pPr>
      <w:r w:rsidRPr="00C6341C">
        <w:rPr>
          <w:rFonts w:ascii="Times New Roman" w:hAnsi="Times New Roman"/>
          <w:bCs/>
          <w:color w:val="000000"/>
          <w:sz w:val="28"/>
          <w:szCs w:val="28"/>
        </w:rPr>
        <w:t>Верите ли вы, что князь Владимир хотел заполучить христианство силой?</w:t>
      </w:r>
    </w:p>
    <w:p w:rsidR="00A87415" w:rsidRPr="00C6341C" w:rsidRDefault="00A87415" w:rsidP="00A87415">
      <w:pPr>
        <w:spacing w:after="0" w:line="240" w:lineRule="auto"/>
        <w:jc w:val="both"/>
        <w:rPr>
          <w:rFonts w:ascii="Times New Roman" w:hAnsi="Times New Roman"/>
          <w:color w:val="000000"/>
          <w:sz w:val="28"/>
          <w:szCs w:val="28"/>
        </w:rPr>
      </w:pPr>
    </w:p>
    <w:p w:rsidR="00A87415" w:rsidRPr="00C6341C" w:rsidRDefault="00A87415" w:rsidP="00A87415">
      <w:pPr>
        <w:numPr>
          <w:ilvl w:val="0"/>
          <w:numId w:val="32"/>
        </w:numPr>
        <w:spacing w:after="0" w:line="240" w:lineRule="auto"/>
        <w:ind w:left="0"/>
        <w:jc w:val="both"/>
        <w:rPr>
          <w:rFonts w:ascii="Times New Roman" w:hAnsi="Times New Roman"/>
          <w:b/>
          <w:sz w:val="28"/>
          <w:szCs w:val="28"/>
        </w:rPr>
      </w:pPr>
      <w:r w:rsidRPr="00C6341C">
        <w:rPr>
          <w:rFonts w:ascii="Times New Roman" w:hAnsi="Times New Roman"/>
          <w:b/>
          <w:iCs/>
          <w:sz w:val="28"/>
          <w:szCs w:val="28"/>
        </w:rPr>
        <w:t>Работа над новой темой, открытие нового знания</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Наше Отечество стало христианскою страною почти через тысячу лет после пришествия в мир Спасителя.  988 год – год всеобщего крещения Руси.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3. Поклонение идолам</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До этого времени люди в Русской земле поклонялись идолам, </w:t>
      </w:r>
      <w:r>
        <w:rPr>
          <w:rFonts w:ascii="Times New Roman" w:hAnsi="Times New Roman"/>
          <w:sz w:val="28"/>
          <w:szCs w:val="28"/>
        </w:rPr>
        <w:t xml:space="preserve"> т.е. они </w:t>
      </w:r>
      <w:r w:rsidRPr="00C6341C">
        <w:rPr>
          <w:rFonts w:ascii="Times New Roman" w:hAnsi="Times New Roman"/>
          <w:sz w:val="28"/>
          <w:szCs w:val="28"/>
        </w:rPr>
        <w:t>были язычниками.</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sz w:val="28"/>
          <w:szCs w:val="28"/>
          <w:highlight w:val="yellow"/>
        </w:rPr>
        <w:t>СЛАЙД 4. Андрей Первозванный</w:t>
      </w:r>
    </w:p>
    <w:p w:rsidR="00A87415" w:rsidRPr="00C6341C" w:rsidRDefault="00A87415" w:rsidP="00A87415">
      <w:pPr>
        <w:pStyle w:val="a3"/>
        <w:spacing w:before="0" w:beforeAutospacing="0" w:after="0" w:afterAutospacing="0"/>
        <w:jc w:val="both"/>
        <w:rPr>
          <w:sz w:val="28"/>
          <w:szCs w:val="28"/>
        </w:rPr>
      </w:pPr>
      <w:r w:rsidRPr="00C6341C">
        <w:rPr>
          <w:b/>
          <w:i/>
          <w:color w:val="000000"/>
          <w:sz w:val="28"/>
          <w:szCs w:val="28"/>
        </w:rPr>
        <w:t xml:space="preserve">     </w:t>
      </w:r>
      <w:r w:rsidRPr="00C6341C">
        <w:rPr>
          <w:sz w:val="28"/>
          <w:szCs w:val="28"/>
        </w:rPr>
        <w:t xml:space="preserve">По преданию, </w:t>
      </w:r>
      <w:r w:rsidRPr="00C6341C">
        <w:rPr>
          <w:b/>
          <w:bCs/>
          <w:sz w:val="28"/>
          <w:szCs w:val="28"/>
        </w:rPr>
        <w:t>св. Апостол Андрей Первозванный</w:t>
      </w:r>
      <w:r w:rsidRPr="00C6341C">
        <w:rPr>
          <w:sz w:val="28"/>
          <w:szCs w:val="28"/>
        </w:rPr>
        <w:t xml:space="preserve"> был с проповедью Евангелия в </w:t>
      </w:r>
      <w:r w:rsidRPr="00C6341C">
        <w:rPr>
          <w:b/>
          <w:bCs/>
          <w:sz w:val="28"/>
          <w:szCs w:val="28"/>
        </w:rPr>
        <w:t>Скифии</w:t>
      </w:r>
      <w:r w:rsidRPr="00C6341C">
        <w:rPr>
          <w:sz w:val="28"/>
          <w:szCs w:val="28"/>
        </w:rPr>
        <w:t>,  в стране, из которой впоследствии образовалась Русь. Поднявшись на киевские горы, он поставил там деревянный крест и предсказал, что в этой стране будет сиять истинная вера.</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5/видео -1. Андрей Первозванный: 1 мин 23 с</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По территории Древней Руси проходил торговый путь, который летописец Сильвестр в своём труде назвал «из варяг в греки».</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rStyle w:val="aa"/>
          <w:i w:val="0"/>
          <w:color w:val="000000"/>
          <w:sz w:val="28"/>
          <w:szCs w:val="28"/>
        </w:rPr>
      </w:pPr>
      <w:r w:rsidRPr="00C6341C">
        <w:rPr>
          <w:sz w:val="28"/>
          <w:szCs w:val="28"/>
          <w:highlight w:val="yellow"/>
        </w:rPr>
        <w:t>СЛАЙД 6. Путь «из варяг в греки»)</w:t>
      </w:r>
      <w:r w:rsidRPr="00C6341C">
        <w:rPr>
          <w:sz w:val="28"/>
          <w:szCs w:val="28"/>
        </w:rPr>
        <w:t xml:space="preserve">  </w:t>
      </w:r>
      <w:r w:rsidRPr="00C6341C">
        <w:rPr>
          <w:rStyle w:val="aa"/>
          <w:i w:val="0"/>
          <w:color w:val="000000"/>
          <w:sz w:val="28"/>
          <w:szCs w:val="28"/>
        </w:rPr>
        <w:t>Это древний водный торговый путь из Балтийского в Черное море, по которому в 9-12 вв. шла торговля Руси и Сев. Европы с Византией.</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Именно из Византии на Русь стало проникать христианство.</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7. Видео-2. Проникновение христианства на Русь: 51 с</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Первое массовое крещение русичей произошло во второй половине IX века при киевских князьях Аскольде и Дире.</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8. Видео-3. Аскольд и Дир: 2 мин 59 с</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После смерти Аскольда и Дира язычество на Руси опять взяло верх. Однако многие из русских служили у византийских императоров в Греции, принимали там христианство и приносили его в свое Отечество.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В половине Х века (955 год) киевская княгиня Ольга приняла в Константинополе св. Крещение.</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9. Видео-4. Крещение Ольги: 2 мин 10 с</w:t>
      </w: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rPr>
        <w:lastRenderedPageBreak/>
        <w:t xml:space="preserve">     В первые годы своего правления князь Владимир, получивший языческое воспитание,</w:t>
      </w:r>
      <w:r>
        <w:rPr>
          <w:sz w:val="28"/>
          <w:szCs w:val="28"/>
        </w:rPr>
        <w:t xml:space="preserve"> показал себя усердным идолопоклонником</w:t>
      </w: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 xml:space="preserve">СЛАЙД 10. Видео – 5. </w:t>
      </w:r>
      <w:r w:rsidRPr="00C6341C">
        <w:rPr>
          <w:color w:val="000000"/>
          <w:sz w:val="28"/>
          <w:szCs w:val="28"/>
          <w:highlight w:val="yellow"/>
        </w:rPr>
        <w:t>Владимир-язычник: 40 с</w:t>
      </w:r>
      <w:r w:rsidRPr="00C6341C">
        <w:rPr>
          <w:color w:val="000000"/>
          <w:sz w:val="28"/>
          <w:szCs w:val="28"/>
        </w:rPr>
        <w:t xml:space="preserve">. </w:t>
      </w:r>
      <w:r w:rsidRPr="00C6341C">
        <w:rPr>
          <w:i/>
          <w:sz w:val="28"/>
          <w:szCs w:val="28"/>
        </w:rPr>
        <w:t>«И стал Владимир княжить в Киеве один, - говорит летопись, - и поставил кумиры на холме за теремным двором: деревянного Перуна с серебряной головой и золотыми усами, затем Хорса, Даждьбога, Стрибога, Симаргла и Мокоша. И приносили им жертвы, называя их богами... И осквернилась кровью земля Русская и холм тот» (под 980 год).</w:t>
      </w:r>
    </w:p>
    <w:p w:rsidR="00A87415" w:rsidRPr="00C6341C" w:rsidRDefault="00A87415" w:rsidP="00A87415">
      <w:pPr>
        <w:pStyle w:val="a3"/>
        <w:spacing w:before="0" w:beforeAutospacing="0" w:after="0" w:afterAutospacing="0"/>
        <w:jc w:val="both"/>
        <w:rPr>
          <w:sz w:val="28"/>
          <w:szCs w:val="28"/>
        </w:rPr>
      </w:pPr>
      <w:r w:rsidRPr="00C6341C">
        <w:rPr>
          <w:sz w:val="28"/>
          <w:szCs w:val="28"/>
        </w:rPr>
        <w:t>В 983 году доблестная рать князя Владимира отправилась походом на ятвягов. В этом походе сам князь и вся его дружина чуть не сложили голову, попав в засаду.</w:t>
      </w:r>
      <w:r w:rsidRPr="00C6341C">
        <w:rPr>
          <w:color w:val="70AD47"/>
          <w:sz w:val="28"/>
          <w:szCs w:val="28"/>
        </w:rPr>
        <w:t xml:space="preserve"> </w:t>
      </w:r>
      <w:r w:rsidRPr="00C6341C">
        <w:rPr>
          <w:sz w:val="28"/>
          <w:szCs w:val="28"/>
        </w:rPr>
        <w:t xml:space="preserve">«Неужто конец?» — мелькнуло в мыслях у князя. И вдруг перед мысленным взором Владимира на миг мелькнул огромный деревянный Перун </w:t>
      </w:r>
      <w:r w:rsidRPr="00C6341C">
        <w:rPr>
          <w:sz w:val="28"/>
          <w:szCs w:val="28"/>
          <w:highlight w:val="yellow"/>
        </w:rPr>
        <w:t>(СЛАЙД 11. Перун)</w:t>
      </w:r>
      <w:r w:rsidRPr="00C6341C">
        <w:rPr>
          <w:sz w:val="28"/>
          <w:szCs w:val="28"/>
        </w:rPr>
        <w:t xml:space="preserve"> с серебряной головой и позлащенными усами.</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«Помоги, Перуне, сохранить дружину! Принесу тебе богатые жертвы!» - мысленно взмолился Владимир. Но тщетна была его мольба. Всё меньше оставалось дружины у Владимира.</w:t>
      </w:r>
      <w:r w:rsidRPr="00C6341C">
        <w:rPr>
          <w:sz w:val="28"/>
          <w:szCs w:val="28"/>
        </w:rPr>
        <w:br/>
        <w:t xml:space="preserve">     Владимир сам не знал, отчего вспомнил он вдруг строгий лик </w:t>
      </w:r>
      <w:r w:rsidRPr="00C6341C">
        <w:rPr>
          <w:sz w:val="28"/>
          <w:szCs w:val="28"/>
          <w:highlight w:val="yellow"/>
        </w:rPr>
        <w:t>(СЛАЙД 12. Спаситель)</w:t>
      </w:r>
      <w:r w:rsidRPr="00C6341C">
        <w:rPr>
          <w:sz w:val="28"/>
          <w:szCs w:val="28"/>
        </w:rPr>
        <w:t xml:space="preserve"> на потрескавшейся доске, которому молилась бабка его Ольга, одна из первых на Руси христианок.</w:t>
      </w:r>
      <w:r w:rsidRPr="00C6341C">
        <w:rPr>
          <w:sz w:val="28"/>
          <w:szCs w:val="28"/>
        </w:rPr>
        <w:br/>
        <w:t>«Помоги тогда Ты, Бог моей бабки, раз Перун не может! Яви чудо!» - крикнул горячо Владимир.</w:t>
      </w:r>
      <w:r w:rsidRPr="00C6341C">
        <w:rPr>
          <w:sz w:val="28"/>
          <w:szCs w:val="28"/>
        </w:rPr>
        <w:br/>
        <w:t xml:space="preserve">     И — произошло чудо. Внезапно без видимой причины отряды врагов дрогнули и обратились в бегство.     Победа была полной.</w:t>
      </w:r>
      <w:r w:rsidRPr="00C6341C">
        <w:rPr>
          <w:sz w:val="28"/>
          <w:szCs w:val="28"/>
        </w:rPr>
        <w:br/>
        <w:t xml:space="preserve">     Князь Владимир нередко вспоминал тот случай на бранном поле.</w:t>
      </w:r>
      <w:r w:rsidRPr="00C6341C">
        <w:rPr>
          <w:sz w:val="28"/>
          <w:szCs w:val="28"/>
        </w:rPr>
        <w:br/>
        <w:t>А тут еще произошло событие, оставившее в непробудившейся до конца душе князя глубокий след.</w:t>
      </w:r>
      <w:r w:rsidRPr="00C6341C">
        <w:rPr>
          <w:sz w:val="28"/>
          <w:szCs w:val="28"/>
        </w:rPr>
        <w:br/>
        <w:t xml:space="preserve">     Считая, что победой над ятвягами русичи обязаны Перуну, волхвы решили почтить своего истукана принесением ему человеческой жертвы.</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w:t>
      </w:r>
      <w:r w:rsidRPr="00C6341C">
        <w:rPr>
          <w:sz w:val="28"/>
          <w:szCs w:val="28"/>
          <w:highlight w:val="yellow"/>
        </w:rPr>
        <w:t>СЛАЙД 13. Видео-6. Первые христианские мученики на Руси – Феодор и Иоанн: 2 мин)</w:t>
      </w:r>
      <w:r w:rsidRPr="00C6341C">
        <w:rPr>
          <w:sz w:val="28"/>
          <w:szCs w:val="28"/>
        </w:rPr>
        <w:t xml:space="preserve"> Текст видео: </w:t>
      </w:r>
      <w:r w:rsidRPr="00C6341C">
        <w:rPr>
          <w:i/>
          <w:sz w:val="28"/>
          <w:szCs w:val="28"/>
        </w:rPr>
        <w:t>«Кинем жребий на отрока и на девицу — на кого падет, того и заколем мы в жертву Перуну, а их кровью вымажем ему усы. Насытится Перун и будет давать нам новые победы», - говорили волхвы. Жребий был брошен и пал на юного отрока — варяга. Звали его Иоанн. Он был единственным сыном отца своего Феодора. Оба они — и Феодор, и Иоанн были христианами, что особенно раздражало волхвов. Именно потому волхвы и выбрали в жертву Иоанна, подстроив жребий. «Идите и приведите нам отрока! Так пожелал Перун!» - кричали волхвы.</w:t>
      </w:r>
      <w:r w:rsidRPr="00C6341C">
        <w:rPr>
          <w:i/>
          <w:sz w:val="28"/>
          <w:szCs w:val="28"/>
        </w:rPr>
        <w:br/>
        <w:t xml:space="preserve">     Посланцы волхвов отправились на двор к Феодору и заявили ему, что хотят взять его сына и заколоть перед истуканом с золотыми усами: «Гордись, отец, его выбрал сам Перун! Дух твоего сына будет прислуживать ему в загробном мире. Выдай нам сына и мы уйдем!»</w:t>
      </w:r>
      <w:r w:rsidRPr="00C6341C">
        <w:rPr>
          <w:i/>
          <w:sz w:val="28"/>
          <w:szCs w:val="28"/>
        </w:rPr>
        <w:br/>
        <w:t xml:space="preserve">»Не отдам вам Иоанна! Ваши боги — не боги, а деревяшки. Они не едят, не пьют и не говорят, на что им мой сын? Разве не знаете, что ваши истуканы </w:t>
      </w:r>
      <w:r w:rsidRPr="00C6341C">
        <w:rPr>
          <w:i/>
          <w:sz w:val="28"/>
          <w:szCs w:val="28"/>
        </w:rPr>
        <w:lastRenderedPageBreak/>
        <w:t>вырублены топором из стволов и обтесаны? Не боги они, а бесы! Истинный же Бог один — это он сотворил все в мире и самого человека по образу и подобию своему».</w:t>
      </w:r>
      <w:r w:rsidRPr="00C6341C">
        <w:rPr>
          <w:i/>
          <w:sz w:val="28"/>
          <w:szCs w:val="28"/>
        </w:rPr>
        <w:br/>
        <w:t xml:space="preserve">     Разъярились волхвы, когда услышали такой ответ. Двое их посланцев, оттолкнув Феодора, хотели схватить Иоанна, но отважный варяг выхватил меч и стал оборонять сына. Посланцы, выкрикивая угрозы, отступили. Вскоре подосланная волхвами толпа ворвалась во двор.</w:t>
      </w:r>
      <w:r w:rsidRPr="00C6341C">
        <w:rPr>
          <w:i/>
          <w:sz w:val="28"/>
          <w:szCs w:val="28"/>
        </w:rPr>
        <w:br/>
        <w:t xml:space="preserve">Феодор с Иоанном укрылись на втором этаже хором. </w:t>
      </w:r>
    </w:p>
    <w:p w:rsidR="00A87415" w:rsidRPr="00C6341C" w:rsidRDefault="00A87415" w:rsidP="00A87415">
      <w:pPr>
        <w:pStyle w:val="a3"/>
        <w:spacing w:before="0" w:beforeAutospacing="0" w:after="0" w:afterAutospacing="0"/>
        <w:jc w:val="both"/>
        <w:rPr>
          <w:sz w:val="28"/>
          <w:szCs w:val="28"/>
        </w:rPr>
      </w:pPr>
      <w:r w:rsidRPr="00C6341C">
        <w:rPr>
          <w:i/>
          <w:sz w:val="28"/>
          <w:szCs w:val="28"/>
        </w:rPr>
        <w:t xml:space="preserve">     «Отдай сына, и сам уцелеешь!» — кричали волхвы. «Не отдам! Если ваш Перун всемогущ, то пускай явится за ним и сам возьмет моего сына! Зачем же мешаете ему?» - решительно отвечал христианин. «Не слушайте его, киевляне! Разве не видите, что он оскорбляет наших богов? Бросайте факелы! Жгите христиан!» - завопили в испуге волхвы. Полетели факелы. Деревянные хоромы вспыхнули, занявшись сразу с нескольких концов. Ворвавшись внутрь, разъяренная толпа растерзала Иоанна </w:t>
      </w:r>
      <w:r>
        <w:rPr>
          <w:i/>
          <w:sz w:val="28"/>
          <w:szCs w:val="28"/>
        </w:rPr>
        <w:t>и Феодора</w:t>
      </w:r>
      <w:r w:rsidRPr="00C6341C">
        <w:rPr>
          <w:i/>
          <w:sz w:val="28"/>
          <w:szCs w:val="28"/>
        </w:rPr>
        <w:t>.</w:t>
      </w:r>
    </w:p>
    <w:p w:rsidR="00A87415" w:rsidRPr="00C6341C" w:rsidRDefault="00A87415" w:rsidP="00A87415">
      <w:pPr>
        <w:pStyle w:val="a3"/>
        <w:spacing w:before="0" w:beforeAutospacing="0" w:after="0" w:afterAutospacing="0"/>
        <w:jc w:val="both"/>
        <w:rPr>
          <w:color w:val="000000"/>
          <w:sz w:val="28"/>
          <w:szCs w:val="28"/>
        </w:rPr>
      </w:pPr>
      <w:r w:rsidRPr="00C6341C">
        <w:rPr>
          <w:sz w:val="28"/>
          <w:szCs w:val="28"/>
        </w:rPr>
        <w:t xml:space="preserve">      </w:t>
      </w:r>
      <w:r w:rsidRPr="00C6341C">
        <w:rPr>
          <w:color w:val="000000"/>
          <w:sz w:val="28"/>
          <w:szCs w:val="28"/>
        </w:rPr>
        <w:t>Обстоятельства  смерти отца и сына произвели на Владимира сильное впечатление, и он начал сомневаться в истинности языческой веры.</w:t>
      </w:r>
    </w:p>
    <w:p w:rsidR="00A87415" w:rsidRPr="00C6341C" w:rsidRDefault="00A87415" w:rsidP="00A87415">
      <w:pPr>
        <w:pStyle w:val="a3"/>
        <w:spacing w:before="0" w:beforeAutospacing="0" w:after="0" w:afterAutospacing="0"/>
        <w:jc w:val="both"/>
        <w:rPr>
          <w:color w:val="000000"/>
          <w:sz w:val="28"/>
          <w:szCs w:val="28"/>
        </w:rPr>
      </w:pPr>
    </w:p>
    <w:p w:rsidR="00A87415" w:rsidRPr="00C6341C" w:rsidRDefault="00A87415" w:rsidP="00A87415">
      <w:pPr>
        <w:pStyle w:val="a3"/>
        <w:spacing w:before="0" w:beforeAutospacing="0" w:after="0" w:afterAutospacing="0"/>
        <w:jc w:val="both"/>
        <w:rPr>
          <w:sz w:val="28"/>
          <w:szCs w:val="28"/>
        </w:rPr>
      </w:pPr>
      <w:r w:rsidRPr="00C6341C">
        <w:rPr>
          <w:color w:val="000000"/>
          <w:sz w:val="28"/>
          <w:szCs w:val="28"/>
        </w:rPr>
        <w:t xml:space="preserve"> </w:t>
      </w:r>
      <w:r w:rsidRPr="00C6341C">
        <w:rPr>
          <w:color w:val="000000"/>
          <w:sz w:val="28"/>
          <w:szCs w:val="28"/>
          <w:highlight w:val="yellow"/>
        </w:rPr>
        <w:t>СЛАЙД 14. Видео-7. Первые камни веры в сердце Владимира: 24 с</w:t>
      </w:r>
    </w:p>
    <w:p w:rsidR="00A87415" w:rsidRPr="00C6341C" w:rsidRDefault="00A87415" w:rsidP="00A87415">
      <w:pPr>
        <w:spacing w:after="0" w:line="240" w:lineRule="auto"/>
        <w:jc w:val="both"/>
        <w:rPr>
          <w:rFonts w:ascii="Times New Roman" w:hAnsi="Times New Roman"/>
          <w:bCs/>
          <w:sz w:val="28"/>
          <w:szCs w:val="28"/>
        </w:rPr>
      </w:pPr>
      <w:r w:rsidRPr="00C6341C">
        <w:rPr>
          <w:rFonts w:ascii="Times New Roman" w:hAnsi="Times New Roman"/>
          <w:sz w:val="28"/>
          <w:szCs w:val="28"/>
        </w:rPr>
        <w:t xml:space="preserve">     Зорким своим сердцем почувствовал он, что боги языческого пантеона не больше, чем позолоченные истуканы. </w:t>
      </w:r>
      <w:r w:rsidRPr="00C6341C">
        <w:rPr>
          <w:rFonts w:ascii="Times New Roman" w:hAnsi="Times New Roman"/>
          <w:bCs/>
          <w:sz w:val="28"/>
          <w:szCs w:val="28"/>
        </w:rPr>
        <w:t xml:space="preserve"> Об этом скоро узнали соседние народы. Каждый из соседних народов поспешил обратить Владимира в свою веру, каждому из них хотелось сделать сильного князя своим единоверцем.</w:t>
      </w:r>
    </w:p>
    <w:p w:rsidR="00A87415" w:rsidRPr="00C6341C" w:rsidRDefault="00A87415" w:rsidP="00A87415">
      <w:pPr>
        <w:spacing w:after="0" w:line="240" w:lineRule="auto"/>
        <w:jc w:val="both"/>
        <w:rPr>
          <w:rFonts w:ascii="Times New Roman" w:hAnsi="Times New Roman"/>
          <w:bCs/>
          <w:sz w:val="28"/>
          <w:szCs w:val="28"/>
        </w:rPr>
      </w:pPr>
    </w:p>
    <w:p w:rsidR="00A87415" w:rsidRPr="00C6341C" w:rsidRDefault="00A87415" w:rsidP="00A87415">
      <w:pPr>
        <w:spacing w:after="0" w:line="240" w:lineRule="auto"/>
        <w:jc w:val="both"/>
        <w:rPr>
          <w:rFonts w:ascii="Times New Roman" w:hAnsi="Times New Roman"/>
          <w:strike/>
          <w:color w:val="000000"/>
          <w:sz w:val="28"/>
          <w:szCs w:val="28"/>
        </w:rPr>
      </w:pPr>
      <w:r w:rsidRPr="00C6341C">
        <w:rPr>
          <w:rFonts w:ascii="Times New Roman" w:hAnsi="Times New Roman"/>
          <w:bCs/>
          <w:sz w:val="28"/>
          <w:szCs w:val="28"/>
        </w:rPr>
        <w:t xml:space="preserve"> </w:t>
      </w:r>
      <w:r w:rsidRPr="00C6341C">
        <w:rPr>
          <w:rFonts w:ascii="Times New Roman" w:hAnsi="Times New Roman"/>
          <w:bCs/>
          <w:sz w:val="28"/>
          <w:szCs w:val="28"/>
          <w:highlight w:val="yellow"/>
        </w:rPr>
        <w:t>СЛАЙД 15. Видео-8. Послы у Владимира)</w:t>
      </w:r>
      <w:r w:rsidRPr="00C6341C">
        <w:rPr>
          <w:rFonts w:ascii="Times New Roman" w:hAnsi="Times New Roman"/>
          <w:bCs/>
          <w:sz w:val="28"/>
          <w:szCs w:val="28"/>
        </w:rPr>
        <w:br/>
      </w:r>
      <w:r w:rsidRPr="00C6341C">
        <w:rPr>
          <w:rFonts w:ascii="Times New Roman" w:hAnsi="Times New Roman"/>
          <w:bCs/>
          <w:i/>
          <w:sz w:val="28"/>
          <w:szCs w:val="28"/>
        </w:rPr>
        <w:t xml:space="preserve">    Текст видео: </w:t>
      </w:r>
      <w:r w:rsidRPr="00C6341C">
        <w:rPr>
          <w:rFonts w:ascii="Times New Roman" w:hAnsi="Times New Roman"/>
          <w:bCs/>
          <w:i/>
          <w:sz w:val="28"/>
          <w:szCs w:val="28"/>
        </w:rPr>
        <w:br/>
        <w:t>   В лето 986 года пришли из земли болгар магометане к Владимиру и сказали:</w:t>
      </w:r>
      <w:r w:rsidRPr="00C6341C">
        <w:rPr>
          <w:rFonts w:ascii="Times New Roman" w:hAnsi="Times New Roman"/>
          <w:b/>
          <w:bCs/>
          <w:i/>
          <w:sz w:val="28"/>
          <w:szCs w:val="28"/>
        </w:rPr>
        <w:t xml:space="preserve">  </w:t>
      </w:r>
      <w:r w:rsidRPr="00C6341C">
        <w:rPr>
          <w:rFonts w:ascii="Times New Roman" w:hAnsi="Times New Roman"/>
          <w:bCs/>
          <w:i/>
          <w:sz w:val="28"/>
          <w:szCs w:val="28"/>
        </w:rPr>
        <w:t>“Ты князь мудрый, а истинной веры не знаешь. Прими нашу веру и поклонись Магомету.</w:t>
      </w:r>
      <w:r w:rsidRPr="00C6341C">
        <w:rPr>
          <w:rFonts w:ascii="Times New Roman" w:hAnsi="Times New Roman"/>
          <w:bCs/>
          <w:i/>
          <w:sz w:val="28"/>
          <w:szCs w:val="28"/>
        </w:rPr>
        <w:br/>
        <w:t xml:space="preserve">   — Какая же ваша вера? — спросил Владимир. </w:t>
      </w:r>
      <w:r w:rsidRPr="00C6341C">
        <w:rPr>
          <w:rFonts w:ascii="Times New Roman" w:hAnsi="Times New Roman"/>
          <w:bCs/>
          <w:i/>
          <w:sz w:val="28"/>
          <w:szCs w:val="28"/>
        </w:rPr>
        <w:br/>
        <w:t>   — Веруем мы в единого Бога, — отвечали болгары, — а Магомет заповедует нам свинины не есть, вина не пить. — Затем рассказали о рае, где люди, исполнявшие закон Магомета, будут вечно наслаждаться.</w:t>
      </w:r>
      <w:r w:rsidRPr="00C6341C">
        <w:rPr>
          <w:rFonts w:ascii="Times New Roman" w:hAnsi="Times New Roman"/>
          <w:bCs/>
          <w:i/>
          <w:sz w:val="28"/>
          <w:szCs w:val="28"/>
        </w:rPr>
        <w:br/>
        <w:t>        Рассказ о будущей жизни Владимиру пришелся по душе, но запрет есть свинину, и особенно пить вино, совсем не понравился.</w:t>
      </w:r>
      <w:r w:rsidRPr="00C6341C">
        <w:rPr>
          <w:rFonts w:ascii="Times New Roman" w:hAnsi="Times New Roman"/>
          <w:bCs/>
          <w:i/>
          <w:sz w:val="28"/>
          <w:szCs w:val="28"/>
        </w:rPr>
        <w:br/>
        <w:t>   — Руси есть веселье пить, не можем быть без того, — сказал он.</w:t>
      </w:r>
      <w:r w:rsidRPr="00C6341C">
        <w:rPr>
          <w:rFonts w:ascii="Times New Roman" w:hAnsi="Times New Roman"/>
          <w:b/>
          <w:bCs/>
          <w:i/>
          <w:sz w:val="28"/>
          <w:szCs w:val="28"/>
        </w:rPr>
        <w:br/>
        <w:t xml:space="preserve">   </w:t>
      </w:r>
      <w:r w:rsidRPr="00C6341C">
        <w:rPr>
          <w:rFonts w:ascii="Times New Roman" w:hAnsi="Times New Roman"/>
          <w:bCs/>
          <w:i/>
          <w:sz w:val="28"/>
          <w:szCs w:val="28"/>
        </w:rPr>
        <w:t>Затем пришли к Владимиру немцы, послы от папы — римского патриарха.  Владимир выслушал их и отпустил ни с чем.</w:t>
      </w:r>
      <w:r w:rsidRPr="00C6341C">
        <w:rPr>
          <w:rFonts w:ascii="Times New Roman" w:hAnsi="Times New Roman"/>
          <w:bCs/>
          <w:i/>
          <w:sz w:val="28"/>
          <w:szCs w:val="28"/>
        </w:rPr>
        <w:br/>
        <w:t>   — Отцы наши, — сказал он, — не принимали вашего закона.</w:t>
      </w:r>
      <w:r w:rsidRPr="00C6341C">
        <w:rPr>
          <w:rFonts w:ascii="Times New Roman" w:hAnsi="Times New Roman"/>
          <w:b/>
          <w:bCs/>
          <w:i/>
          <w:sz w:val="28"/>
          <w:szCs w:val="28"/>
        </w:rPr>
        <w:t xml:space="preserve"> </w:t>
      </w:r>
      <w:r w:rsidRPr="00C6341C">
        <w:rPr>
          <w:rFonts w:ascii="Times New Roman" w:hAnsi="Times New Roman"/>
          <w:b/>
          <w:bCs/>
          <w:i/>
          <w:sz w:val="28"/>
          <w:szCs w:val="28"/>
        </w:rPr>
        <w:br/>
        <w:t xml:space="preserve">   </w:t>
      </w:r>
      <w:r w:rsidRPr="00C6341C">
        <w:rPr>
          <w:rFonts w:ascii="Times New Roman" w:hAnsi="Times New Roman"/>
          <w:bCs/>
          <w:i/>
          <w:sz w:val="28"/>
          <w:szCs w:val="28"/>
        </w:rPr>
        <w:t xml:space="preserve">Пришли евреи из земли хазарской. </w:t>
      </w:r>
      <w:r w:rsidRPr="00C6341C">
        <w:rPr>
          <w:rFonts w:ascii="Times New Roman" w:hAnsi="Times New Roman"/>
          <w:bCs/>
          <w:i/>
          <w:sz w:val="28"/>
          <w:szCs w:val="28"/>
        </w:rPr>
        <w:br/>
        <w:t>    — Слышали мы, — сказали они, — что приходили к тебе послы от магометан и христиан и проповедовали каждый свою веру. Христиане верят в того, кого мы распяли; мы же верим в единого Бога — Бога Авраама, Исаака и Иакова.</w:t>
      </w:r>
      <w:r w:rsidRPr="00C6341C">
        <w:rPr>
          <w:rFonts w:ascii="Times New Roman" w:hAnsi="Times New Roman"/>
          <w:bCs/>
          <w:i/>
          <w:sz w:val="28"/>
          <w:szCs w:val="28"/>
        </w:rPr>
        <w:br/>
        <w:t>  — В чем состоит закон ваш? — спросил Владимир.</w:t>
      </w:r>
      <w:r w:rsidRPr="00C6341C">
        <w:rPr>
          <w:rFonts w:ascii="Times New Roman" w:hAnsi="Times New Roman"/>
          <w:bCs/>
          <w:i/>
          <w:sz w:val="28"/>
          <w:szCs w:val="28"/>
        </w:rPr>
        <w:br/>
      </w:r>
      <w:r w:rsidRPr="00C6341C">
        <w:rPr>
          <w:rFonts w:ascii="Times New Roman" w:hAnsi="Times New Roman"/>
          <w:bCs/>
          <w:i/>
          <w:sz w:val="28"/>
          <w:szCs w:val="28"/>
        </w:rPr>
        <w:lastRenderedPageBreak/>
        <w:t> — Свинины не есть и субботу чтить, — сказали евреи.</w:t>
      </w:r>
      <w:r w:rsidRPr="00C6341C">
        <w:rPr>
          <w:rFonts w:ascii="Times New Roman" w:hAnsi="Times New Roman"/>
          <w:bCs/>
          <w:i/>
          <w:sz w:val="28"/>
          <w:szCs w:val="28"/>
        </w:rPr>
        <w:br/>
        <w:t> — Где же ваша земля? — спросил Владимир.</w:t>
      </w:r>
      <w:r w:rsidRPr="00C6341C">
        <w:rPr>
          <w:rFonts w:ascii="Times New Roman" w:hAnsi="Times New Roman"/>
          <w:bCs/>
          <w:i/>
          <w:sz w:val="28"/>
          <w:szCs w:val="28"/>
        </w:rPr>
        <w:br/>
        <w:t> — В Иерусалиме, — отвечали они.</w:t>
      </w:r>
      <w:r w:rsidRPr="00C6341C">
        <w:rPr>
          <w:rFonts w:ascii="Times New Roman" w:hAnsi="Times New Roman"/>
          <w:bCs/>
          <w:i/>
          <w:sz w:val="28"/>
          <w:szCs w:val="28"/>
        </w:rPr>
        <w:br/>
        <w:t>  — Там ли? — переспросил Владимир.</w:t>
      </w:r>
      <w:r w:rsidRPr="00C6341C">
        <w:rPr>
          <w:rFonts w:ascii="Times New Roman" w:hAnsi="Times New Roman"/>
          <w:bCs/>
          <w:i/>
          <w:sz w:val="28"/>
          <w:szCs w:val="28"/>
        </w:rPr>
        <w:br/>
        <w:t xml:space="preserve">   — Бог разгневался на отцов наших, — сознались евреи, — и рассеял нас за грехи наши по разным странам, а землю нашу отдал во власть христиан. </w:t>
      </w:r>
      <w:r w:rsidRPr="00C6341C">
        <w:rPr>
          <w:rFonts w:ascii="Times New Roman" w:hAnsi="Times New Roman"/>
          <w:bCs/>
          <w:i/>
          <w:sz w:val="28"/>
          <w:szCs w:val="28"/>
        </w:rPr>
        <w:br/>
        <w:t xml:space="preserve">   — Как же вы других учите, — сказал Владимир, — когда сами отвергнуты Богом и расточены по разным странам за грехи ваши? Если бы Бог любил вас и веру вашу, то не рассеял бы вас по чужим землям. Хотите, чтобы и с нами было то же? </w:t>
      </w:r>
      <w:r w:rsidRPr="00C6341C">
        <w:rPr>
          <w:rFonts w:ascii="Times New Roman" w:hAnsi="Times New Roman"/>
          <w:bCs/>
          <w:i/>
          <w:sz w:val="28"/>
          <w:szCs w:val="28"/>
        </w:rPr>
        <w:br/>
      </w:r>
      <w:r w:rsidRPr="00C6341C">
        <w:rPr>
          <w:rFonts w:ascii="Times New Roman" w:hAnsi="Times New Roman"/>
          <w:bCs/>
          <w:sz w:val="28"/>
          <w:szCs w:val="28"/>
        </w:rPr>
        <w:t xml:space="preserve">     Внимательно слушал Владимир чудный рассказ греческого проповедника, который рассказывал о рождении Христа, об учении Его, чудесах, страдании, смерти, воскресении и вознесении на небо, объяснил, ради чего пострадал Христос, какую жизнь заповедал христианам. </w:t>
      </w:r>
    </w:p>
    <w:p w:rsidR="00A87415" w:rsidRPr="00C6341C" w:rsidRDefault="00A87415" w:rsidP="00A87415">
      <w:pPr>
        <w:pStyle w:val="a3"/>
        <w:spacing w:before="0" w:beforeAutospacing="0" w:after="0" w:afterAutospacing="0"/>
        <w:jc w:val="both"/>
        <w:rPr>
          <w:bCs/>
          <w:sz w:val="28"/>
          <w:szCs w:val="28"/>
        </w:rPr>
      </w:pPr>
      <w:r w:rsidRPr="00C6341C">
        <w:rPr>
          <w:bCs/>
          <w:sz w:val="28"/>
          <w:szCs w:val="28"/>
        </w:rPr>
        <w:t>— Настанет день, — сказал проповедник в заключение, — когда Бог, сошед с неба, будет судить живых и мертвых и воздаст каждому по делам его.</w:t>
      </w:r>
    </w:p>
    <w:p w:rsidR="00A87415" w:rsidRPr="00C6341C" w:rsidRDefault="00A87415" w:rsidP="00A87415">
      <w:pPr>
        <w:pStyle w:val="a3"/>
        <w:spacing w:before="0" w:beforeAutospacing="0" w:after="0" w:afterAutospacing="0"/>
        <w:jc w:val="both"/>
        <w:rPr>
          <w:bCs/>
          <w:sz w:val="28"/>
          <w:szCs w:val="28"/>
        </w:rPr>
      </w:pPr>
    </w:p>
    <w:p w:rsidR="00A87415" w:rsidRPr="00C6341C" w:rsidRDefault="00A87415" w:rsidP="00A87415">
      <w:pPr>
        <w:pStyle w:val="a3"/>
        <w:spacing w:before="0" w:beforeAutospacing="0" w:after="0" w:afterAutospacing="0"/>
        <w:jc w:val="both"/>
        <w:rPr>
          <w:bCs/>
          <w:i/>
          <w:sz w:val="28"/>
          <w:szCs w:val="28"/>
        </w:rPr>
      </w:pPr>
      <w:r w:rsidRPr="00C6341C">
        <w:rPr>
          <w:bCs/>
          <w:sz w:val="28"/>
          <w:szCs w:val="28"/>
        </w:rPr>
        <w:t xml:space="preserve"> </w:t>
      </w:r>
      <w:r w:rsidRPr="00C6341C">
        <w:rPr>
          <w:bCs/>
          <w:sz w:val="28"/>
          <w:szCs w:val="28"/>
          <w:highlight w:val="yellow"/>
        </w:rPr>
        <w:t>Слайд 16. Видео-9. Рассказ философа о страшном суде: 51 с.</w:t>
      </w:r>
      <w:r w:rsidRPr="00C6341C">
        <w:rPr>
          <w:bCs/>
          <w:sz w:val="28"/>
          <w:szCs w:val="28"/>
        </w:rPr>
        <w:t xml:space="preserve"> Текст видео. </w:t>
      </w:r>
      <w:r w:rsidRPr="00C6341C">
        <w:rPr>
          <w:bCs/>
          <w:i/>
          <w:sz w:val="28"/>
          <w:szCs w:val="28"/>
        </w:rPr>
        <w:t>Рассказал грек о загробной жизни, рае и еще показал картину Страшного суда Господня. Указал праведников на правой стороне, которые с радостью шли в рай, и грешников на левой стороне, идущих в муку.</w:t>
      </w:r>
      <w:r w:rsidRPr="00C6341C">
        <w:rPr>
          <w:bCs/>
          <w:i/>
          <w:sz w:val="28"/>
          <w:szCs w:val="28"/>
        </w:rPr>
        <w:br/>
        <w:t xml:space="preserve">   Сильно подействовали на Владимира и рассказ проповедника и картина. Вздохнул Владимир и сказал: </w:t>
      </w:r>
      <w:r w:rsidRPr="00C6341C">
        <w:rPr>
          <w:bCs/>
          <w:i/>
          <w:sz w:val="28"/>
          <w:szCs w:val="28"/>
        </w:rPr>
        <w:br/>
        <w:t xml:space="preserve">   — Добро этим, что на правой стороне, и горе тем, что на левой. </w:t>
      </w:r>
      <w:r w:rsidRPr="00C6341C">
        <w:rPr>
          <w:bCs/>
          <w:i/>
          <w:sz w:val="28"/>
          <w:szCs w:val="28"/>
        </w:rPr>
        <w:br/>
        <w:t xml:space="preserve">   — Коли хочешь стоять с праведниками на правой стороне, — сказал проповедник, — то крестись. </w:t>
      </w:r>
    </w:p>
    <w:p w:rsidR="00A87415" w:rsidRPr="00C6341C" w:rsidRDefault="00A87415" w:rsidP="00A87415">
      <w:pPr>
        <w:pStyle w:val="a3"/>
        <w:spacing w:before="0" w:beforeAutospacing="0" w:after="0" w:afterAutospacing="0"/>
        <w:jc w:val="both"/>
        <w:rPr>
          <w:bCs/>
          <w:sz w:val="28"/>
          <w:szCs w:val="28"/>
        </w:rPr>
      </w:pPr>
      <w:r w:rsidRPr="00C6341C">
        <w:rPr>
          <w:bCs/>
          <w:i/>
          <w:sz w:val="28"/>
          <w:szCs w:val="28"/>
        </w:rPr>
        <w:t xml:space="preserve">     Подумал Владимир и сказал: </w:t>
      </w:r>
      <w:r w:rsidRPr="00C6341C">
        <w:rPr>
          <w:bCs/>
          <w:i/>
          <w:sz w:val="28"/>
          <w:szCs w:val="28"/>
        </w:rPr>
        <w:br/>
        <w:t xml:space="preserve">   — Подожду еще немного. — Он хотел разузнать хорошенько обо всех верах. </w:t>
      </w:r>
      <w:r w:rsidRPr="00C6341C">
        <w:rPr>
          <w:bCs/>
          <w:i/>
          <w:sz w:val="28"/>
          <w:szCs w:val="28"/>
        </w:rPr>
        <w:br/>
        <w:t>   Щедро одарил он красноречивого проповедника и с великим почетом отпустил его от себя.</w:t>
      </w:r>
      <w:r w:rsidRPr="00C6341C">
        <w:rPr>
          <w:b/>
          <w:bCs/>
          <w:i/>
          <w:sz w:val="28"/>
          <w:szCs w:val="28"/>
        </w:rPr>
        <w:br/>
      </w:r>
      <w:r w:rsidRPr="00C6341C">
        <w:rPr>
          <w:b/>
          <w:bCs/>
          <w:sz w:val="28"/>
          <w:szCs w:val="28"/>
        </w:rPr>
        <w:t xml:space="preserve">     </w:t>
      </w:r>
      <w:r w:rsidRPr="00C6341C">
        <w:rPr>
          <w:bCs/>
          <w:sz w:val="28"/>
          <w:szCs w:val="28"/>
        </w:rPr>
        <w:t>Созвал после Владимир бояр своих и городских старцев на совет и сказал им: «Что вы мне посоветуете? Что скажете?</w:t>
      </w:r>
    </w:p>
    <w:p w:rsidR="00A87415" w:rsidRPr="00C6341C" w:rsidRDefault="00A87415" w:rsidP="00A87415">
      <w:pPr>
        <w:pStyle w:val="a3"/>
        <w:spacing w:before="0" w:beforeAutospacing="0" w:after="0" w:afterAutospacing="0"/>
        <w:jc w:val="both"/>
        <w:rPr>
          <w:bCs/>
          <w:sz w:val="28"/>
          <w:szCs w:val="28"/>
        </w:rPr>
      </w:pPr>
    </w:p>
    <w:p w:rsidR="00A87415" w:rsidRPr="00C6341C" w:rsidRDefault="00A87415" w:rsidP="00A87415">
      <w:pPr>
        <w:pStyle w:val="a3"/>
        <w:spacing w:before="0" w:beforeAutospacing="0" w:after="0" w:afterAutospacing="0"/>
        <w:jc w:val="both"/>
        <w:rPr>
          <w:bCs/>
          <w:sz w:val="28"/>
          <w:szCs w:val="28"/>
        </w:rPr>
      </w:pPr>
      <w:r w:rsidRPr="00C6341C">
        <w:rPr>
          <w:bCs/>
          <w:sz w:val="28"/>
          <w:szCs w:val="28"/>
          <w:highlight w:val="yellow"/>
        </w:rPr>
        <w:t>СЛАЙД 17. Видео-10. Совет бояр: 37 с</w:t>
      </w:r>
      <w:r w:rsidRPr="00C6341C">
        <w:rPr>
          <w:bCs/>
          <w:sz w:val="28"/>
          <w:szCs w:val="28"/>
        </w:rPr>
        <w:t xml:space="preserve">. Текст видео. </w:t>
      </w:r>
      <w:r w:rsidRPr="00C6341C">
        <w:rPr>
          <w:bCs/>
          <w:i/>
          <w:sz w:val="28"/>
          <w:szCs w:val="28"/>
        </w:rPr>
        <w:t>Сам знаешь, князь, — сказали бояре и старцы, — всякий свое хвалит, а не хулит. У тебя есть мужи; пошли их разведать, как служат Богу разные народы</w:t>
      </w:r>
      <w:r w:rsidRPr="00C6341C">
        <w:rPr>
          <w:bCs/>
          <w:sz w:val="28"/>
          <w:szCs w:val="28"/>
        </w:rPr>
        <w:t xml:space="preserve">.) </w:t>
      </w:r>
      <w:r w:rsidRPr="00C6341C">
        <w:rPr>
          <w:bCs/>
          <w:sz w:val="28"/>
          <w:szCs w:val="28"/>
        </w:rPr>
        <w:br/>
        <w:t xml:space="preserve">     Совет этот по душе пришелся Владимиру. Выбрал он десять лучших и смышленых мужей и послал их к болгарам, немцам, грекам — разведать, как у них совершается церковная служба. Послы эти были у болгар и у немцев; не понравилось им богослужение этих народов.</w:t>
      </w:r>
      <w:r w:rsidRPr="00C6341C">
        <w:rPr>
          <w:bCs/>
          <w:sz w:val="28"/>
          <w:szCs w:val="28"/>
        </w:rPr>
        <w:br/>
        <w:t xml:space="preserve">     Наконец послы прибыли в Царьград. Узнал император, с какою целью явились они, принял их с большой честью и послал сказать патриарху, чтобы для русских послов он совершил богослужение как можно торжественнее: «Да видят славу Бога нашего».</w:t>
      </w:r>
    </w:p>
    <w:p w:rsidR="00A87415" w:rsidRPr="00C6341C" w:rsidRDefault="00A87415" w:rsidP="00A87415">
      <w:pPr>
        <w:pStyle w:val="a3"/>
        <w:spacing w:before="0" w:beforeAutospacing="0" w:after="0" w:afterAutospacing="0"/>
        <w:jc w:val="both"/>
        <w:rPr>
          <w:bCs/>
          <w:sz w:val="28"/>
          <w:szCs w:val="28"/>
        </w:rPr>
      </w:pPr>
      <w:r w:rsidRPr="00C6341C">
        <w:rPr>
          <w:bCs/>
          <w:sz w:val="28"/>
          <w:szCs w:val="28"/>
        </w:rPr>
        <w:lastRenderedPageBreak/>
        <w:t xml:space="preserve"> </w:t>
      </w:r>
      <w:r w:rsidRPr="00C6341C">
        <w:rPr>
          <w:bCs/>
          <w:sz w:val="28"/>
          <w:szCs w:val="28"/>
          <w:highlight w:val="yellow"/>
        </w:rPr>
        <w:t>СЛАЙД 18. Видео-11. Служба в храме Святой Софии: 43 с.</w:t>
      </w:r>
      <w:r w:rsidRPr="00C6341C">
        <w:rPr>
          <w:b/>
          <w:bCs/>
          <w:sz w:val="28"/>
          <w:szCs w:val="28"/>
        </w:rPr>
        <w:t xml:space="preserve"> </w:t>
      </w:r>
      <w:r w:rsidRPr="00C6341C">
        <w:rPr>
          <w:bCs/>
          <w:sz w:val="28"/>
          <w:szCs w:val="28"/>
        </w:rPr>
        <w:t xml:space="preserve">Текст видео. </w:t>
      </w:r>
      <w:r w:rsidRPr="00C6341C">
        <w:rPr>
          <w:bCs/>
          <w:i/>
          <w:sz w:val="28"/>
          <w:szCs w:val="28"/>
        </w:rPr>
        <w:t>Повели послов в церковь. Храм сиял огнями. Блистали на иконах золотые ризы и драгоценные камни. Шла торжественная архиерейская служба. Раздавалось прекрасное пение певчих. Благовониями курились кадильницы. Русские послы были поставлены на удобном месте, так что могли видеть всю службу. Они были поражены великолепием и торжественностью происходящего. На прощание богато одарили послов и с большой честью проводили их.</w:t>
      </w:r>
      <w:r w:rsidRPr="00C6341C">
        <w:rPr>
          <w:bCs/>
          <w:sz w:val="28"/>
          <w:szCs w:val="28"/>
        </w:rPr>
        <w:br/>
        <w:t>   Когда вернулись они в Киев, созвал Владимир снова бояр своих и старцев и сказал: «Вот пришли посланные нами мужи; послушаем, что скажут они».</w:t>
      </w:r>
    </w:p>
    <w:p w:rsidR="00A87415" w:rsidRPr="00C6341C" w:rsidRDefault="00A87415" w:rsidP="00A87415">
      <w:pPr>
        <w:pStyle w:val="a3"/>
        <w:spacing w:before="0" w:beforeAutospacing="0" w:after="0" w:afterAutospacing="0"/>
        <w:jc w:val="both"/>
        <w:rPr>
          <w:bCs/>
          <w:sz w:val="28"/>
          <w:szCs w:val="28"/>
        </w:rPr>
      </w:pPr>
      <w:r w:rsidRPr="00C6341C">
        <w:rPr>
          <w:bCs/>
          <w:sz w:val="28"/>
          <w:szCs w:val="28"/>
        </w:rPr>
        <w:t xml:space="preserve"> </w:t>
      </w:r>
    </w:p>
    <w:p w:rsidR="00A87415" w:rsidRPr="00C6341C" w:rsidRDefault="00A87415" w:rsidP="00A87415">
      <w:pPr>
        <w:pStyle w:val="a3"/>
        <w:spacing w:before="0" w:beforeAutospacing="0" w:after="0" w:afterAutospacing="0"/>
        <w:jc w:val="both"/>
        <w:rPr>
          <w:bCs/>
          <w:sz w:val="28"/>
          <w:szCs w:val="28"/>
        </w:rPr>
      </w:pPr>
      <w:r w:rsidRPr="00C6341C">
        <w:rPr>
          <w:bCs/>
          <w:sz w:val="28"/>
          <w:szCs w:val="28"/>
          <w:highlight w:val="yellow"/>
        </w:rPr>
        <w:t>СЛАЙД 19. Видео-12. Рассказ русских послов: 1 мин 09 с</w:t>
      </w:r>
      <w:r w:rsidRPr="00C6341C">
        <w:rPr>
          <w:bCs/>
          <w:i/>
          <w:sz w:val="28"/>
          <w:szCs w:val="28"/>
        </w:rPr>
        <w:t xml:space="preserve">.  </w:t>
      </w:r>
      <w:r w:rsidRPr="00C6341C">
        <w:rPr>
          <w:bCs/>
          <w:sz w:val="28"/>
          <w:szCs w:val="28"/>
        </w:rPr>
        <w:t>Текст видео.</w:t>
      </w:r>
      <w:r w:rsidRPr="00C6341C">
        <w:rPr>
          <w:bCs/>
          <w:i/>
          <w:sz w:val="28"/>
          <w:szCs w:val="28"/>
        </w:rPr>
        <w:t xml:space="preserve"> Ходили мы, — рассказывали послы, — к болгарам, смотрели, как молятся они в своих храмах — мечетях: стоят без пояса, поклонившись, сядут и глядят и туда и сюда. Нет красоты в служенье их, нехорош их закон. Ходили мы к немцам, были у них в храмах, красоты же никакой не нашли. Когда же пришли мы к грекам и ввели нас в храм, где они служат Богу своему, мы не знали, на небе мы были или на земле. Нет на земле такого вида и такой красоты, и рассказать о ней мы не умеем, знаем только то, что там Бог пребывает с людьми и служба их лучше всех стран. Мы не можем забыть той красоты. Всякий человек, вкусивши сладкого, не захочет после вкушать горького, так и мы: не хотим здесь быть. </w:t>
      </w:r>
      <w:r w:rsidRPr="00C6341C">
        <w:rPr>
          <w:bCs/>
          <w:i/>
          <w:sz w:val="28"/>
          <w:szCs w:val="28"/>
        </w:rPr>
        <w:br/>
        <w:t>   — Если бы дурен был закон греческий, — сказали Владимиру бояре, созванные на совет, — то не приняла бы  его бабка твоя Ольга, а она была мудрее всех людей.</w:t>
      </w:r>
      <w:r w:rsidRPr="00C6341C">
        <w:rPr>
          <w:b/>
          <w:bCs/>
          <w:sz w:val="28"/>
          <w:szCs w:val="28"/>
        </w:rPr>
        <w:t xml:space="preserve"> </w:t>
      </w:r>
      <w:r w:rsidRPr="00C6341C">
        <w:rPr>
          <w:b/>
          <w:bCs/>
          <w:sz w:val="28"/>
          <w:szCs w:val="28"/>
        </w:rPr>
        <w:br/>
        <w:t xml:space="preserve">     «</w:t>
      </w:r>
      <w:r w:rsidRPr="00C6341C">
        <w:rPr>
          <w:bCs/>
          <w:sz w:val="28"/>
          <w:szCs w:val="28"/>
        </w:rPr>
        <w:t xml:space="preserve">Где же примем крещение?» - спросил Владимир. </w:t>
      </w:r>
    </w:p>
    <w:p w:rsidR="00A87415" w:rsidRPr="00C6341C" w:rsidRDefault="00A87415" w:rsidP="00A87415">
      <w:pPr>
        <w:pStyle w:val="a3"/>
        <w:spacing w:before="0" w:beforeAutospacing="0" w:after="0" w:afterAutospacing="0"/>
        <w:jc w:val="both"/>
        <w:rPr>
          <w:bCs/>
          <w:i/>
          <w:sz w:val="28"/>
          <w:szCs w:val="28"/>
        </w:rPr>
      </w:pPr>
      <w:r w:rsidRPr="00C6341C">
        <w:rPr>
          <w:bCs/>
          <w:sz w:val="28"/>
          <w:szCs w:val="28"/>
        </w:rPr>
        <w:t>«Где тебе любо», - отвечали бояре.</w:t>
      </w:r>
      <w:r w:rsidRPr="00C6341C">
        <w:rPr>
          <w:bCs/>
          <w:sz w:val="28"/>
          <w:szCs w:val="28"/>
        </w:rPr>
        <w:br/>
        <w:t xml:space="preserve">      Гордость, могущество и слава не позволяла Владимиру смиренно просить у греков крещения,  и он решил принять святыню рукою победителя. Он выступил с войском на Корсунь, богатый греческий город. </w:t>
      </w:r>
      <w:r w:rsidRPr="00C6341C">
        <w:rPr>
          <w:bCs/>
          <w:sz w:val="28"/>
          <w:szCs w:val="28"/>
          <w:highlight w:val="yellow"/>
        </w:rPr>
        <w:br/>
      </w:r>
      <w:r w:rsidRPr="00C6341C">
        <w:rPr>
          <w:bCs/>
          <w:sz w:val="28"/>
          <w:szCs w:val="28"/>
        </w:rPr>
        <w:t>Взяв город, Владимир послал сказать послал сказать греческим императорам Василию и Константину: «Я взял ваш славный город. Слышал, что у вас есть сестра в девицах, если не отдадите ее за меня, то и с вашим городом будет то же, что с Корсунем».</w:t>
      </w:r>
      <w:r w:rsidRPr="00C6341C">
        <w:rPr>
          <w:bCs/>
          <w:i/>
          <w:sz w:val="28"/>
          <w:szCs w:val="28"/>
        </w:rPr>
        <w:t xml:space="preserve"> </w:t>
      </w:r>
    </w:p>
    <w:p w:rsidR="00A87415" w:rsidRPr="00C6341C" w:rsidRDefault="00A87415" w:rsidP="00A87415">
      <w:pPr>
        <w:pStyle w:val="a3"/>
        <w:spacing w:before="0" w:beforeAutospacing="0" w:after="0" w:afterAutospacing="0"/>
        <w:jc w:val="both"/>
        <w:rPr>
          <w:bCs/>
          <w:i/>
          <w:sz w:val="28"/>
          <w:szCs w:val="28"/>
        </w:rPr>
      </w:pPr>
    </w:p>
    <w:p w:rsidR="00A87415" w:rsidRPr="00C6341C" w:rsidRDefault="00A87415" w:rsidP="00A87415">
      <w:pPr>
        <w:pStyle w:val="a3"/>
        <w:numPr>
          <w:ilvl w:val="0"/>
          <w:numId w:val="30"/>
        </w:numPr>
        <w:spacing w:before="0" w:beforeAutospacing="0" w:after="0" w:afterAutospacing="0"/>
        <w:ind w:left="0"/>
        <w:jc w:val="both"/>
        <w:rPr>
          <w:bCs/>
          <w:i/>
          <w:sz w:val="28"/>
          <w:szCs w:val="28"/>
        </w:rPr>
      </w:pPr>
      <w:r w:rsidRPr="00C6341C">
        <w:rPr>
          <w:b/>
          <w:bCs/>
          <w:i/>
          <w:sz w:val="28"/>
          <w:szCs w:val="28"/>
        </w:rPr>
        <w:t>Как вы думаете, какой ответ получил Владимир от императоров?</w:t>
      </w:r>
      <w:r w:rsidRPr="00C6341C">
        <w:rPr>
          <w:bCs/>
          <w:sz w:val="28"/>
          <w:szCs w:val="28"/>
        </w:rPr>
        <w:t xml:space="preserve"> (Предположения детей)</w:t>
      </w:r>
      <w:r w:rsidRPr="00C6341C">
        <w:rPr>
          <w:b/>
          <w:bCs/>
          <w:i/>
          <w:sz w:val="28"/>
          <w:szCs w:val="28"/>
        </w:rPr>
        <w:t xml:space="preserve"> </w:t>
      </w:r>
    </w:p>
    <w:p w:rsidR="00A87415" w:rsidRPr="00C6341C" w:rsidRDefault="00A87415" w:rsidP="00A87415">
      <w:pPr>
        <w:pStyle w:val="a3"/>
        <w:spacing w:before="0" w:beforeAutospacing="0" w:after="0" w:afterAutospacing="0"/>
        <w:jc w:val="both"/>
        <w:rPr>
          <w:bCs/>
          <w:sz w:val="28"/>
          <w:szCs w:val="28"/>
        </w:rPr>
      </w:pPr>
      <w:r w:rsidRPr="00C6341C">
        <w:rPr>
          <w:b/>
          <w:bCs/>
          <w:i/>
          <w:sz w:val="28"/>
          <w:szCs w:val="28"/>
        </w:rPr>
        <w:t xml:space="preserve">     </w:t>
      </w:r>
      <w:r w:rsidRPr="00C6341C">
        <w:rPr>
          <w:bCs/>
          <w:sz w:val="28"/>
          <w:szCs w:val="28"/>
        </w:rPr>
        <w:t>Опечалились императоры и послали сказать, что нет обычая у христиан выдавать родственниц своих за язычников.</w:t>
      </w:r>
    </w:p>
    <w:p w:rsidR="00A87415" w:rsidRPr="00C6341C" w:rsidRDefault="00A87415" w:rsidP="00A87415">
      <w:pPr>
        <w:pStyle w:val="a3"/>
        <w:numPr>
          <w:ilvl w:val="0"/>
          <w:numId w:val="30"/>
        </w:numPr>
        <w:spacing w:before="0" w:beforeAutospacing="0" w:after="0" w:afterAutospacing="0"/>
        <w:ind w:left="0"/>
        <w:jc w:val="both"/>
        <w:rPr>
          <w:bCs/>
          <w:sz w:val="28"/>
          <w:szCs w:val="28"/>
        </w:rPr>
      </w:pPr>
      <w:r w:rsidRPr="00C6341C">
        <w:rPr>
          <w:b/>
          <w:bCs/>
          <w:i/>
          <w:sz w:val="28"/>
          <w:szCs w:val="28"/>
        </w:rPr>
        <w:t>Как вы думаете, что на это ответил Владимир?</w:t>
      </w:r>
    </w:p>
    <w:p w:rsidR="00A87415" w:rsidRPr="00C6341C" w:rsidRDefault="00A87415" w:rsidP="00A87415">
      <w:pPr>
        <w:pStyle w:val="a3"/>
        <w:spacing w:before="0" w:beforeAutospacing="0" w:after="0" w:afterAutospacing="0"/>
        <w:jc w:val="both"/>
        <w:rPr>
          <w:bCs/>
          <w:sz w:val="28"/>
          <w:szCs w:val="28"/>
        </w:rPr>
      </w:pPr>
      <w:r w:rsidRPr="00C6341C">
        <w:rPr>
          <w:bCs/>
          <w:sz w:val="28"/>
          <w:szCs w:val="28"/>
        </w:rPr>
        <w:t>   Владимир отвечал на это посланцам:</w:t>
      </w:r>
      <w:r w:rsidRPr="00C6341C">
        <w:rPr>
          <w:bCs/>
          <w:sz w:val="28"/>
          <w:szCs w:val="28"/>
        </w:rPr>
        <w:br/>
        <w:t>   — Скажите властителям греческим, что я крещусь; и уже прежде испытал ваш закон, люба мне ваша вера.</w:t>
      </w:r>
    </w:p>
    <w:p w:rsidR="00A87415" w:rsidRPr="00C6341C" w:rsidRDefault="00A87415" w:rsidP="00A87415">
      <w:pPr>
        <w:pStyle w:val="a3"/>
        <w:spacing w:before="0" w:beforeAutospacing="0" w:after="0" w:afterAutospacing="0"/>
        <w:jc w:val="both"/>
        <w:rPr>
          <w:bCs/>
          <w:sz w:val="28"/>
          <w:szCs w:val="28"/>
        </w:rPr>
      </w:pPr>
      <w:r w:rsidRPr="00C6341C">
        <w:rPr>
          <w:bCs/>
          <w:sz w:val="28"/>
          <w:szCs w:val="28"/>
        </w:rPr>
        <w:lastRenderedPageBreak/>
        <w:t xml:space="preserve">     Царевна Анна с большою печалью простилась со своей родней, но понимала, что будет содействовать обращению всей русской земли к истинному Богу, а греческую землю избавит от лютой рати.</w:t>
      </w:r>
    </w:p>
    <w:p w:rsidR="00A87415" w:rsidRPr="00C6341C" w:rsidRDefault="00A87415" w:rsidP="00A87415">
      <w:pPr>
        <w:pStyle w:val="a3"/>
        <w:spacing w:before="0" w:beforeAutospacing="0" w:after="0" w:afterAutospacing="0"/>
        <w:jc w:val="both"/>
        <w:rPr>
          <w:bCs/>
          <w:sz w:val="28"/>
          <w:szCs w:val="28"/>
        </w:rPr>
      </w:pPr>
      <w:r w:rsidRPr="00C6341C">
        <w:rPr>
          <w:bCs/>
          <w:sz w:val="28"/>
          <w:szCs w:val="28"/>
        </w:rPr>
        <w:t>   В это время, говорит предание, у Владимира разболелись глаза; он не мог ничего видеть и сильно тужил.</w:t>
      </w:r>
    </w:p>
    <w:p w:rsidR="00A87415" w:rsidRPr="00C6341C" w:rsidRDefault="00A87415" w:rsidP="00A87415">
      <w:pPr>
        <w:pStyle w:val="a3"/>
        <w:spacing w:before="0" w:beforeAutospacing="0" w:after="0" w:afterAutospacing="0"/>
        <w:jc w:val="both"/>
        <w:rPr>
          <w:bCs/>
          <w:sz w:val="28"/>
          <w:szCs w:val="28"/>
        </w:rPr>
      </w:pPr>
    </w:p>
    <w:p w:rsidR="00A87415" w:rsidRPr="00C6341C" w:rsidRDefault="00A87415" w:rsidP="00A87415">
      <w:pPr>
        <w:pStyle w:val="a3"/>
        <w:spacing w:before="0" w:beforeAutospacing="0" w:after="0" w:afterAutospacing="0"/>
        <w:jc w:val="both"/>
        <w:rPr>
          <w:bCs/>
          <w:sz w:val="28"/>
          <w:szCs w:val="28"/>
        </w:rPr>
      </w:pPr>
      <w:r w:rsidRPr="00C6341C">
        <w:rPr>
          <w:bCs/>
          <w:sz w:val="28"/>
          <w:szCs w:val="28"/>
        </w:rPr>
        <w:t xml:space="preserve"> </w:t>
      </w:r>
      <w:r w:rsidRPr="00C6341C">
        <w:rPr>
          <w:bCs/>
          <w:sz w:val="28"/>
          <w:szCs w:val="28"/>
          <w:highlight w:val="yellow"/>
        </w:rPr>
        <w:t>СЛАЙД 20. Видео-13. Крещение Владимира: 46 с</w:t>
      </w:r>
      <w:r w:rsidRPr="00C6341C">
        <w:rPr>
          <w:b/>
          <w:bCs/>
          <w:i/>
          <w:sz w:val="28"/>
          <w:szCs w:val="28"/>
          <w:highlight w:val="yellow"/>
        </w:rPr>
        <w:t>.</w:t>
      </w:r>
      <w:r w:rsidRPr="00C6341C">
        <w:rPr>
          <w:b/>
          <w:bCs/>
          <w:i/>
          <w:sz w:val="28"/>
          <w:szCs w:val="28"/>
        </w:rPr>
        <w:t xml:space="preserve"> </w:t>
      </w:r>
      <w:r w:rsidRPr="00C6341C">
        <w:rPr>
          <w:bCs/>
          <w:sz w:val="28"/>
          <w:szCs w:val="28"/>
        </w:rPr>
        <w:t>Текст видео.</w:t>
      </w:r>
      <w:r w:rsidRPr="00C6341C">
        <w:rPr>
          <w:b/>
          <w:bCs/>
          <w:i/>
          <w:sz w:val="28"/>
          <w:szCs w:val="28"/>
        </w:rPr>
        <w:t xml:space="preserve"> </w:t>
      </w:r>
      <w:r w:rsidRPr="00C6341C">
        <w:rPr>
          <w:bCs/>
          <w:i/>
          <w:sz w:val="28"/>
          <w:szCs w:val="28"/>
        </w:rPr>
        <w:t>Царевна сказала ему:</w:t>
      </w:r>
      <w:r w:rsidRPr="00C6341C">
        <w:rPr>
          <w:bCs/>
          <w:i/>
          <w:sz w:val="28"/>
          <w:szCs w:val="28"/>
        </w:rPr>
        <w:br/>
        <w:t>   — Если хочешь исцелиться от болезни, то крестись поскорее.</w:t>
      </w:r>
      <w:r w:rsidRPr="00C6341C">
        <w:rPr>
          <w:bCs/>
          <w:i/>
          <w:sz w:val="28"/>
          <w:szCs w:val="28"/>
        </w:rPr>
        <w:br/>
        <w:t>Епископ корсунский с теми священниками, что прибыли с царевною, крестил Владимира, и когда возложил на него руки, то он вдруг прозрел. Удивился Владимир такому чуду и сказал: «Теперь только я узнал истинного Бога!»</w:t>
      </w:r>
      <w:r w:rsidRPr="00C6341C">
        <w:rPr>
          <w:bCs/>
          <w:i/>
          <w:sz w:val="28"/>
          <w:szCs w:val="28"/>
        </w:rPr>
        <w:br/>
        <w:t xml:space="preserve">Многие из его дружины, видя это, крестились.) </w:t>
      </w:r>
    </w:p>
    <w:p w:rsidR="00A87415" w:rsidRPr="00C6341C" w:rsidRDefault="00A87415" w:rsidP="00A87415">
      <w:pPr>
        <w:pStyle w:val="a3"/>
        <w:numPr>
          <w:ilvl w:val="0"/>
          <w:numId w:val="31"/>
        </w:numPr>
        <w:spacing w:before="0" w:beforeAutospacing="0" w:after="0" w:afterAutospacing="0"/>
        <w:ind w:left="0"/>
        <w:jc w:val="both"/>
        <w:rPr>
          <w:b/>
          <w:bCs/>
          <w:i/>
          <w:sz w:val="28"/>
          <w:szCs w:val="28"/>
        </w:rPr>
      </w:pPr>
      <w:r w:rsidRPr="00C6341C">
        <w:rPr>
          <w:b/>
          <w:bCs/>
          <w:i/>
          <w:sz w:val="28"/>
          <w:szCs w:val="28"/>
        </w:rPr>
        <w:t>Как вы думаете, для кого Бог</w:t>
      </w:r>
      <w:r>
        <w:rPr>
          <w:b/>
          <w:bCs/>
          <w:i/>
          <w:sz w:val="28"/>
          <w:szCs w:val="28"/>
        </w:rPr>
        <w:t>, с точки зрения христиан,</w:t>
      </w:r>
      <w:r w:rsidRPr="00C6341C">
        <w:rPr>
          <w:b/>
          <w:bCs/>
          <w:i/>
          <w:sz w:val="28"/>
          <w:szCs w:val="28"/>
        </w:rPr>
        <w:t xml:space="preserve"> явил это чудо?</w:t>
      </w:r>
    </w:p>
    <w:p w:rsidR="00A87415" w:rsidRPr="00C6341C" w:rsidRDefault="00A87415" w:rsidP="00A87415">
      <w:pPr>
        <w:pStyle w:val="a3"/>
        <w:spacing w:before="0" w:beforeAutospacing="0" w:after="0" w:afterAutospacing="0"/>
        <w:jc w:val="both"/>
        <w:rPr>
          <w:bCs/>
          <w:sz w:val="28"/>
          <w:szCs w:val="28"/>
        </w:rPr>
      </w:pPr>
      <w:r w:rsidRPr="00C6341C">
        <w:rPr>
          <w:bCs/>
          <w:sz w:val="28"/>
          <w:szCs w:val="28"/>
        </w:rPr>
        <w:t xml:space="preserve">     В 988 году князь Владимир возвращался на Русь совсем иным человеком. </w:t>
      </w:r>
    </w:p>
    <w:p w:rsidR="00A87415" w:rsidRPr="00C6341C" w:rsidRDefault="00A87415" w:rsidP="00A87415">
      <w:pPr>
        <w:pStyle w:val="a3"/>
        <w:spacing w:before="0" w:beforeAutospacing="0" w:after="0" w:afterAutospacing="0"/>
        <w:jc w:val="both"/>
        <w:rPr>
          <w:bCs/>
          <w:sz w:val="28"/>
          <w:szCs w:val="28"/>
          <w:highlight w:val="yellow"/>
        </w:rPr>
      </w:pPr>
    </w:p>
    <w:p w:rsidR="00A87415" w:rsidRPr="00C6341C" w:rsidRDefault="00A87415" w:rsidP="00A87415">
      <w:pPr>
        <w:pStyle w:val="a3"/>
        <w:spacing w:before="0" w:beforeAutospacing="0" w:after="0" w:afterAutospacing="0"/>
        <w:jc w:val="both"/>
        <w:rPr>
          <w:bCs/>
          <w:sz w:val="28"/>
          <w:szCs w:val="28"/>
        </w:rPr>
      </w:pPr>
      <w:r w:rsidRPr="00C6341C">
        <w:rPr>
          <w:bCs/>
          <w:sz w:val="28"/>
          <w:szCs w:val="28"/>
          <w:highlight w:val="yellow"/>
        </w:rPr>
        <w:t>Слайд 21. Видео-14. Возвращение на Русь: 20 с</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 xml:space="preserve">     По возвращении в Киев князь Владимир собрал двенадцать своих сыновей и, подготовив их к принятию святой веры Христовой, крестил в источнике, навсегда получившим название Крещатик. Вместе с ними крестился и весь дом его, и некоторые бояре, вероятно, из тех, кто не был в Херсонесе. Одновременно князь повелел везде сокрушать идолов: одни были сожжены, другие изрублены.</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 xml:space="preserve">     Сразу же по истреблении идолов последовало оглашение киевлян еван</w:t>
      </w:r>
      <w:r w:rsidRPr="00C6341C">
        <w:rPr>
          <w:rFonts w:ascii="Times New Roman" w:hAnsi="Times New Roman"/>
          <w:color w:val="000000"/>
          <w:sz w:val="28"/>
          <w:szCs w:val="28"/>
        </w:rPr>
        <w:softHyphen/>
        <w:t>гельской проповедью. Священнослужители, а также ранее крещеные княжичи и бояре обходили площади и дома киевлян и наставляли их в истинах Еванге</w:t>
      </w:r>
      <w:r w:rsidRPr="00C6341C">
        <w:rPr>
          <w:rFonts w:ascii="Times New Roman" w:hAnsi="Times New Roman"/>
          <w:color w:val="000000"/>
          <w:sz w:val="28"/>
          <w:szCs w:val="28"/>
        </w:rPr>
        <w:softHyphen/>
        <w:t>лия, обличали суетность и тщету идолопоклонства. Многие охотно принимали христианство, были колеблющиеся, некоторые упорствовали. Это побудило князя Вла</w:t>
      </w:r>
      <w:r w:rsidRPr="00C6341C">
        <w:rPr>
          <w:rFonts w:ascii="Times New Roman" w:hAnsi="Times New Roman"/>
          <w:color w:val="000000"/>
          <w:sz w:val="28"/>
          <w:szCs w:val="28"/>
        </w:rPr>
        <w:softHyphen/>
        <w:t>димира назна</w:t>
      </w:r>
      <w:r w:rsidRPr="00C6341C">
        <w:rPr>
          <w:rFonts w:ascii="Times New Roman" w:hAnsi="Times New Roman"/>
          <w:color w:val="000000"/>
          <w:sz w:val="28"/>
          <w:szCs w:val="28"/>
        </w:rPr>
        <w:softHyphen/>
        <w:t>чить день всеобщего крещения киевлян (по некоторым све</w:t>
      </w:r>
      <w:r w:rsidRPr="00C6341C">
        <w:rPr>
          <w:rFonts w:ascii="Times New Roman" w:hAnsi="Times New Roman"/>
          <w:color w:val="000000"/>
          <w:sz w:val="28"/>
          <w:szCs w:val="28"/>
        </w:rPr>
        <w:softHyphen/>
        <w:t xml:space="preserve">дениям, 1 августа 988 г.). </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В назначенный день к месту, где река Почайна впадает в Днепр, стеклось людей без числа. Начался небывалый, един</w:t>
      </w:r>
      <w:r w:rsidRPr="00C6341C">
        <w:rPr>
          <w:rFonts w:ascii="Times New Roman" w:hAnsi="Times New Roman"/>
          <w:color w:val="000000"/>
          <w:sz w:val="28"/>
          <w:szCs w:val="28"/>
        </w:rPr>
        <w:softHyphen/>
        <w:t>ственный в своем роде на Руси всеобщий чин крещения.</w:t>
      </w:r>
    </w:p>
    <w:p w:rsidR="00A87415" w:rsidRPr="00C6341C" w:rsidRDefault="00A87415" w:rsidP="00A87415">
      <w:pPr>
        <w:spacing w:after="0" w:line="240" w:lineRule="auto"/>
        <w:jc w:val="both"/>
        <w:rPr>
          <w:rFonts w:ascii="Times New Roman" w:hAnsi="Times New Roman"/>
          <w:color w:val="000000"/>
          <w:sz w:val="28"/>
          <w:szCs w:val="28"/>
        </w:rPr>
      </w:pP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 xml:space="preserve"> </w:t>
      </w:r>
      <w:r w:rsidRPr="00C6341C">
        <w:rPr>
          <w:rFonts w:ascii="Times New Roman" w:hAnsi="Times New Roman"/>
          <w:color w:val="000000"/>
          <w:sz w:val="28"/>
          <w:szCs w:val="28"/>
          <w:highlight w:val="yellow"/>
        </w:rPr>
        <w:t>СЛАЙД 22. Василий Григорьевич Перов «Крещение Руси</w:t>
      </w:r>
      <w:r w:rsidRPr="00C6341C">
        <w:rPr>
          <w:rFonts w:ascii="Times New Roman" w:hAnsi="Times New Roman"/>
          <w:color w:val="000000"/>
          <w:sz w:val="28"/>
          <w:szCs w:val="28"/>
        </w:rPr>
        <w:t>»</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 xml:space="preserve"> Священники во главе с первым Киевским митрополитом Михаилом читали положенные молитвы и кре</w:t>
      </w:r>
      <w:r w:rsidRPr="00C6341C">
        <w:rPr>
          <w:rFonts w:ascii="Times New Roman" w:hAnsi="Times New Roman"/>
          <w:color w:val="000000"/>
          <w:sz w:val="28"/>
          <w:szCs w:val="28"/>
        </w:rPr>
        <w:softHyphen/>
        <w:t>стили в водах Днепра и Почайны бесчисленное мно</w:t>
      </w:r>
      <w:r w:rsidRPr="00C6341C">
        <w:rPr>
          <w:rFonts w:ascii="Times New Roman" w:hAnsi="Times New Roman"/>
          <w:color w:val="000000"/>
          <w:sz w:val="28"/>
          <w:szCs w:val="28"/>
        </w:rPr>
        <w:softHyphen/>
        <w:t xml:space="preserve">жество киевлян. </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А самые закоренелые язычники, которые воспротивились повелению Владимира, бежали из Киева.</w:t>
      </w:r>
    </w:p>
    <w:p w:rsidR="00A87415" w:rsidRPr="00C6341C" w:rsidRDefault="00A87415" w:rsidP="00A87415">
      <w:pPr>
        <w:numPr>
          <w:ilvl w:val="0"/>
          <w:numId w:val="32"/>
        </w:numPr>
        <w:suppressLineNumbers/>
        <w:spacing w:after="0" w:line="240" w:lineRule="auto"/>
        <w:ind w:left="0"/>
        <w:jc w:val="both"/>
        <w:rPr>
          <w:rFonts w:ascii="Times New Roman" w:hAnsi="Times New Roman"/>
          <w:b/>
          <w:bCs/>
          <w:iCs/>
          <w:sz w:val="28"/>
          <w:szCs w:val="28"/>
        </w:rPr>
      </w:pPr>
      <w:r w:rsidRPr="00C6341C">
        <w:rPr>
          <w:rFonts w:ascii="Times New Roman" w:hAnsi="Times New Roman"/>
          <w:b/>
          <w:iCs/>
          <w:sz w:val="28"/>
          <w:szCs w:val="28"/>
        </w:rPr>
        <w:t>Закрепление изученного материала</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В 2010 году в списке памятных дат появился праздник - День Крещения Руси.</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Для праздника было выбрано 28 июля — в этот день отмечается память равноапостольного князя Владимира – крестителя Руси.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Священное Писание донесло до нас слова Христа: «Аще [если] кто не родится водою и Духом, не может внити [войти] во Царствие Божие».</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23. Таинство Крещения</w:t>
      </w:r>
    </w:p>
    <w:p w:rsidR="00A87415" w:rsidRPr="00C6341C" w:rsidRDefault="00A87415" w:rsidP="00A87415">
      <w:pPr>
        <w:pStyle w:val="bukvitsa"/>
        <w:spacing w:before="0" w:beforeAutospacing="0" w:after="0" w:afterAutospacing="0"/>
        <w:jc w:val="both"/>
        <w:rPr>
          <w:color w:val="000000"/>
          <w:sz w:val="28"/>
          <w:szCs w:val="28"/>
        </w:rPr>
      </w:pPr>
      <w:r w:rsidRPr="00C6341C">
        <w:rPr>
          <w:sz w:val="28"/>
          <w:szCs w:val="28"/>
        </w:rPr>
        <w:t xml:space="preserve">Крещение есть таинство, в котором </w:t>
      </w:r>
      <w:r w:rsidRPr="00C6341C">
        <w:rPr>
          <w:color w:val="000000"/>
          <w:sz w:val="28"/>
          <w:szCs w:val="28"/>
        </w:rPr>
        <w:t>священник трижды погружает крещаемого в купель со словами: «Крещается раб</w:t>
      </w:r>
      <w:r>
        <w:rPr>
          <w:color w:val="000000"/>
          <w:sz w:val="28"/>
          <w:szCs w:val="28"/>
        </w:rPr>
        <w:t xml:space="preserve"> Божий (имя) во имя Отца. Аминь. И Сына. Аминь. И</w:t>
      </w:r>
      <w:r w:rsidRPr="00C6341C">
        <w:rPr>
          <w:color w:val="000000"/>
          <w:sz w:val="28"/>
          <w:szCs w:val="28"/>
        </w:rPr>
        <w:t xml:space="preserve"> Святаго Духа. Аминь»</w:t>
      </w:r>
      <w:r>
        <w:rPr>
          <w:color w:val="000000"/>
          <w:sz w:val="28"/>
          <w:szCs w:val="28"/>
        </w:rPr>
        <w:t>.</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Крестить во имя Святой Троицы заповедовал Сам Спаситель, повелев апостолам крестить «во имя Отца и Сына и Святого Духа».</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 xml:space="preserve"> </w:t>
      </w:r>
      <w:r w:rsidRPr="00C6341C">
        <w:rPr>
          <w:sz w:val="28"/>
          <w:szCs w:val="28"/>
        </w:rPr>
        <w:t xml:space="preserve">Человек </w:t>
      </w:r>
      <w:r w:rsidRPr="00C6341C">
        <w:rPr>
          <w:color w:val="000000"/>
          <w:sz w:val="28"/>
          <w:szCs w:val="28"/>
        </w:rPr>
        <w:t xml:space="preserve"> приходит в этот мир через родителей, они дают рождение телесное, а духовное рождение, как считают христиане, человек получает в купели Крещения.</w:t>
      </w:r>
    </w:p>
    <w:p w:rsidR="00A87415" w:rsidRPr="00C6341C" w:rsidRDefault="00A87415" w:rsidP="00A87415">
      <w:pPr>
        <w:pStyle w:val="bukvitsa"/>
        <w:numPr>
          <w:ilvl w:val="0"/>
          <w:numId w:val="34"/>
        </w:numPr>
        <w:spacing w:before="0" w:beforeAutospacing="0" w:after="0" w:afterAutospacing="0"/>
        <w:ind w:left="0"/>
        <w:jc w:val="both"/>
        <w:rPr>
          <w:b/>
          <w:i/>
          <w:color w:val="000000"/>
          <w:sz w:val="28"/>
          <w:szCs w:val="28"/>
        </w:rPr>
      </w:pPr>
      <w:r w:rsidRPr="00C6341C">
        <w:rPr>
          <w:b/>
          <w:i/>
          <w:color w:val="000000"/>
          <w:sz w:val="28"/>
          <w:szCs w:val="28"/>
        </w:rPr>
        <w:t>Почему Крещение называют вторым рождением?</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Древняя Церковь всякого крещеного человека, который получил шанс для духовной христианской жизни, называли воскресшим, потому что в купели Крещения омываются грехи</w:t>
      </w:r>
      <w:r w:rsidRPr="00C6341C">
        <w:rPr>
          <w:rStyle w:val="a9"/>
          <w:color w:val="000000"/>
          <w:sz w:val="28"/>
          <w:szCs w:val="28"/>
        </w:rPr>
        <w:footnoteReference w:id="2"/>
      </w:r>
      <w:r w:rsidRPr="00C6341C">
        <w:rPr>
          <w:color w:val="000000"/>
          <w:sz w:val="28"/>
          <w:szCs w:val="28"/>
        </w:rPr>
        <w:t xml:space="preserve">, из купели Крещения человек выходит очищенным от  грехов, по сути, святым. </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Крещение - это то духовное семечко, которое может вырасти душе человека.</w:t>
      </w:r>
    </w:p>
    <w:p w:rsidR="00A87415" w:rsidRPr="00C6341C" w:rsidRDefault="00A87415" w:rsidP="00A87415">
      <w:pPr>
        <w:pStyle w:val="bukvitsa"/>
        <w:spacing w:before="0" w:beforeAutospacing="0" w:after="0" w:afterAutospacing="0"/>
        <w:jc w:val="both"/>
        <w:rPr>
          <w:b/>
          <w:color w:val="000000"/>
          <w:sz w:val="28"/>
          <w:szCs w:val="28"/>
        </w:rPr>
      </w:pPr>
      <w:r w:rsidRPr="00C6341C">
        <w:rPr>
          <w:b/>
          <w:color w:val="000000"/>
          <w:sz w:val="28"/>
          <w:szCs w:val="28"/>
        </w:rPr>
        <w:t>Семена. Притча</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 xml:space="preserve"> Одной женщине приснился сон, что за прилавком магазина стоял Господь Бог. </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 xml:space="preserve"> – Господи! Это Ты! – воскликнула она с радостью. </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 xml:space="preserve"> – Да, это Я, – ответил Бог. </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 xml:space="preserve"> – А что у Тебя можно купить? – спросила женщина. </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 xml:space="preserve"> – У меня можно купить все, – прозвучал ответ. </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 xml:space="preserve"> – В таком случае дай мне, пожалуйста, здоровья, счастья, любви, успеха и много денег. </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 xml:space="preserve"> Бог доброжелательно улыбнулся и ушел в подсобное помещение за заказанным товаром. Через некоторое время он вернулся с маленькой бумажной  коробочкой. </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 xml:space="preserve"> – И это все?! – воскликнула удивленная и разочарованная женщина. </w:t>
      </w:r>
    </w:p>
    <w:p w:rsidR="00A87415" w:rsidRPr="00C6341C" w:rsidRDefault="00A87415" w:rsidP="00A87415">
      <w:pPr>
        <w:pStyle w:val="bukvitsa"/>
        <w:spacing w:before="0" w:beforeAutospacing="0" w:after="0" w:afterAutospacing="0"/>
        <w:jc w:val="both"/>
        <w:rPr>
          <w:color w:val="000000"/>
          <w:sz w:val="28"/>
          <w:szCs w:val="28"/>
        </w:rPr>
      </w:pPr>
      <w:r w:rsidRPr="00C6341C">
        <w:rPr>
          <w:color w:val="000000"/>
          <w:sz w:val="28"/>
          <w:szCs w:val="28"/>
        </w:rPr>
        <w:t xml:space="preserve"> – Да, это все, – ответил Бог и добавил: – Разве ты не знала, что в моем магазине продаются только семена?</w:t>
      </w:r>
    </w:p>
    <w:p w:rsidR="00A87415" w:rsidRPr="00C6341C" w:rsidRDefault="00A87415" w:rsidP="00A87415">
      <w:pPr>
        <w:pStyle w:val="bukvitsa"/>
        <w:numPr>
          <w:ilvl w:val="0"/>
          <w:numId w:val="33"/>
        </w:numPr>
        <w:spacing w:before="0" w:beforeAutospacing="0" w:after="0" w:afterAutospacing="0"/>
        <w:ind w:left="0"/>
        <w:jc w:val="both"/>
        <w:rPr>
          <w:color w:val="000000"/>
          <w:sz w:val="28"/>
          <w:szCs w:val="28"/>
        </w:rPr>
      </w:pPr>
      <w:r w:rsidRPr="00C6341C">
        <w:rPr>
          <w:b/>
          <w:i/>
          <w:color w:val="000000"/>
          <w:sz w:val="28"/>
          <w:szCs w:val="28"/>
        </w:rPr>
        <w:t>Что должен сделать человек, чтобы это семечко не погибло в его душе?</w:t>
      </w:r>
    </w:p>
    <w:p w:rsidR="00A87415" w:rsidRPr="00C6341C" w:rsidRDefault="00A87415" w:rsidP="00A87415">
      <w:pPr>
        <w:pStyle w:val="bukvitsa"/>
        <w:spacing w:before="0" w:beforeAutospacing="0" w:after="0" w:afterAutospacing="0"/>
        <w:jc w:val="both"/>
        <w:rPr>
          <w:color w:val="000000"/>
          <w:sz w:val="28"/>
          <w:szCs w:val="28"/>
        </w:rPr>
      </w:pPr>
    </w:p>
    <w:p w:rsidR="00A87415" w:rsidRPr="000A4254" w:rsidRDefault="00A87415" w:rsidP="000A4254">
      <w:pPr>
        <w:pStyle w:val="a5"/>
        <w:numPr>
          <w:ilvl w:val="0"/>
          <w:numId w:val="32"/>
        </w:numPr>
        <w:jc w:val="both"/>
        <w:rPr>
          <w:color w:val="000000"/>
          <w:sz w:val="28"/>
          <w:szCs w:val="28"/>
        </w:rPr>
      </w:pPr>
      <w:r w:rsidRPr="000A4254">
        <w:rPr>
          <w:b/>
          <w:sz w:val="28"/>
          <w:szCs w:val="28"/>
        </w:rPr>
        <w:t>Рефлексия</w:t>
      </w:r>
      <w:r w:rsidRPr="000A4254">
        <w:rPr>
          <w:color w:val="000000"/>
          <w:sz w:val="28"/>
          <w:szCs w:val="28"/>
          <w:highlight w:val="yellow"/>
        </w:rPr>
        <w:t xml:space="preserve"> (СЛАЙД 24).</w:t>
      </w:r>
    </w:p>
    <w:p w:rsidR="000A4254" w:rsidRDefault="000A4254" w:rsidP="000A4254">
      <w:pPr>
        <w:pStyle w:val="a5"/>
        <w:ind w:left="360"/>
        <w:jc w:val="both"/>
        <w:rPr>
          <w:b/>
          <w:sz w:val="28"/>
          <w:szCs w:val="28"/>
        </w:rPr>
      </w:pPr>
    </w:p>
    <w:p w:rsidR="000A4254" w:rsidRDefault="000A4254" w:rsidP="000A4254">
      <w:pPr>
        <w:pStyle w:val="a5"/>
        <w:ind w:left="360"/>
        <w:jc w:val="both"/>
        <w:rPr>
          <w:b/>
          <w:sz w:val="28"/>
          <w:szCs w:val="28"/>
        </w:rPr>
      </w:pPr>
    </w:p>
    <w:p w:rsidR="000A4254" w:rsidRDefault="000A4254" w:rsidP="000A4254">
      <w:pPr>
        <w:pStyle w:val="a5"/>
        <w:ind w:left="360"/>
        <w:jc w:val="both"/>
        <w:rPr>
          <w:b/>
          <w:sz w:val="28"/>
          <w:szCs w:val="28"/>
        </w:rPr>
      </w:pPr>
    </w:p>
    <w:p w:rsidR="000A4254" w:rsidRDefault="000A4254" w:rsidP="000A4254">
      <w:pPr>
        <w:pStyle w:val="a5"/>
        <w:ind w:left="360"/>
        <w:jc w:val="both"/>
        <w:rPr>
          <w:b/>
          <w:sz w:val="28"/>
          <w:szCs w:val="28"/>
        </w:rPr>
      </w:pPr>
    </w:p>
    <w:p w:rsidR="000A4254" w:rsidRDefault="000A4254" w:rsidP="000A4254">
      <w:pPr>
        <w:pStyle w:val="a5"/>
        <w:ind w:left="360"/>
        <w:jc w:val="both"/>
        <w:rPr>
          <w:b/>
          <w:sz w:val="28"/>
          <w:szCs w:val="28"/>
        </w:rPr>
      </w:pPr>
    </w:p>
    <w:p w:rsidR="000A4254" w:rsidRDefault="000A4254" w:rsidP="000A4254">
      <w:pPr>
        <w:pStyle w:val="a5"/>
        <w:ind w:left="360"/>
        <w:jc w:val="both"/>
        <w:rPr>
          <w:b/>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outlineLvl w:val="0"/>
        <w:rPr>
          <w:rFonts w:ascii="Times New Roman" w:hAnsi="Times New Roman"/>
          <w:b/>
          <w:sz w:val="28"/>
          <w:szCs w:val="28"/>
        </w:rPr>
      </w:pPr>
      <w:r w:rsidRPr="00C6341C">
        <w:rPr>
          <w:rFonts w:ascii="Times New Roman" w:hAnsi="Times New Roman"/>
          <w:b/>
          <w:sz w:val="28"/>
          <w:szCs w:val="28"/>
        </w:rPr>
        <w:lastRenderedPageBreak/>
        <w:t xml:space="preserve">Занятие 2  </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1"/>
        <w:gridCol w:w="6880"/>
      </w:tblGrid>
      <w:tr w:rsidR="00A87415" w:rsidRPr="00C6341C" w:rsidTr="009D2EB0">
        <w:tc>
          <w:tcPr>
            <w:tcW w:w="2850"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Тема занятия</w:t>
            </w:r>
          </w:p>
        </w:tc>
        <w:tc>
          <w:tcPr>
            <w:tcW w:w="7287"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b/>
                <w:sz w:val="28"/>
                <w:szCs w:val="28"/>
              </w:rPr>
              <w:t>Святая Русь</w:t>
            </w:r>
          </w:p>
        </w:tc>
      </w:tr>
      <w:tr w:rsidR="00A87415" w:rsidRPr="00C6341C" w:rsidTr="009D2EB0">
        <w:tc>
          <w:tcPr>
            <w:tcW w:w="2850"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Цель, задачи</w:t>
            </w:r>
          </w:p>
        </w:tc>
        <w:tc>
          <w:tcPr>
            <w:tcW w:w="7287"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 xml:space="preserve">Цель: </w:t>
            </w:r>
            <w:r w:rsidRPr="00C6341C">
              <w:rPr>
                <w:rFonts w:ascii="Times New Roman" w:hAnsi="Times New Roman"/>
                <w:sz w:val="28"/>
                <w:szCs w:val="28"/>
              </w:rPr>
              <w:t>формирование у младшего подростка понимания, что «Святая Русь» – это христиане,  хранящие веру Православную, а святые земли русской   – это люди, совершившие в своей жизни подвиг служения Богу и людям.</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Задачи</w:t>
            </w:r>
            <w:r w:rsidRPr="00C6341C">
              <w:rPr>
                <w:rFonts w:ascii="Times New Roman" w:hAnsi="Times New Roman"/>
                <w:sz w:val="28"/>
                <w:szCs w:val="28"/>
              </w:rPr>
              <w:t>: В предметной области: сформировать представление о понятиях «Святая Земля», «Святая Русь», «святое», «угодник Божий», показать их ценность для человека.</w:t>
            </w:r>
          </w:p>
          <w:p w:rsidR="00A87415" w:rsidRPr="00C6341C" w:rsidRDefault="00A87415" w:rsidP="009D2EB0">
            <w:pPr>
              <w:numPr>
                <w:ilvl w:val="0"/>
                <w:numId w:val="41"/>
              </w:numPr>
              <w:spacing w:after="0" w:line="240" w:lineRule="auto"/>
              <w:ind w:left="0"/>
              <w:jc w:val="both"/>
              <w:rPr>
                <w:rFonts w:ascii="Times New Roman" w:hAnsi="Times New Roman"/>
                <w:sz w:val="28"/>
                <w:szCs w:val="28"/>
              </w:rPr>
            </w:pPr>
            <w:r w:rsidRPr="00C6341C">
              <w:rPr>
                <w:rFonts w:ascii="Times New Roman" w:hAnsi="Times New Roman"/>
                <w:sz w:val="28"/>
                <w:szCs w:val="28"/>
              </w:rPr>
              <w:t>В сфере личностного развития учащихся: формировать чувство гордости, что Русь называют «святой»; что в ней жили и живут люди, совершившие  духовный подвиг.</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области формирования УУД: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Познавательные: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выделять существенную информацию из различных источников;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формирование умения анализа объектов изучения с целью выделения признаков, существенных и несущественных;</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нахождение ответов на вопросы в текстах и иллюстрациях;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извлечение информации, представленной в разных формах;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сопоставление разных точек зрения.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Регулятивные: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в сотрудничестве с учителем ставить учебную задачу и удерживать ее в процессе всего урока;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понимать цель выполняемых действий;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учиться работать по предложенному плану;</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умение высказывать свое предположение на основе работы с иллюстрациями и текстами;</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контроль в форме сличения способа действия и его результата с заданным эталоном.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Коммуникативные: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выражать свои мысли с соответствующими возрасту полнотой и точностью, участвовать в коллективном обсуждении проблемы;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развитие умения понимать контекстную речь на основе воссоздания картины исторических событий и поступков реальных людей;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умение работать в паре, в группе;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 коммуникативно оправданное высказывание своей точки зрения.</w:t>
            </w: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3"/>
        <w:gridCol w:w="4910"/>
      </w:tblGrid>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слайда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Названия слайдов</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Святая Русь</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Таблица 1</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Святая Земля. Карта Древнего Израиля</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lang w:val="en-US"/>
              </w:rPr>
            </w:pPr>
            <w:r w:rsidRPr="00C6341C">
              <w:rPr>
                <w:rFonts w:ascii="Times New Roman" w:hAnsi="Times New Roman"/>
                <w:sz w:val="28"/>
                <w:szCs w:val="28"/>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Рождество Христово</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Проповедь Иисуса Христа</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Распятие Господа</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Святое -1</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Святое-2</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Святая Русь</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Угодник Божий</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Словарь: угодник Божий</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Святые Земли Русской</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13/видео 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Образ и подобие Божие: 49 с</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Святая Русь</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Святая Русь</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Священное Писание </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Д.С. Лихачёв</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Раскрытая Библия</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Русские святые</w:t>
            </w:r>
          </w:p>
        </w:tc>
      </w:tr>
      <w:tr w:rsidR="00A87415" w:rsidRPr="00C6341C" w:rsidTr="009D2EB0">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Рефлексия</w:t>
            </w:r>
          </w:p>
        </w:tc>
      </w:tr>
    </w:tbl>
    <w:p w:rsidR="00A87415" w:rsidRPr="00C6341C" w:rsidRDefault="00A87415" w:rsidP="00A87415">
      <w:pPr>
        <w:spacing w:after="0" w:line="240" w:lineRule="auto"/>
        <w:jc w:val="both"/>
        <w:rPr>
          <w:rFonts w:ascii="Times New Roman" w:hAnsi="Times New Roman"/>
          <w:sz w:val="28"/>
          <w:szCs w:val="28"/>
        </w:rPr>
      </w:pPr>
    </w:p>
    <w:p w:rsidR="00A87415" w:rsidRDefault="00A87415" w:rsidP="00A87415">
      <w:pPr>
        <w:spacing w:after="0" w:line="240" w:lineRule="auto"/>
        <w:jc w:val="both"/>
        <w:rPr>
          <w:rFonts w:ascii="Times New Roman" w:hAnsi="Times New Roman"/>
          <w:sz w:val="28"/>
          <w:szCs w:val="28"/>
        </w:rPr>
      </w:pPr>
    </w:p>
    <w:p w:rsidR="00A87415" w:rsidRDefault="00A87415" w:rsidP="00A87415">
      <w:pPr>
        <w:spacing w:after="0" w:line="240" w:lineRule="auto"/>
        <w:jc w:val="both"/>
        <w:rPr>
          <w:rFonts w:ascii="Times New Roman" w:hAnsi="Times New Roman"/>
          <w:sz w:val="28"/>
          <w:szCs w:val="28"/>
        </w:rPr>
      </w:pPr>
    </w:p>
    <w:p w:rsidR="00A87415" w:rsidRPr="0064438E"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 xml:space="preserve">По ходу занятия обучающиеся заполняют </w:t>
      </w:r>
      <w:r w:rsidRPr="00C6341C">
        <w:rPr>
          <w:rFonts w:ascii="Times New Roman" w:hAnsi="Times New Roman"/>
          <w:b/>
          <w:sz w:val="28"/>
          <w:szCs w:val="28"/>
        </w:rPr>
        <w:t>таблицу «Наши помощники - опорные слова»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43"/>
        </w:numPr>
        <w:spacing w:after="0" w:line="240" w:lineRule="auto"/>
        <w:ind w:left="0"/>
        <w:jc w:val="both"/>
        <w:rPr>
          <w:rFonts w:ascii="Times New Roman" w:hAnsi="Times New Roman"/>
          <w:b/>
          <w:iCs/>
          <w:sz w:val="28"/>
          <w:szCs w:val="28"/>
        </w:rPr>
      </w:pPr>
      <w:r w:rsidRPr="00C6341C">
        <w:rPr>
          <w:rFonts w:ascii="Times New Roman" w:hAnsi="Times New Roman"/>
          <w:b/>
          <w:iCs/>
          <w:sz w:val="28"/>
          <w:szCs w:val="28"/>
        </w:rPr>
        <w:t>Организационный момент, самоопределение к деятельности</w:t>
      </w:r>
    </w:p>
    <w:p w:rsidR="00A87415" w:rsidRPr="00C6341C" w:rsidRDefault="00A87415" w:rsidP="00A87415">
      <w:pPr>
        <w:spacing w:after="0" w:line="240" w:lineRule="auto"/>
        <w:jc w:val="both"/>
        <w:rPr>
          <w:rFonts w:ascii="Times New Roman" w:hAnsi="Times New Roman"/>
          <w:b/>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Сегодня урок мы начнём необычного задания. А почему оно необычное? Потому что оно из курса географии, который вы начнёте изучать в 6 классе.</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highlight w:val="yellow"/>
        </w:rPr>
        <w:t>СЛАЙД 2. Таблица 1</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Выскажи предположение, используя подсказку, какие цифры могли бы стоять на месте пропусков в предложениях.</w:t>
      </w:r>
    </w:p>
    <w:p w:rsidR="00A87415" w:rsidRPr="00C6341C" w:rsidRDefault="00A87415" w:rsidP="00A87415">
      <w:pPr>
        <w:numPr>
          <w:ilvl w:val="0"/>
          <w:numId w:val="45"/>
        </w:numPr>
        <w:suppressAutoHyphens/>
        <w:spacing w:after="0" w:line="240" w:lineRule="auto"/>
        <w:jc w:val="both"/>
        <w:rPr>
          <w:rFonts w:ascii="Times New Roman" w:hAnsi="Times New Roman"/>
          <w:sz w:val="28"/>
          <w:szCs w:val="28"/>
        </w:rPr>
      </w:pPr>
      <w:r w:rsidRPr="00C6341C">
        <w:rPr>
          <w:rFonts w:ascii="Times New Roman" w:hAnsi="Times New Roman"/>
          <w:sz w:val="28"/>
          <w:szCs w:val="28"/>
        </w:rPr>
        <w:t>Население России на 2012 год составляет … человек.</w:t>
      </w:r>
    </w:p>
    <w:p w:rsidR="00A87415" w:rsidRPr="00C6341C" w:rsidRDefault="00A87415" w:rsidP="00A87415">
      <w:pPr>
        <w:numPr>
          <w:ilvl w:val="0"/>
          <w:numId w:val="45"/>
        </w:numPr>
        <w:suppressAutoHyphens/>
        <w:spacing w:after="0" w:line="240" w:lineRule="auto"/>
        <w:jc w:val="both"/>
        <w:rPr>
          <w:rFonts w:ascii="Times New Roman" w:hAnsi="Times New Roman"/>
          <w:sz w:val="28"/>
          <w:szCs w:val="28"/>
        </w:rPr>
      </w:pPr>
      <w:r w:rsidRPr="00C6341C">
        <w:rPr>
          <w:rFonts w:ascii="Times New Roman" w:hAnsi="Times New Roman"/>
          <w:sz w:val="28"/>
          <w:szCs w:val="28"/>
        </w:rPr>
        <w:t>Россия граничит с … странами.</w:t>
      </w:r>
    </w:p>
    <w:p w:rsidR="00A87415" w:rsidRPr="00C6341C" w:rsidRDefault="00A87415" w:rsidP="00A87415">
      <w:pPr>
        <w:numPr>
          <w:ilvl w:val="0"/>
          <w:numId w:val="45"/>
        </w:numPr>
        <w:suppressAutoHyphens/>
        <w:spacing w:after="0" w:line="240" w:lineRule="auto"/>
        <w:jc w:val="both"/>
        <w:rPr>
          <w:rFonts w:ascii="Times New Roman" w:hAnsi="Times New Roman"/>
          <w:sz w:val="28"/>
          <w:szCs w:val="28"/>
        </w:rPr>
      </w:pPr>
      <w:r w:rsidRPr="00C6341C">
        <w:rPr>
          <w:rFonts w:ascii="Times New Roman" w:hAnsi="Times New Roman"/>
          <w:sz w:val="28"/>
          <w:szCs w:val="28"/>
        </w:rPr>
        <w:t>Согласно данным переписи населения 2010 года, в России проживают представители более … национальностей.</w:t>
      </w:r>
    </w:p>
    <w:p w:rsidR="00A87415" w:rsidRPr="00C6341C" w:rsidRDefault="00A87415" w:rsidP="00A87415">
      <w:pPr>
        <w:numPr>
          <w:ilvl w:val="0"/>
          <w:numId w:val="45"/>
        </w:numPr>
        <w:suppressAutoHyphens/>
        <w:spacing w:after="0" w:line="240" w:lineRule="auto"/>
        <w:jc w:val="both"/>
        <w:rPr>
          <w:rFonts w:ascii="Times New Roman" w:hAnsi="Times New Roman"/>
          <w:sz w:val="28"/>
          <w:szCs w:val="28"/>
        </w:rPr>
      </w:pPr>
      <w:r w:rsidRPr="00C6341C">
        <w:rPr>
          <w:rFonts w:ascii="Times New Roman" w:hAnsi="Times New Roman"/>
          <w:sz w:val="28"/>
          <w:szCs w:val="28"/>
        </w:rPr>
        <w:t>Народы России говорят более чем на … языках и диалектах.</w:t>
      </w:r>
    </w:p>
    <w:p w:rsidR="00A87415" w:rsidRPr="00C6341C" w:rsidRDefault="00A87415" w:rsidP="00A87415">
      <w:pPr>
        <w:numPr>
          <w:ilvl w:val="0"/>
          <w:numId w:val="45"/>
        </w:numPr>
        <w:suppressAutoHyphens/>
        <w:spacing w:after="0" w:line="240" w:lineRule="auto"/>
        <w:jc w:val="both"/>
        <w:rPr>
          <w:rFonts w:ascii="Times New Roman" w:hAnsi="Times New Roman"/>
          <w:sz w:val="28"/>
          <w:szCs w:val="28"/>
        </w:rPr>
      </w:pPr>
      <w:r w:rsidRPr="00C6341C">
        <w:rPr>
          <w:rFonts w:ascii="Times New Roman" w:hAnsi="Times New Roman"/>
          <w:sz w:val="28"/>
          <w:szCs w:val="28"/>
        </w:rPr>
        <w:lastRenderedPageBreak/>
        <w:t>Русский язык является родным примерно для … граждан России (92 % населения России).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Подсказка: (130 000 000),  (18), (100), (143 030 106), (200 ) </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b/>
          <w:iCs/>
          <w:sz w:val="28"/>
          <w:szCs w:val="28"/>
        </w:rPr>
      </w:pPr>
      <w:r w:rsidRPr="00C6341C">
        <w:rPr>
          <w:rFonts w:ascii="Times New Roman" w:hAnsi="Times New Roman"/>
          <w:b/>
          <w:iCs/>
          <w:sz w:val="28"/>
          <w:szCs w:val="28"/>
        </w:rPr>
        <w:t>2. Актуализация опорных знаний</w:t>
      </w:r>
    </w:p>
    <w:p w:rsidR="00A87415" w:rsidRPr="00C6341C" w:rsidRDefault="00A87415" w:rsidP="00A87415">
      <w:pPr>
        <w:spacing w:after="0" w:line="240" w:lineRule="auto"/>
        <w:jc w:val="both"/>
        <w:rPr>
          <w:rFonts w:ascii="Times New Roman" w:hAnsi="Times New Roman"/>
          <w:b/>
          <w:iCs/>
          <w:sz w:val="28"/>
          <w:szCs w:val="28"/>
        </w:rPr>
      </w:pPr>
      <w:r w:rsidRPr="00C6341C">
        <w:rPr>
          <w:rFonts w:ascii="Times New Roman" w:hAnsi="Times New Roman"/>
          <w:b/>
          <w:iCs/>
          <w:sz w:val="28"/>
          <w:szCs w:val="28"/>
        </w:rPr>
        <w:t xml:space="preserve"> </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Дома вы должны были в таблицу опорных слов и словосочетаний записать ассоциации к слову «Русь».</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Послушаем ваши ответы.</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44"/>
        </w:numPr>
        <w:spacing w:after="0" w:line="240" w:lineRule="auto"/>
        <w:ind w:left="0"/>
        <w:jc w:val="both"/>
        <w:rPr>
          <w:rFonts w:ascii="Times New Roman" w:hAnsi="Times New Roman"/>
          <w:b/>
          <w:iCs/>
          <w:sz w:val="28"/>
          <w:szCs w:val="28"/>
        </w:rPr>
      </w:pPr>
      <w:r w:rsidRPr="00C6341C">
        <w:rPr>
          <w:rFonts w:ascii="Times New Roman" w:hAnsi="Times New Roman"/>
          <w:b/>
          <w:iCs/>
          <w:sz w:val="28"/>
          <w:szCs w:val="28"/>
        </w:rPr>
        <w:t xml:space="preserve"> Подготовка к изучению новых знаний,  постановка учебной задачи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Прочитайте в тетради отрывок из статьи почётного гражданина Санкт-Петербурга, академика Дмитрия Сергеевича Лихачёва.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«Как часто в дореволюционной России приходилось слышать слова «Святая Русь». Их произносили тогда, когда шли, ехали или плыли на богомолье, а делалось это вовсе не редко: шли поклониться образу, мощам, шли просто в святое место. Их вспоминали и тогда, когда, услышав недобрую весть с фронта или весть о недороде, стихийном бедствии, молились и верили: «Бог не допустит гибели Святой Руси».</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42"/>
        </w:numPr>
        <w:spacing w:after="0" w:line="240" w:lineRule="auto"/>
        <w:ind w:left="0"/>
        <w:jc w:val="both"/>
        <w:rPr>
          <w:rFonts w:ascii="Times New Roman" w:hAnsi="Times New Roman"/>
          <w:sz w:val="28"/>
          <w:szCs w:val="28"/>
        </w:rPr>
      </w:pPr>
      <w:r w:rsidRPr="00C6341C">
        <w:rPr>
          <w:rFonts w:ascii="Times New Roman" w:hAnsi="Times New Roman"/>
          <w:sz w:val="28"/>
          <w:szCs w:val="28"/>
        </w:rPr>
        <w:t xml:space="preserve">Какое необычное название нашей страны вы увидели в этом отрывке? </w:t>
      </w:r>
    </w:p>
    <w:p w:rsidR="00A87415" w:rsidRPr="00C6341C" w:rsidRDefault="00A87415" w:rsidP="00A87415">
      <w:pPr>
        <w:numPr>
          <w:ilvl w:val="0"/>
          <w:numId w:val="42"/>
        </w:numPr>
        <w:spacing w:after="0" w:line="240" w:lineRule="auto"/>
        <w:ind w:left="0"/>
        <w:jc w:val="both"/>
        <w:rPr>
          <w:rFonts w:ascii="Times New Roman" w:hAnsi="Times New Roman"/>
          <w:sz w:val="28"/>
          <w:szCs w:val="28"/>
        </w:rPr>
      </w:pPr>
      <w:r w:rsidRPr="00C6341C">
        <w:rPr>
          <w:rFonts w:ascii="Times New Roman" w:hAnsi="Times New Roman"/>
          <w:sz w:val="28"/>
          <w:szCs w:val="28"/>
        </w:rPr>
        <w:t>А как официально называют нашу страну?</w:t>
      </w:r>
    </w:p>
    <w:p w:rsidR="00A87415" w:rsidRPr="00C6341C" w:rsidRDefault="00A87415" w:rsidP="00A87415">
      <w:pPr>
        <w:numPr>
          <w:ilvl w:val="0"/>
          <w:numId w:val="42"/>
        </w:numPr>
        <w:spacing w:after="0" w:line="240" w:lineRule="auto"/>
        <w:ind w:left="0"/>
        <w:jc w:val="both"/>
        <w:rPr>
          <w:rFonts w:ascii="Times New Roman" w:hAnsi="Times New Roman"/>
          <w:sz w:val="28"/>
          <w:szCs w:val="28"/>
        </w:rPr>
      </w:pPr>
      <w:r w:rsidRPr="00C6341C">
        <w:rPr>
          <w:rFonts w:ascii="Times New Roman" w:hAnsi="Times New Roman"/>
          <w:sz w:val="28"/>
          <w:szCs w:val="28"/>
        </w:rPr>
        <w:t>Почему назвали Русь святой?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numPr>
          <w:ilvl w:val="0"/>
          <w:numId w:val="44"/>
        </w:numPr>
        <w:spacing w:after="0" w:line="240" w:lineRule="auto"/>
        <w:ind w:left="0"/>
        <w:jc w:val="both"/>
        <w:rPr>
          <w:rFonts w:ascii="Times New Roman" w:hAnsi="Times New Roman"/>
          <w:b/>
          <w:iCs/>
          <w:sz w:val="28"/>
          <w:szCs w:val="28"/>
        </w:rPr>
      </w:pPr>
      <w:r w:rsidRPr="00C6341C">
        <w:rPr>
          <w:rFonts w:ascii="Times New Roman" w:hAnsi="Times New Roman"/>
          <w:b/>
          <w:iCs/>
          <w:sz w:val="28"/>
          <w:szCs w:val="28"/>
        </w:rPr>
        <w:t>Работа над новой темой, открытие нового знания</w:t>
      </w:r>
    </w:p>
    <w:p w:rsidR="00A87415" w:rsidRPr="00C6341C" w:rsidRDefault="00A87415" w:rsidP="00A87415">
      <w:pPr>
        <w:spacing w:after="0" w:line="240" w:lineRule="auto"/>
        <w:jc w:val="both"/>
        <w:rPr>
          <w:rFonts w:ascii="Times New Roman" w:hAnsi="Times New Roman"/>
          <w:b/>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Тема нашего урока совпадает с вашими размышлениями и с темой 2-го раздела, который называется «Святая Русь».</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Для начала большого разговора нам нужно выяснить значение слова «святое». Поможет нам в этом Ветхий Завет.</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Помним о том, что по ходу урока мы заполняем таблицу опорных слов и словосочетаний.</w:t>
      </w: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 нашей планете есть земля, которую люди  называют - Святой.</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3"/>
        </w:numPr>
        <w:spacing w:after="0" w:line="240" w:lineRule="auto"/>
        <w:ind w:left="0"/>
        <w:jc w:val="both"/>
        <w:rPr>
          <w:rFonts w:ascii="Times New Roman" w:hAnsi="Times New Roman"/>
          <w:sz w:val="28"/>
          <w:szCs w:val="28"/>
        </w:rPr>
      </w:pPr>
      <w:r w:rsidRPr="00C6341C">
        <w:rPr>
          <w:rFonts w:ascii="Times New Roman" w:hAnsi="Times New Roman"/>
          <w:b/>
          <w:i/>
          <w:sz w:val="28"/>
          <w:szCs w:val="28"/>
        </w:rPr>
        <w:t>Как вы думаете, почему эту землю называют Святой?</w:t>
      </w:r>
      <w:r w:rsidRPr="00C6341C">
        <w:rPr>
          <w:rFonts w:ascii="Times New Roman" w:hAnsi="Times New Roman"/>
          <w:b/>
          <w:sz w:val="28"/>
          <w:szCs w:val="28"/>
        </w:rPr>
        <w:t xml:space="preserve"> </w:t>
      </w:r>
      <w:r w:rsidRPr="00C6341C">
        <w:rPr>
          <w:rFonts w:ascii="Times New Roman" w:hAnsi="Times New Roman"/>
          <w:sz w:val="28"/>
          <w:szCs w:val="28"/>
        </w:rPr>
        <w:t>(Предположения детей).</w:t>
      </w:r>
      <w:r w:rsidRPr="00C6341C">
        <w:rPr>
          <w:rFonts w:ascii="Times New Roman" w:hAnsi="Times New Roman"/>
          <w:i/>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Как считают христиане, Святая Земля – Обетованная Земля, которая была обещана Богом Аврааму и его потомкам</w:t>
      </w:r>
      <w:r>
        <w:rPr>
          <w:rFonts w:ascii="Times New Roman" w:hAnsi="Times New Roman"/>
          <w:sz w:val="28"/>
          <w:szCs w:val="28"/>
        </w:rPr>
        <w:t>.</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3. Святая Земля. Карта Древнего Израиля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 xml:space="preserve">На этой земле жил израильский народ, который создал и воспитал Сам Бог, потому что именно в нём должен был родиться Спаситель – Иисус Христос.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4. Рождество Христово</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Святая Земля – это Земля, на которой родился и по которой ходил Иисус Христос - Сын Божий.</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СДАЙД 5. Проповедь Иисуса Христ</w:t>
      </w:r>
      <w:r w:rsidRPr="00C6341C">
        <w:rPr>
          <w:rFonts w:ascii="Times New Roman" w:hAnsi="Times New Roman"/>
          <w:sz w:val="28"/>
          <w:szCs w:val="28"/>
        </w:rPr>
        <w:t>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 этой же земле Он  принял Крестную Смерть.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6. Распятие Господа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Эта Земля освящена не только стопами Христа, но и Его Кровью, пролитой на Кресте во спасение людей.</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38"/>
        </w:numPr>
        <w:spacing w:after="0" w:line="240" w:lineRule="auto"/>
        <w:ind w:left="0"/>
        <w:jc w:val="both"/>
        <w:rPr>
          <w:rFonts w:ascii="Times New Roman" w:hAnsi="Times New Roman"/>
          <w:sz w:val="28"/>
          <w:szCs w:val="28"/>
        </w:rPr>
      </w:pPr>
      <w:r w:rsidRPr="00C6341C">
        <w:rPr>
          <w:rFonts w:ascii="Times New Roman" w:hAnsi="Times New Roman"/>
          <w:b/>
          <w:i/>
          <w:sz w:val="28"/>
          <w:szCs w:val="28"/>
        </w:rPr>
        <w:t>Подумайте, что можно обозначить словом «святое»?</w:t>
      </w:r>
      <w:r w:rsidRPr="00C6341C">
        <w:rPr>
          <w:rFonts w:ascii="Times New Roman" w:hAnsi="Times New Roman"/>
          <w:sz w:val="28"/>
          <w:szCs w:val="28"/>
        </w:rPr>
        <w:t xml:space="preserve"> Запишите свои предположения в тетрадь.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highlight w:val="yellow"/>
        </w:rPr>
      </w:pPr>
      <w:r w:rsidRPr="00C6341C">
        <w:rPr>
          <w:rFonts w:ascii="Times New Roman" w:hAnsi="Times New Roman"/>
          <w:sz w:val="28"/>
          <w:szCs w:val="28"/>
          <w:highlight w:val="yellow"/>
        </w:rPr>
        <w:t xml:space="preserve">СЛАЙД 7. Святое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Обратите внимание: у нас есть слово – помощник. Но чтобы правильно ответить на  вопрос, нам мало одного с</w:t>
      </w:r>
      <w:r>
        <w:rPr>
          <w:rFonts w:ascii="Times New Roman" w:hAnsi="Times New Roman"/>
          <w:sz w:val="28"/>
          <w:szCs w:val="28"/>
        </w:rPr>
        <w:t xml:space="preserve">лова-помощника, </w:t>
      </w:r>
      <w:r w:rsidRPr="00C6341C">
        <w:rPr>
          <w:rFonts w:ascii="Times New Roman" w:hAnsi="Times New Roman"/>
          <w:sz w:val="28"/>
          <w:szCs w:val="28"/>
        </w:rPr>
        <w:t xml:space="preserve"> наша задача по ходу урока набрать как можно больше таких слов.</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3"/>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 xml:space="preserve">Давайте подумаем, какие слова-помощники можно ещё записать? </w:t>
      </w:r>
      <w:r w:rsidRPr="00C6341C">
        <w:rPr>
          <w:rFonts w:ascii="Times New Roman" w:hAnsi="Times New Roman"/>
          <w:sz w:val="28"/>
          <w:szCs w:val="28"/>
        </w:rPr>
        <w:t>(Если не прозвучало слово «освящённое», учитель называет его сам</w:t>
      </w:r>
      <w:r>
        <w:rPr>
          <w:rFonts w:ascii="Times New Roman" w:hAnsi="Times New Roman"/>
          <w:sz w:val="28"/>
          <w:szCs w:val="28"/>
        </w:rPr>
        <w:t>)</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b/>
          <w:i/>
          <w:sz w:val="28"/>
          <w:szCs w:val="28"/>
        </w:rPr>
      </w:pPr>
    </w:p>
    <w:p w:rsidR="00A87415" w:rsidRPr="00C6341C" w:rsidRDefault="00A87415" w:rsidP="00A87415">
      <w:pPr>
        <w:spacing w:after="0" w:line="240" w:lineRule="auto"/>
        <w:jc w:val="both"/>
        <w:rPr>
          <w:rFonts w:ascii="Times New Roman" w:hAnsi="Times New Roman"/>
          <w:b/>
          <w:i/>
          <w:sz w:val="28"/>
          <w:szCs w:val="28"/>
        </w:rPr>
      </w:pPr>
      <w:r w:rsidRPr="00C6341C">
        <w:rPr>
          <w:rFonts w:ascii="Times New Roman" w:hAnsi="Times New Roman"/>
          <w:sz w:val="28"/>
          <w:szCs w:val="28"/>
          <w:highlight w:val="yellow"/>
        </w:rPr>
        <w:t>СЛАЙД 8. Святое-2: Святое (слова-помощники: посвящённое Богу,  освящённое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Православные люди  Русь тоже называют Святой. Святая Земля была избрана для того, чтобы принять Иисуса Христа, а Святая Русь избрана для того, чтобы принять через Крещение Руси веру Православную и</w:t>
      </w:r>
      <w:r>
        <w:rPr>
          <w:rFonts w:ascii="Times New Roman" w:hAnsi="Times New Roman"/>
          <w:sz w:val="28"/>
          <w:szCs w:val="28"/>
        </w:rPr>
        <w:t xml:space="preserve"> хранить её как великую святыню</w:t>
      </w:r>
      <w:r w:rsidRPr="00C6341C">
        <w:rPr>
          <w:rFonts w:ascii="Times New Roman" w:hAnsi="Times New Roman"/>
          <w:sz w:val="28"/>
          <w:szCs w:val="28"/>
        </w:rPr>
        <w:t>.</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 одной из </w:t>
      </w:r>
      <w:r w:rsidRPr="00C6341C">
        <w:rPr>
          <w:rFonts w:ascii="Times New Roman" w:hAnsi="Times New Roman"/>
          <w:i/>
          <w:sz w:val="28"/>
          <w:szCs w:val="28"/>
        </w:rPr>
        <w:t>стихир</w:t>
      </w:r>
      <w:r w:rsidRPr="00C6341C">
        <w:rPr>
          <w:rFonts w:ascii="Times New Roman" w:hAnsi="Times New Roman"/>
          <w:sz w:val="28"/>
          <w:szCs w:val="28"/>
        </w:rPr>
        <w:t xml:space="preserve"> (Стихира - краткое церковное песнопение)</w:t>
      </w:r>
      <w:r w:rsidRPr="00C6341C">
        <w:rPr>
          <w:rStyle w:val="a9"/>
          <w:rFonts w:ascii="Times New Roman" w:hAnsi="Times New Roman"/>
          <w:sz w:val="28"/>
          <w:szCs w:val="28"/>
        </w:rPr>
        <w:footnoteReference w:id="3"/>
      </w:r>
      <w:r w:rsidRPr="00C6341C">
        <w:rPr>
          <w:rFonts w:ascii="Times New Roman" w:hAnsi="Times New Roman"/>
          <w:sz w:val="28"/>
          <w:szCs w:val="28"/>
        </w:rPr>
        <w:t xml:space="preserve"> поется: «…</w:t>
      </w:r>
      <w:r w:rsidRPr="00C6341C">
        <w:rPr>
          <w:rFonts w:ascii="Times New Roman" w:hAnsi="Times New Roman"/>
          <w:sz w:val="28"/>
          <w:szCs w:val="28"/>
          <w:u w:val="single"/>
        </w:rPr>
        <w:t>Святая Русь, храни веру Православную,</w:t>
      </w:r>
      <w:r w:rsidRPr="00C6341C">
        <w:rPr>
          <w:rFonts w:ascii="Times New Roman" w:hAnsi="Times New Roman"/>
          <w:sz w:val="28"/>
          <w:szCs w:val="28"/>
        </w:rPr>
        <w:t xml:space="preserve"> в ней же тебе утверждение».</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Святая Русь – это обязательно Русь Православная.</w:t>
      </w:r>
    </w:p>
    <w:p w:rsidR="00A87415" w:rsidRPr="00C6341C" w:rsidRDefault="00A87415" w:rsidP="00A87415">
      <w:pPr>
        <w:spacing w:after="0" w:line="240" w:lineRule="auto"/>
        <w:jc w:val="both"/>
        <w:rPr>
          <w:rFonts w:ascii="Times New Roman" w:hAnsi="Times New Roman"/>
          <w:sz w:val="28"/>
          <w:szCs w:val="28"/>
          <w:highlight w:val="yellow"/>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9. Святая Русь</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 Земле Русской воссияло  много  </w:t>
      </w:r>
      <w:r w:rsidRPr="00C6341C">
        <w:rPr>
          <w:rFonts w:ascii="Times New Roman" w:hAnsi="Times New Roman"/>
          <w:i/>
          <w:sz w:val="28"/>
          <w:szCs w:val="28"/>
        </w:rPr>
        <w:t>угодников</w:t>
      </w:r>
      <w:r w:rsidRPr="00C6341C">
        <w:rPr>
          <w:rFonts w:ascii="Times New Roman" w:hAnsi="Times New Roman"/>
          <w:sz w:val="28"/>
          <w:szCs w:val="28"/>
        </w:rPr>
        <w:t>* Божиих.</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10. Угодник Божий</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3"/>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Как вы понимаете выражение « угодник Божий»?</w:t>
      </w:r>
      <w:r w:rsidRPr="00C6341C">
        <w:rPr>
          <w:rFonts w:ascii="Times New Roman" w:hAnsi="Times New Roman"/>
          <w:color w:val="000000"/>
          <w:sz w:val="28"/>
          <w:szCs w:val="28"/>
        </w:rPr>
        <w:t xml:space="preserve"> </w:t>
      </w:r>
    </w:p>
    <w:p w:rsidR="00A87415" w:rsidRPr="00C6341C" w:rsidRDefault="00A87415" w:rsidP="00A87415">
      <w:pPr>
        <w:numPr>
          <w:ilvl w:val="0"/>
          <w:numId w:val="3"/>
        </w:numPr>
        <w:spacing w:after="0" w:line="240" w:lineRule="auto"/>
        <w:ind w:left="0"/>
        <w:jc w:val="both"/>
        <w:rPr>
          <w:rFonts w:ascii="Times New Roman" w:hAnsi="Times New Roman"/>
          <w:b/>
          <w:i/>
          <w:sz w:val="28"/>
          <w:szCs w:val="28"/>
        </w:rPr>
      </w:pPr>
      <w:r w:rsidRPr="00C6341C">
        <w:rPr>
          <w:rFonts w:ascii="Times New Roman" w:hAnsi="Times New Roman"/>
          <w:b/>
          <w:i/>
          <w:color w:val="000000"/>
          <w:sz w:val="28"/>
          <w:szCs w:val="28"/>
        </w:rPr>
        <w:t>Можно ли сказать, что «святой» и «угодник Божий» являются словами-синонимами?</w:t>
      </w:r>
    </w:p>
    <w:p w:rsidR="00A87415" w:rsidRPr="00C6341C" w:rsidRDefault="00A87415" w:rsidP="00A87415">
      <w:pPr>
        <w:spacing w:after="0" w:line="240" w:lineRule="auto"/>
        <w:jc w:val="both"/>
        <w:rPr>
          <w:rFonts w:ascii="Times New Roman" w:hAnsi="Times New Roman"/>
          <w:color w:val="FF0000"/>
          <w:sz w:val="28"/>
          <w:szCs w:val="28"/>
          <w:u w:val="single"/>
        </w:rPr>
      </w:pPr>
      <w:r w:rsidRPr="00C6341C">
        <w:rPr>
          <w:rFonts w:ascii="Times New Roman" w:hAnsi="Times New Roman"/>
          <w:sz w:val="28"/>
          <w:szCs w:val="28"/>
        </w:rPr>
        <w:lastRenderedPageBreak/>
        <w:t>Давайте сверим наши предположения:</w:t>
      </w:r>
    </w:p>
    <w:p w:rsidR="00A87415" w:rsidRPr="00C6341C" w:rsidRDefault="00A87415" w:rsidP="00A87415">
      <w:pPr>
        <w:spacing w:after="0" w:line="240" w:lineRule="auto"/>
        <w:jc w:val="both"/>
        <w:rPr>
          <w:rFonts w:ascii="Times New Roman" w:hAnsi="Times New Roman"/>
          <w:color w:val="FF0000"/>
          <w:sz w:val="28"/>
          <w:szCs w:val="28"/>
          <w:u w:val="single"/>
        </w:rPr>
      </w:pPr>
      <w:r w:rsidRPr="00C6341C">
        <w:rPr>
          <w:rFonts w:ascii="Times New Roman" w:hAnsi="Times New Roman"/>
          <w:sz w:val="28"/>
          <w:szCs w:val="28"/>
          <w:highlight w:val="yellow"/>
        </w:rPr>
        <w:t>СЛАЙД 11</w:t>
      </w:r>
      <w:r w:rsidRPr="00C6341C">
        <w:rPr>
          <w:rFonts w:ascii="Times New Roman" w:hAnsi="Times New Roman"/>
          <w:color w:val="FF0000"/>
          <w:sz w:val="28"/>
          <w:szCs w:val="28"/>
          <w:u w:val="single"/>
        </w:rPr>
        <w:t>.</w:t>
      </w:r>
      <w:r w:rsidRPr="00C6341C">
        <w:rPr>
          <w:rFonts w:ascii="Times New Roman" w:hAnsi="Times New Roman"/>
          <w:color w:val="000000"/>
          <w:sz w:val="28"/>
          <w:szCs w:val="28"/>
          <w:highlight w:val="yellow"/>
        </w:rPr>
        <w:t xml:space="preserve"> </w:t>
      </w:r>
      <w:r w:rsidRPr="00C6341C">
        <w:rPr>
          <w:rStyle w:val="a8"/>
          <w:b w:val="0"/>
          <w:color w:val="000000"/>
          <w:sz w:val="28"/>
          <w:szCs w:val="28"/>
        </w:rPr>
        <w:t>Угодник</w:t>
      </w:r>
      <w:r w:rsidRPr="00C6341C">
        <w:rPr>
          <w:rFonts w:ascii="Times New Roman" w:hAnsi="Times New Roman"/>
          <w:b/>
          <w:color w:val="000000"/>
          <w:sz w:val="28"/>
          <w:szCs w:val="28"/>
          <w:highlight w:val="yellow"/>
        </w:rPr>
        <w:t xml:space="preserve"> </w:t>
      </w:r>
      <w:r w:rsidRPr="00C6341C">
        <w:rPr>
          <w:rStyle w:val="a8"/>
          <w:b w:val="0"/>
          <w:color w:val="000000"/>
          <w:sz w:val="28"/>
          <w:szCs w:val="28"/>
        </w:rPr>
        <w:t>Божий</w:t>
      </w:r>
      <w:r w:rsidRPr="00C6341C">
        <w:rPr>
          <w:rFonts w:ascii="Times New Roman" w:hAnsi="Times New Roman"/>
          <w:b/>
          <w:color w:val="000000"/>
          <w:sz w:val="28"/>
          <w:szCs w:val="28"/>
          <w:highlight w:val="yellow"/>
        </w:rPr>
        <w:t xml:space="preserve"> –</w:t>
      </w:r>
      <w:r w:rsidRPr="00C6341C">
        <w:rPr>
          <w:rFonts w:ascii="Times New Roman" w:hAnsi="Times New Roman"/>
          <w:color w:val="000000"/>
          <w:sz w:val="28"/>
          <w:szCs w:val="28"/>
          <w:highlight w:val="yellow"/>
        </w:rPr>
        <w:t xml:space="preserve"> человек, угодивший Богу святою, непорочною жизнью.</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color w:val="FF0000"/>
          <w:sz w:val="28"/>
          <w:szCs w:val="28"/>
          <w:u w:val="single"/>
        </w:rPr>
      </w:pPr>
      <w:r w:rsidRPr="00C6341C">
        <w:rPr>
          <w:rFonts w:ascii="Times New Roman" w:hAnsi="Times New Roman"/>
          <w:sz w:val="28"/>
          <w:szCs w:val="28"/>
        </w:rPr>
        <w:t>Святые угодники Божии своей чистой и непорочной жизнью освятили каждую пядь Русской Земли.</w:t>
      </w:r>
    </w:p>
    <w:p w:rsidR="00A87415" w:rsidRPr="00C6341C" w:rsidRDefault="00A87415" w:rsidP="00A87415">
      <w:pPr>
        <w:spacing w:after="0" w:line="240" w:lineRule="auto"/>
        <w:jc w:val="both"/>
        <w:rPr>
          <w:rFonts w:ascii="Times New Roman" w:hAnsi="Times New Roman"/>
          <w:color w:val="FF0000"/>
          <w:sz w:val="28"/>
          <w:szCs w:val="28"/>
          <w:u w:val="single"/>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r w:rsidRPr="00C6341C">
        <w:rPr>
          <w:rFonts w:ascii="Times New Roman" w:hAnsi="Times New Roman"/>
          <w:sz w:val="28"/>
          <w:szCs w:val="28"/>
          <w:highlight w:val="yellow"/>
        </w:rPr>
        <w:t>СЛАЙД 12. Святые Земли русской</w:t>
      </w:r>
    </w:p>
    <w:p w:rsidR="00A87415" w:rsidRPr="00C6341C" w:rsidRDefault="00A87415" w:rsidP="00A87415">
      <w:pPr>
        <w:spacing w:after="0" w:line="240" w:lineRule="auto"/>
        <w:jc w:val="both"/>
        <w:rPr>
          <w:rFonts w:ascii="Times New Roman" w:hAnsi="Times New Roman"/>
          <w:color w:val="FF0000"/>
          <w:sz w:val="28"/>
          <w:szCs w:val="28"/>
          <w:u w:val="single"/>
        </w:rPr>
      </w:pPr>
    </w:p>
    <w:p w:rsidR="00A87415" w:rsidRPr="00C6341C" w:rsidRDefault="00A87415" w:rsidP="00A87415">
      <w:pPr>
        <w:numPr>
          <w:ilvl w:val="0"/>
          <w:numId w:val="36"/>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Кто же такие  святые люди?</w:t>
      </w:r>
    </w:p>
    <w:p w:rsidR="00A87415" w:rsidRPr="00C6341C" w:rsidRDefault="00A87415" w:rsidP="00A87415">
      <w:pPr>
        <w:spacing w:after="0" w:line="240" w:lineRule="auto"/>
        <w:jc w:val="both"/>
        <w:rPr>
          <w:rFonts w:ascii="Times New Roman" w:hAnsi="Times New Roman"/>
          <w:b/>
          <w:i/>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r w:rsidRPr="00C6341C">
        <w:rPr>
          <w:rFonts w:ascii="Times New Roman" w:hAnsi="Times New Roman"/>
          <w:i/>
          <w:sz w:val="28"/>
          <w:szCs w:val="28"/>
        </w:rPr>
        <w:t>После ответов детей.</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Итак, запишем в нашу тетрадь определение: «Святые – это люди, в которых образ Божий воссиял в своей первоначальной чистоте».</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1"/>
          <w:numId w:val="36"/>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Вспомните, что понимается под образом Божиим?</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 xml:space="preserve">    После ответов детей: </w:t>
      </w:r>
      <w:r w:rsidRPr="00C6341C">
        <w:rPr>
          <w:rFonts w:ascii="Times New Roman" w:hAnsi="Times New Roman"/>
          <w:color w:val="000000"/>
          <w:sz w:val="28"/>
          <w:szCs w:val="28"/>
          <w:highlight w:val="yellow"/>
        </w:rPr>
        <w:t>СЛАЙД 13.Видео. Образ и подобие Божие: 49 с</w:t>
      </w:r>
    </w:p>
    <w:p w:rsidR="00A87415" w:rsidRPr="00C6341C" w:rsidRDefault="00A87415" w:rsidP="00A87415">
      <w:pPr>
        <w:spacing w:after="0" w:line="240" w:lineRule="auto"/>
        <w:jc w:val="both"/>
        <w:rPr>
          <w:rFonts w:ascii="Times New Roman" w:hAnsi="Times New Roman"/>
          <w:color w:val="FF0000"/>
          <w:sz w:val="28"/>
          <w:szCs w:val="28"/>
        </w:rPr>
      </w:pPr>
      <w:r w:rsidRPr="00C6341C">
        <w:rPr>
          <w:rFonts w:ascii="Times New Roman" w:hAnsi="Times New Roman"/>
          <w:color w:val="000000"/>
          <w:sz w:val="28"/>
          <w:szCs w:val="28"/>
        </w:rPr>
        <w:t xml:space="preserve"> </w:t>
      </w:r>
      <w:r w:rsidRPr="00C6341C">
        <w:rPr>
          <w:rFonts w:ascii="Times New Roman" w:hAnsi="Times New Roman"/>
          <w:color w:val="FF0000"/>
          <w:sz w:val="28"/>
          <w:szCs w:val="28"/>
          <w:u w:val="single"/>
        </w:rPr>
        <w:t xml:space="preserve">     </w:t>
      </w:r>
      <w:r w:rsidRPr="00C6341C">
        <w:rPr>
          <w:rFonts w:ascii="Times New Roman" w:hAnsi="Times New Roman"/>
          <w:sz w:val="28"/>
          <w:szCs w:val="28"/>
        </w:rPr>
        <w:t>Христиане считают, что</w:t>
      </w:r>
      <w:r w:rsidRPr="00C6341C">
        <w:rPr>
          <w:rFonts w:ascii="Times New Roman" w:hAnsi="Times New Roman"/>
          <w:color w:val="FF0000"/>
          <w:sz w:val="28"/>
          <w:szCs w:val="28"/>
        </w:rPr>
        <w:t xml:space="preserve"> </w:t>
      </w:r>
      <w:r w:rsidRPr="00C6341C">
        <w:rPr>
          <w:rFonts w:ascii="Times New Roman" w:hAnsi="Times New Roman"/>
          <w:i/>
          <w:color w:val="000000"/>
          <w:sz w:val="28"/>
          <w:szCs w:val="28"/>
        </w:rPr>
        <w:t>Образ Божий</w:t>
      </w:r>
      <w:r w:rsidRPr="00C6341C">
        <w:rPr>
          <w:rFonts w:ascii="Times New Roman" w:hAnsi="Times New Roman"/>
          <w:color w:val="000000"/>
          <w:sz w:val="28"/>
          <w:szCs w:val="28"/>
        </w:rPr>
        <w:t xml:space="preserve"> нужно видеть только в душе человека. Бог есть Дух, не облеченный никаким телом. По слову Священного Писания, Бог есть Добро и Любовь. Поэтому все добрые и благородные свойства души являются таким выражением образа Божия.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40"/>
        </w:numPr>
        <w:spacing w:after="0" w:line="240" w:lineRule="auto"/>
        <w:ind w:left="0"/>
        <w:jc w:val="both"/>
        <w:rPr>
          <w:rFonts w:ascii="Times New Roman" w:hAnsi="Times New Roman"/>
          <w:i/>
          <w:sz w:val="28"/>
          <w:szCs w:val="28"/>
        </w:rPr>
      </w:pPr>
      <w:r w:rsidRPr="00C6341C">
        <w:rPr>
          <w:rFonts w:ascii="Times New Roman" w:hAnsi="Times New Roman"/>
          <w:b/>
          <w:sz w:val="28"/>
          <w:szCs w:val="28"/>
        </w:rPr>
        <w:t>Как вы думаете, сколько всего святых? (</w:t>
      </w:r>
      <w:r w:rsidRPr="00C6341C">
        <w:rPr>
          <w:rFonts w:ascii="Times New Roman" w:hAnsi="Times New Roman"/>
          <w:sz w:val="28"/>
          <w:szCs w:val="28"/>
        </w:rPr>
        <w:t>Предположения детей)</w:t>
      </w:r>
      <w:r w:rsidRPr="00C6341C">
        <w:rPr>
          <w:rFonts w:ascii="Times New Roman" w:hAnsi="Times New Roman"/>
          <w:i/>
          <w:sz w:val="28"/>
          <w:szCs w:val="28"/>
        </w:rPr>
        <w:t xml:space="preserve"> </w:t>
      </w:r>
    </w:p>
    <w:p w:rsidR="00A87415" w:rsidRPr="00C6341C" w:rsidRDefault="00A87415" w:rsidP="00A87415">
      <w:pPr>
        <w:spacing w:after="0" w:line="240" w:lineRule="auto"/>
        <w:jc w:val="both"/>
        <w:rPr>
          <w:rFonts w:ascii="Times New Roman" w:hAnsi="Times New Roman"/>
          <w:i/>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 </w:t>
      </w:r>
      <w:r w:rsidRPr="00C6341C">
        <w:rPr>
          <w:rFonts w:ascii="Times New Roman" w:hAnsi="Times New Roman"/>
          <w:i/>
          <w:sz w:val="28"/>
          <w:szCs w:val="28"/>
        </w:rPr>
        <w:t>акафисте*</w:t>
      </w:r>
      <w:r w:rsidRPr="00C6341C">
        <w:rPr>
          <w:rFonts w:ascii="Times New Roman" w:hAnsi="Times New Roman"/>
          <w:sz w:val="28"/>
          <w:szCs w:val="28"/>
        </w:rPr>
        <w:t xml:space="preserve"> </w:t>
      </w:r>
      <w:r w:rsidRPr="00C6341C">
        <w:rPr>
          <w:rFonts w:ascii="Times New Roman" w:hAnsi="Times New Roman"/>
          <w:b/>
          <w:sz w:val="28"/>
          <w:szCs w:val="28"/>
        </w:rPr>
        <w:t>Всем</w:t>
      </w:r>
      <w:r w:rsidRPr="00C6341C">
        <w:rPr>
          <w:rFonts w:ascii="Times New Roman" w:hAnsi="Times New Roman"/>
          <w:sz w:val="28"/>
          <w:szCs w:val="28"/>
        </w:rPr>
        <w:t xml:space="preserve"> Святым (т.е. святым всего мира.  Акафист –  хвалебная песнь) они уподобляются звёздам небесным. Как количество звёзд ведомо только Богу, так и количество всех святых знает только Бог, сосчитать их невозможно, т.к. не все</w:t>
      </w:r>
      <w:r>
        <w:rPr>
          <w:rFonts w:ascii="Times New Roman" w:hAnsi="Times New Roman"/>
          <w:sz w:val="28"/>
          <w:szCs w:val="28"/>
        </w:rPr>
        <w:t>,</w:t>
      </w:r>
      <w:r w:rsidRPr="00C6341C">
        <w:rPr>
          <w:rFonts w:ascii="Times New Roman" w:hAnsi="Times New Roman"/>
          <w:sz w:val="28"/>
          <w:szCs w:val="28"/>
        </w:rPr>
        <w:t xml:space="preserve"> угодившие Богу</w:t>
      </w:r>
      <w:r>
        <w:rPr>
          <w:rFonts w:ascii="Times New Roman" w:hAnsi="Times New Roman"/>
          <w:sz w:val="28"/>
          <w:szCs w:val="28"/>
        </w:rPr>
        <w:t>,</w:t>
      </w:r>
      <w:r w:rsidRPr="00C6341C">
        <w:rPr>
          <w:rFonts w:ascii="Times New Roman" w:hAnsi="Times New Roman"/>
          <w:sz w:val="28"/>
          <w:szCs w:val="28"/>
        </w:rPr>
        <w:t xml:space="preserve"> явлены людям. </w:t>
      </w: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sz w:val="28"/>
          <w:szCs w:val="28"/>
        </w:rPr>
        <w:t xml:space="preserve">     Но Церковь знает,</w:t>
      </w:r>
      <w:r w:rsidRPr="00C6341C">
        <w:rPr>
          <w:rFonts w:ascii="Times New Roman" w:hAnsi="Times New Roman"/>
          <w:sz w:val="28"/>
          <w:szCs w:val="28"/>
        </w:rPr>
        <w:t xml:space="preserve"> помнит и поминает на службах имена многих и многих святых.</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39"/>
        </w:numPr>
        <w:spacing w:after="0" w:line="240" w:lineRule="auto"/>
        <w:ind w:left="0"/>
        <w:jc w:val="both"/>
        <w:rPr>
          <w:rFonts w:ascii="Times New Roman" w:hAnsi="Times New Roman"/>
          <w:b/>
          <w:sz w:val="28"/>
          <w:szCs w:val="28"/>
        </w:rPr>
      </w:pPr>
      <w:r>
        <w:rPr>
          <w:rFonts w:ascii="Times New Roman" w:hAnsi="Times New Roman"/>
          <w:b/>
          <w:sz w:val="28"/>
          <w:szCs w:val="28"/>
        </w:rPr>
        <w:t xml:space="preserve">Знаете ли вы, </w:t>
      </w:r>
      <w:r w:rsidRPr="00C6341C">
        <w:rPr>
          <w:rFonts w:ascii="Times New Roman" w:hAnsi="Times New Roman"/>
          <w:b/>
          <w:sz w:val="28"/>
          <w:szCs w:val="28"/>
        </w:rPr>
        <w:t>имя какого святого  вы носите?</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14. Святая Русь</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Если бы на том месте, где жил святой, зажечь свечу, то вся Русь покроется такими свечами.  Святая Русь – это море святого огня</w:t>
      </w:r>
      <w:r>
        <w:rPr>
          <w:rFonts w:ascii="Times New Roman" w:hAnsi="Times New Roman"/>
          <w:sz w:val="28"/>
          <w:szCs w:val="28"/>
        </w:rPr>
        <w:t>.</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15. Святая Русь</w:t>
      </w:r>
      <w:r w:rsidRPr="00C6341C">
        <w:rPr>
          <w:rFonts w:ascii="Times New Roman" w:hAnsi="Times New Roman"/>
          <w:sz w:val="28"/>
          <w:szCs w:val="28"/>
        </w:rPr>
        <w:t xml:space="preserve"> </w:t>
      </w:r>
    </w:p>
    <w:p w:rsidR="00A87415" w:rsidRDefault="00A87415" w:rsidP="00A87415">
      <w:pPr>
        <w:numPr>
          <w:ilvl w:val="0"/>
          <w:numId w:val="3"/>
        </w:numPr>
        <w:spacing w:after="0" w:line="240" w:lineRule="auto"/>
        <w:ind w:left="0"/>
        <w:jc w:val="both"/>
        <w:rPr>
          <w:rFonts w:ascii="Times New Roman" w:hAnsi="Times New Roman"/>
          <w:sz w:val="28"/>
          <w:szCs w:val="28"/>
        </w:rPr>
      </w:pPr>
      <w:r w:rsidRPr="00C6341C">
        <w:rPr>
          <w:rFonts w:ascii="Times New Roman" w:hAnsi="Times New Roman"/>
          <w:b/>
          <w:i/>
          <w:sz w:val="28"/>
          <w:szCs w:val="28"/>
        </w:rPr>
        <w:t>Как вы думаете, только ли людей, достигших святости,  можно отнести к Святой Руси?</w:t>
      </w:r>
      <w:r w:rsidRPr="00C6341C">
        <w:rPr>
          <w:rFonts w:ascii="Times New Roman" w:hAnsi="Times New Roman"/>
          <w:sz w:val="28"/>
          <w:szCs w:val="28"/>
        </w:rPr>
        <w:t xml:space="preserve"> (Предположения детей)</w:t>
      </w:r>
      <w:r>
        <w:rPr>
          <w:rFonts w:ascii="Times New Roman" w:hAnsi="Times New Roman"/>
          <w:sz w:val="28"/>
          <w:szCs w:val="28"/>
        </w:rPr>
        <w:t xml:space="preserve"> Нет.</w:t>
      </w:r>
    </w:p>
    <w:p w:rsidR="00A87415" w:rsidRPr="00C6341C" w:rsidRDefault="00A87415" w:rsidP="00A87415">
      <w:pPr>
        <w:spacing w:after="0" w:line="240" w:lineRule="auto"/>
        <w:ind w:left="720"/>
        <w:jc w:val="both"/>
        <w:rPr>
          <w:rFonts w:ascii="Times New Roman" w:hAnsi="Times New Roman"/>
          <w:sz w:val="28"/>
          <w:szCs w:val="28"/>
        </w:rPr>
      </w:pPr>
      <w:r w:rsidRPr="00C6341C">
        <w:rPr>
          <w:rFonts w:ascii="Times New Roman" w:hAnsi="Times New Roman"/>
          <w:sz w:val="28"/>
          <w:szCs w:val="28"/>
        </w:rPr>
        <w:t>С</w:t>
      </w:r>
      <w:r>
        <w:rPr>
          <w:rFonts w:ascii="Times New Roman" w:hAnsi="Times New Roman"/>
          <w:sz w:val="28"/>
          <w:szCs w:val="28"/>
        </w:rPr>
        <w:t xml:space="preserve">вятая Русь – это прежде всего </w:t>
      </w:r>
      <w:r w:rsidRPr="00C6341C">
        <w:rPr>
          <w:rFonts w:ascii="Times New Roman" w:hAnsi="Times New Roman"/>
          <w:sz w:val="28"/>
          <w:szCs w:val="28"/>
        </w:rPr>
        <w:t xml:space="preserve">люди, хранящие православную веру. Русь исстари  называли Святой Русью, потому что наибольшая часть её народа – от детей до глубоких стариков,  от царя до последнего бедняка – старались в меру сил жить благочестиво и праведно, т. е. </w:t>
      </w:r>
      <w:r w:rsidRPr="00C6341C">
        <w:rPr>
          <w:rFonts w:ascii="Times New Roman" w:hAnsi="Times New Roman"/>
          <w:sz w:val="28"/>
          <w:szCs w:val="28"/>
        </w:rPr>
        <w:lastRenderedPageBreak/>
        <w:t>соблюдая Заповеди Божии, придерживаясь православных обычаев. Согрешив, люди приносили в Церкви искреннее покаяние.</w:t>
      </w:r>
    </w:p>
    <w:p w:rsidR="00A87415" w:rsidRDefault="00A87415" w:rsidP="00A87415">
      <w:pPr>
        <w:spacing w:after="0" w:line="240" w:lineRule="auto"/>
        <w:jc w:val="both"/>
        <w:rPr>
          <w:rFonts w:ascii="Times New Roman" w:hAnsi="Times New Roman"/>
          <w:sz w:val="28"/>
          <w:szCs w:val="28"/>
        </w:rPr>
      </w:pPr>
      <w:r>
        <w:rPr>
          <w:rFonts w:ascii="Times New Roman" w:hAnsi="Times New Roman"/>
          <w:sz w:val="28"/>
          <w:szCs w:val="28"/>
        </w:rPr>
        <w:t xml:space="preserve">   </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Святой может быть не только земля или человек.</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3"/>
        </w:numPr>
        <w:spacing w:after="0" w:line="240" w:lineRule="auto"/>
        <w:ind w:left="0"/>
        <w:jc w:val="both"/>
        <w:rPr>
          <w:rFonts w:ascii="Times New Roman" w:hAnsi="Times New Roman"/>
          <w:i/>
          <w:sz w:val="28"/>
          <w:szCs w:val="28"/>
        </w:rPr>
      </w:pPr>
      <w:r w:rsidRPr="00C6341C">
        <w:rPr>
          <w:rFonts w:ascii="Times New Roman" w:hAnsi="Times New Roman"/>
          <w:b/>
          <w:i/>
          <w:sz w:val="28"/>
          <w:szCs w:val="28"/>
        </w:rPr>
        <w:t>Подумайте, что ещё на земле может быть святым, т.е. посвященным Богу?</w:t>
      </w:r>
      <w:r w:rsidRPr="00C6341C">
        <w:rPr>
          <w:rFonts w:ascii="Times New Roman" w:hAnsi="Times New Roman"/>
          <w:i/>
          <w:sz w:val="28"/>
          <w:szCs w:val="28"/>
        </w:rPr>
        <w:t xml:space="preserve"> </w:t>
      </w:r>
      <w:r w:rsidRPr="00C6341C">
        <w:rPr>
          <w:rFonts w:ascii="Times New Roman" w:hAnsi="Times New Roman"/>
          <w:sz w:val="28"/>
          <w:szCs w:val="28"/>
        </w:rPr>
        <w:t>(Предположения детей).</w:t>
      </w:r>
    </w:p>
    <w:p w:rsidR="00A87415" w:rsidRPr="00C6341C" w:rsidRDefault="00A87415" w:rsidP="00A87415">
      <w:pPr>
        <w:spacing w:after="0" w:line="240" w:lineRule="auto"/>
        <w:jc w:val="both"/>
        <w:rPr>
          <w:rFonts w:ascii="Times New Roman" w:hAnsi="Times New Roman"/>
          <w:i/>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 первую очередь, конечно, Священное Писание.</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16. Священное Писание</w:t>
      </w:r>
      <w:r w:rsidRPr="00C6341C">
        <w:rPr>
          <w:rFonts w:ascii="Times New Roman" w:hAnsi="Times New Roman"/>
          <w:sz w:val="28"/>
          <w:szCs w:val="28"/>
        </w:rPr>
        <w:t xml:space="preserve"> </w:t>
      </w:r>
    </w:p>
    <w:p w:rsidR="00A87415" w:rsidRPr="00C6341C" w:rsidRDefault="00A87415" w:rsidP="00A87415">
      <w:pPr>
        <w:pStyle w:val="ab"/>
        <w:jc w:val="both"/>
        <w:rPr>
          <w:sz w:val="28"/>
          <w:szCs w:val="28"/>
        </w:rPr>
      </w:pPr>
      <w:r w:rsidRPr="00C6341C">
        <w:rPr>
          <w:sz w:val="28"/>
          <w:szCs w:val="28"/>
        </w:rPr>
        <w:t xml:space="preserve">     Библия – настольная книга христиан, из которой они черпают ответы на все вопросы.</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i/>
          <w:sz w:val="28"/>
          <w:szCs w:val="28"/>
        </w:rPr>
        <w:t xml:space="preserve">     </w:t>
      </w:r>
      <w:r w:rsidRPr="00C6341C">
        <w:rPr>
          <w:rFonts w:ascii="Times New Roman" w:hAnsi="Times New Roman"/>
          <w:sz w:val="28"/>
          <w:szCs w:val="28"/>
        </w:rPr>
        <w:t>Библию писали пророки со слов Божиих.</w:t>
      </w:r>
    </w:p>
    <w:p w:rsidR="00A87415" w:rsidRPr="00C6341C" w:rsidRDefault="00A87415" w:rsidP="00A87415">
      <w:pPr>
        <w:numPr>
          <w:ilvl w:val="0"/>
          <w:numId w:val="44"/>
        </w:numPr>
        <w:suppressLineNumbers/>
        <w:spacing w:after="0" w:line="240" w:lineRule="auto"/>
        <w:ind w:left="0"/>
        <w:jc w:val="both"/>
        <w:rPr>
          <w:rFonts w:ascii="Times New Roman" w:hAnsi="Times New Roman"/>
          <w:b/>
          <w:bCs/>
          <w:iCs/>
          <w:sz w:val="28"/>
          <w:szCs w:val="28"/>
        </w:rPr>
      </w:pPr>
      <w:r w:rsidRPr="00C6341C">
        <w:rPr>
          <w:rFonts w:ascii="Times New Roman" w:hAnsi="Times New Roman"/>
          <w:b/>
          <w:bCs/>
          <w:iCs/>
          <w:sz w:val="28"/>
          <w:szCs w:val="28"/>
        </w:rPr>
        <w:t>Закрепление изученного материала</w:t>
      </w:r>
    </w:p>
    <w:p w:rsidR="00A87415" w:rsidRPr="00C6341C" w:rsidRDefault="00A87415" w:rsidP="00A87415">
      <w:pPr>
        <w:suppressLineNumbers/>
        <w:spacing w:after="0" w:line="240" w:lineRule="auto"/>
        <w:jc w:val="both"/>
        <w:rPr>
          <w:rFonts w:ascii="Times New Roman" w:hAnsi="Times New Roman"/>
          <w:bCs/>
          <w:iCs/>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Работа в группах.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Давайте послушаем, какие опорные слова и выражения вы записали в своих таблицах. Представитель от группы зачитает по 5 опорных слов или словосочетаний. Аргументируйте свою точку зрения.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К какому же выводу мы пришли? (Ответы детей)</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17. Д.С. Лихачёв</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Давайте проверим, совпадают ли наши выводы с точкой зрения академика Д.С. Лихачёва: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Что такое эта «Святая Русь»? Это вовсе не то же, что Россия; это не вся страна в целом со всем греховным и низким, что в ней всегда было. «Святая Русь»—это прежде всего святыни Русской Земли в их соборности, в их целом. Это ее монастыри, церкви, священство, мощи, иконы, священные сосуды, праведники, святые события истории Руси».</w:t>
      </w:r>
    </w:p>
    <w:p w:rsidR="00A87415" w:rsidRPr="00C6341C" w:rsidRDefault="00A87415" w:rsidP="00A87415">
      <w:pPr>
        <w:spacing w:after="0" w:line="240" w:lineRule="auto"/>
        <w:jc w:val="both"/>
        <w:rPr>
          <w:rFonts w:ascii="Times New Roman" w:hAnsi="Times New Roman"/>
          <w:sz w:val="28"/>
          <w:szCs w:val="28"/>
          <w:u w:val="single"/>
        </w:rPr>
      </w:pPr>
      <w:r w:rsidRPr="00C6341C">
        <w:rPr>
          <w:rFonts w:ascii="Times New Roman" w:hAnsi="Times New Roman"/>
          <w:sz w:val="28"/>
          <w:szCs w:val="28"/>
          <w:u w:val="single"/>
        </w:rPr>
        <w:t xml:space="preserve">Д.з. </w:t>
      </w: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sz w:val="28"/>
          <w:szCs w:val="28"/>
        </w:rPr>
        <w:t>В ваших тетрадях нарисована открытая книга. Это условное (символическое) изображение Святой Руси. На протяжении 10 уроков мы будем работать с этим рисунком: на плоскость книги вы будете заносить символы, относящиеся к Святой Руси. Какой символ вы нарисуете после первого урока?</w:t>
      </w:r>
      <w:r w:rsidRPr="00C6341C">
        <w:rPr>
          <w:rFonts w:ascii="Times New Roman" w:hAnsi="Times New Roman"/>
          <w:b/>
          <w:sz w:val="28"/>
          <w:szCs w:val="28"/>
        </w:rPr>
        <w:t xml:space="preserve"> Как вы думаете, что мы изобразим в первую очередь?</w:t>
      </w:r>
      <w:r w:rsidRPr="00C6341C">
        <w:rPr>
          <w:rFonts w:ascii="Times New Roman" w:hAnsi="Times New Roman"/>
          <w:sz w:val="28"/>
          <w:szCs w:val="28"/>
        </w:rPr>
        <w:t xml:space="preserve"> </w:t>
      </w:r>
      <w:r w:rsidRPr="00C6341C">
        <w:rPr>
          <w:rFonts w:ascii="Times New Roman" w:hAnsi="Times New Roman"/>
          <w:i/>
          <w:sz w:val="28"/>
          <w:szCs w:val="28"/>
        </w:rPr>
        <w:t>(Предположения детей)</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sz w:val="28"/>
          <w:szCs w:val="28"/>
        </w:rPr>
        <w:t>(</w:t>
      </w:r>
      <w:r w:rsidRPr="00C6341C">
        <w:rPr>
          <w:rFonts w:ascii="Times New Roman" w:hAnsi="Times New Roman"/>
          <w:i/>
          <w:sz w:val="28"/>
          <w:szCs w:val="28"/>
        </w:rPr>
        <w:t>Информация для учителя</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i/>
          <w:sz w:val="28"/>
          <w:szCs w:val="28"/>
        </w:rPr>
        <w:t xml:space="preserve">     Конечно, Священное Писание. После крещения Руси, на Землю Русскую пришло Слово Божие, которое заключено в Библии</w:t>
      </w:r>
      <w:r>
        <w:rPr>
          <w:rFonts w:ascii="Times New Roman" w:hAnsi="Times New Roman"/>
          <w:i/>
          <w:sz w:val="28"/>
          <w:szCs w:val="28"/>
        </w:rPr>
        <w:t>)</w:t>
      </w:r>
      <w:r w:rsidRPr="00C6341C">
        <w:rPr>
          <w:rFonts w:ascii="Times New Roman" w:hAnsi="Times New Roman"/>
          <w:i/>
          <w:sz w:val="28"/>
          <w:szCs w:val="28"/>
        </w:rPr>
        <w:t>.</w:t>
      </w:r>
    </w:p>
    <w:p w:rsidR="00A87415" w:rsidRPr="00C6341C" w:rsidRDefault="00A87415" w:rsidP="00A87415">
      <w:pPr>
        <w:spacing w:after="0" w:line="240" w:lineRule="auto"/>
        <w:jc w:val="both"/>
        <w:rPr>
          <w:rFonts w:ascii="Times New Roman" w:hAnsi="Times New Roman"/>
          <w:i/>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18. Раскрытая Библия</w:t>
      </w:r>
    </w:p>
    <w:p w:rsidR="00A87415" w:rsidRPr="00C6341C" w:rsidRDefault="00A87415" w:rsidP="00A87415">
      <w:pPr>
        <w:numPr>
          <w:ilvl w:val="0"/>
          <w:numId w:val="3"/>
        </w:numPr>
        <w:spacing w:after="0" w:line="240" w:lineRule="auto"/>
        <w:ind w:left="0"/>
        <w:jc w:val="both"/>
        <w:rPr>
          <w:rFonts w:ascii="Times New Roman" w:hAnsi="Times New Roman"/>
          <w:i/>
          <w:sz w:val="28"/>
          <w:szCs w:val="28"/>
        </w:rPr>
      </w:pPr>
      <w:r w:rsidRPr="00C6341C">
        <w:rPr>
          <w:rFonts w:ascii="Times New Roman" w:hAnsi="Times New Roman"/>
          <w:b/>
          <w:i/>
          <w:sz w:val="28"/>
          <w:szCs w:val="28"/>
        </w:rPr>
        <w:lastRenderedPageBreak/>
        <w:t>Как мы это изобразим?</w:t>
      </w:r>
      <w:r w:rsidRPr="00C6341C">
        <w:rPr>
          <w:rFonts w:ascii="Times New Roman" w:hAnsi="Times New Roman"/>
          <w:i/>
          <w:sz w:val="28"/>
          <w:szCs w:val="28"/>
        </w:rPr>
        <w:t xml:space="preserve"> (В виде раскрытой книги, листы которой напоминают крылья птицы, распростёртые над Русью).</w:t>
      </w:r>
    </w:p>
    <w:p w:rsidR="00A87415" w:rsidRPr="00C6341C" w:rsidRDefault="00A87415" w:rsidP="00A87415">
      <w:pPr>
        <w:spacing w:after="0" w:line="240" w:lineRule="auto"/>
        <w:jc w:val="both"/>
        <w:rPr>
          <w:rFonts w:ascii="Times New Roman" w:hAnsi="Times New Roman"/>
          <w:i/>
          <w:sz w:val="28"/>
          <w:szCs w:val="28"/>
        </w:rPr>
      </w:pPr>
    </w:p>
    <w:p w:rsidR="00A87415" w:rsidRPr="00C6341C" w:rsidRDefault="00A87415" w:rsidP="00A87415">
      <w:pPr>
        <w:numPr>
          <w:ilvl w:val="0"/>
          <w:numId w:val="3"/>
        </w:numPr>
        <w:spacing w:after="0" w:line="240" w:lineRule="auto"/>
        <w:ind w:left="0"/>
        <w:jc w:val="both"/>
        <w:rPr>
          <w:rFonts w:ascii="Times New Roman" w:hAnsi="Times New Roman"/>
          <w:i/>
          <w:sz w:val="28"/>
          <w:szCs w:val="28"/>
        </w:rPr>
      </w:pPr>
      <w:r w:rsidRPr="00C6341C">
        <w:rPr>
          <w:rFonts w:ascii="Times New Roman" w:hAnsi="Times New Roman"/>
          <w:b/>
          <w:i/>
          <w:sz w:val="28"/>
          <w:szCs w:val="28"/>
        </w:rPr>
        <w:t>Далее что изобразим?</w:t>
      </w:r>
      <w:r w:rsidRPr="00C6341C">
        <w:rPr>
          <w:rFonts w:ascii="Times New Roman" w:hAnsi="Times New Roman"/>
          <w:i/>
          <w:sz w:val="28"/>
          <w:szCs w:val="28"/>
        </w:rPr>
        <w:t xml:space="preserve"> (Русских святых)</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19. Русские святые</w:t>
      </w:r>
    </w:p>
    <w:p w:rsidR="00A87415" w:rsidRPr="00C6341C" w:rsidRDefault="00A87415" w:rsidP="00A87415">
      <w:pPr>
        <w:spacing w:after="0" w:line="240" w:lineRule="auto"/>
        <w:jc w:val="both"/>
        <w:rPr>
          <w:rFonts w:ascii="Times New Roman" w:hAnsi="Times New Roman"/>
          <w:i/>
          <w:sz w:val="28"/>
          <w:szCs w:val="28"/>
        </w:rPr>
      </w:pPr>
    </w:p>
    <w:p w:rsidR="00A87415" w:rsidRPr="00C6341C" w:rsidRDefault="00A87415" w:rsidP="00A87415">
      <w:pPr>
        <w:numPr>
          <w:ilvl w:val="0"/>
          <w:numId w:val="3"/>
        </w:numPr>
        <w:spacing w:after="0" w:line="240" w:lineRule="auto"/>
        <w:ind w:left="0"/>
        <w:jc w:val="both"/>
        <w:rPr>
          <w:rFonts w:ascii="Times New Roman" w:hAnsi="Times New Roman"/>
          <w:i/>
          <w:sz w:val="28"/>
          <w:szCs w:val="28"/>
        </w:rPr>
      </w:pPr>
      <w:r w:rsidRPr="00C6341C">
        <w:rPr>
          <w:rFonts w:ascii="Times New Roman" w:hAnsi="Times New Roman"/>
          <w:b/>
          <w:i/>
          <w:sz w:val="28"/>
          <w:szCs w:val="28"/>
        </w:rPr>
        <w:t>Как мы их будем изображать?</w:t>
      </w:r>
      <w:r w:rsidRPr="00C6341C">
        <w:rPr>
          <w:rFonts w:ascii="Times New Roman" w:hAnsi="Times New Roman"/>
          <w:i/>
          <w:sz w:val="28"/>
          <w:szCs w:val="28"/>
        </w:rPr>
        <w:t xml:space="preserve"> (Предположения детей).</w:t>
      </w: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i/>
          <w:sz w:val="28"/>
          <w:szCs w:val="28"/>
        </w:rPr>
        <w:t>(После выслушанных предложений детей учитель предлагает изобразить святых в виде горящих свечей).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По всей «территории» Святой Руси нарисуйте горящие свечи, которые как бы олицетворяют собой святых Земли Русской.  Этим светом освящается не только Русь, но и другие земли. Чтобы показать это, вынесем лучи света  за пределы границ Святой Руси.</w:t>
      </w:r>
    </w:p>
    <w:p w:rsidR="00A87415" w:rsidRPr="00C6341C" w:rsidRDefault="00A87415" w:rsidP="00A87415">
      <w:pPr>
        <w:spacing w:after="0" w:line="240" w:lineRule="auto"/>
        <w:jc w:val="both"/>
        <w:rPr>
          <w:rFonts w:ascii="Times New Roman" w:hAnsi="Times New Roman"/>
          <w:i/>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6. Рефлексия </w:t>
      </w:r>
      <w:r w:rsidRPr="00C6341C">
        <w:rPr>
          <w:rFonts w:ascii="Times New Roman" w:hAnsi="Times New Roman"/>
          <w:sz w:val="28"/>
          <w:szCs w:val="28"/>
          <w:highlight w:val="yellow"/>
        </w:rPr>
        <w:t>(СЛАЙД 20)</w:t>
      </w:r>
    </w:p>
    <w:p w:rsidR="00A87415" w:rsidRPr="00C6341C" w:rsidRDefault="00A87415" w:rsidP="00A87415">
      <w:pPr>
        <w:spacing w:after="0" w:line="240" w:lineRule="auto"/>
        <w:jc w:val="both"/>
        <w:rPr>
          <w:rFonts w:ascii="Times New Roman" w:hAnsi="Times New Roman"/>
          <w:sz w:val="28"/>
          <w:szCs w:val="28"/>
          <w:u w:val="single"/>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 ваших тетрадях в начале каждого урока изображена звёздочка-индикатор, которая будет отображать ваши чувства после каждого занятия: </w:t>
      </w:r>
    </w:p>
    <w:p w:rsidR="00A87415" w:rsidRPr="00C6341C" w:rsidRDefault="00A87415" w:rsidP="00A87415">
      <w:pPr>
        <w:numPr>
          <w:ilvl w:val="0"/>
          <w:numId w:val="37"/>
        </w:numPr>
        <w:spacing w:after="0" w:line="240" w:lineRule="auto"/>
        <w:ind w:left="0"/>
        <w:jc w:val="both"/>
        <w:rPr>
          <w:rFonts w:ascii="Times New Roman" w:hAnsi="Times New Roman"/>
          <w:sz w:val="28"/>
          <w:szCs w:val="28"/>
        </w:rPr>
      </w:pPr>
      <w:r w:rsidRPr="00C6341C">
        <w:rPr>
          <w:rFonts w:ascii="Times New Roman" w:hAnsi="Times New Roman"/>
          <w:sz w:val="28"/>
          <w:szCs w:val="28"/>
        </w:rPr>
        <w:t xml:space="preserve">зелёный цвет – мне было интересно; </w:t>
      </w:r>
    </w:p>
    <w:p w:rsidR="00A87415" w:rsidRPr="00C6341C" w:rsidRDefault="00A87415" w:rsidP="00A87415">
      <w:pPr>
        <w:numPr>
          <w:ilvl w:val="0"/>
          <w:numId w:val="37"/>
        </w:numPr>
        <w:spacing w:after="0" w:line="240" w:lineRule="auto"/>
        <w:ind w:left="0"/>
        <w:jc w:val="both"/>
        <w:rPr>
          <w:rFonts w:ascii="Times New Roman" w:hAnsi="Times New Roman"/>
          <w:sz w:val="28"/>
          <w:szCs w:val="28"/>
        </w:rPr>
      </w:pPr>
      <w:r w:rsidRPr="00C6341C">
        <w:rPr>
          <w:rFonts w:ascii="Times New Roman" w:hAnsi="Times New Roman"/>
          <w:sz w:val="28"/>
          <w:szCs w:val="28"/>
        </w:rPr>
        <w:t xml:space="preserve">желтый – было интересно, но кое-что осталось непонятно;  </w:t>
      </w:r>
    </w:p>
    <w:p w:rsidR="00A87415" w:rsidRPr="00C6341C" w:rsidRDefault="00A87415" w:rsidP="00A87415">
      <w:pPr>
        <w:numPr>
          <w:ilvl w:val="0"/>
          <w:numId w:val="37"/>
        </w:numPr>
        <w:spacing w:after="0" w:line="240" w:lineRule="auto"/>
        <w:ind w:left="0"/>
        <w:jc w:val="both"/>
        <w:rPr>
          <w:rFonts w:ascii="Times New Roman" w:hAnsi="Times New Roman"/>
          <w:sz w:val="28"/>
          <w:szCs w:val="28"/>
        </w:rPr>
      </w:pPr>
      <w:r w:rsidRPr="00C6341C">
        <w:rPr>
          <w:rFonts w:ascii="Times New Roman" w:hAnsi="Times New Roman"/>
          <w:sz w:val="28"/>
          <w:szCs w:val="28"/>
        </w:rPr>
        <w:t>красный – я с этим не согласен</w:t>
      </w:r>
      <w:r>
        <w:rPr>
          <w:rFonts w:ascii="Times New Roman" w:hAnsi="Times New Roman"/>
          <w:sz w:val="28"/>
          <w:szCs w:val="28"/>
        </w:rPr>
        <w:t>;</w:t>
      </w:r>
    </w:p>
    <w:p w:rsidR="00A87415" w:rsidRPr="00C6341C" w:rsidRDefault="00A87415" w:rsidP="00A87415">
      <w:pPr>
        <w:numPr>
          <w:ilvl w:val="0"/>
          <w:numId w:val="37"/>
        </w:numPr>
        <w:spacing w:after="0" w:line="240" w:lineRule="auto"/>
        <w:ind w:left="0"/>
        <w:jc w:val="both"/>
        <w:rPr>
          <w:rFonts w:ascii="Times New Roman" w:hAnsi="Times New Roman"/>
          <w:sz w:val="28"/>
          <w:szCs w:val="28"/>
        </w:rPr>
      </w:pPr>
      <w:r w:rsidRPr="00C6341C">
        <w:rPr>
          <w:rFonts w:ascii="Times New Roman" w:hAnsi="Times New Roman"/>
          <w:sz w:val="28"/>
          <w:szCs w:val="28"/>
        </w:rPr>
        <w:t>фиолетовый – мне это «фиолетово»</w:t>
      </w:r>
      <w:r>
        <w:rPr>
          <w:rFonts w:ascii="Times New Roman" w:hAnsi="Times New Roman"/>
          <w:sz w:val="28"/>
          <w:szCs w:val="28"/>
        </w:rPr>
        <w:t>;</w:t>
      </w:r>
    </w:p>
    <w:p w:rsidR="00A87415" w:rsidRPr="00C6341C" w:rsidRDefault="00A87415" w:rsidP="00A87415">
      <w:pPr>
        <w:numPr>
          <w:ilvl w:val="0"/>
          <w:numId w:val="37"/>
        </w:numPr>
        <w:spacing w:after="0" w:line="240" w:lineRule="auto"/>
        <w:ind w:left="0"/>
        <w:jc w:val="both"/>
        <w:rPr>
          <w:rFonts w:ascii="Times New Roman" w:hAnsi="Times New Roman"/>
          <w:sz w:val="28"/>
          <w:szCs w:val="28"/>
        </w:rPr>
      </w:pPr>
      <w:r w:rsidRPr="00C6341C">
        <w:rPr>
          <w:rFonts w:ascii="Times New Roman" w:hAnsi="Times New Roman"/>
          <w:sz w:val="28"/>
          <w:szCs w:val="28"/>
        </w:rPr>
        <w:t>чёрный - было скучно</w:t>
      </w:r>
      <w:r>
        <w:rPr>
          <w:rFonts w:ascii="Times New Roman" w:hAnsi="Times New Roman"/>
          <w:sz w:val="28"/>
          <w:szCs w:val="28"/>
        </w:rPr>
        <w:t>.</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Далее ребята рассаживаются в группы по выбранному цвету своих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чувств. После коллективного обсуждения  выступают представители от каждой группы.</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0A4254" w:rsidRDefault="000A4254" w:rsidP="00A87415">
      <w:pPr>
        <w:spacing w:after="0" w:line="240" w:lineRule="auto"/>
        <w:jc w:val="both"/>
        <w:rPr>
          <w:rFonts w:ascii="Times New Roman" w:hAnsi="Times New Roman"/>
          <w:b/>
          <w:sz w:val="28"/>
          <w:szCs w:val="28"/>
        </w:rPr>
      </w:pPr>
    </w:p>
    <w:p w:rsidR="000A4254" w:rsidRDefault="000A4254" w:rsidP="00A87415">
      <w:pPr>
        <w:spacing w:after="0" w:line="240" w:lineRule="auto"/>
        <w:jc w:val="both"/>
        <w:rPr>
          <w:rFonts w:ascii="Times New Roman" w:hAnsi="Times New Roman"/>
          <w:b/>
          <w:sz w:val="28"/>
          <w:szCs w:val="28"/>
        </w:rPr>
      </w:pPr>
    </w:p>
    <w:p w:rsidR="000A4254" w:rsidRDefault="000A4254" w:rsidP="00A87415">
      <w:pPr>
        <w:spacing w:after="0" w:line="240" w:lineRule="auto"/>
        <w:jc w:val="both"/>
        <w:rPr>
          <w:rFonts w:ascii="Times New Roman" w:hAnsi="Times New Roman"/>
          <w:b/>
          <w:sz w:val="28"/>
          <w:szCs w:val="28"/>
        </w:rPr>
      </w:pPr>
    </w:p>
    <w:p w:rsidR="000A4254" w:rsidRDefault="000A4254" w:rsidP="00A87415">
      <w:pPr>
        <w:spacing w:after="0" w:line="240" w:lineRule="auto"/>
        <w:jc w:val="both"/>
        <w:rPr>
          <w:rFonts w:ascii="Times New Roman" w:hAnsi="Times New Roman"/>
          <w:b/>
          <w:sz w:val="28"/>
          <w:szCs w:val="28"/>
        </w:rPr>
      </w:pPr>
    </w:p>
    <w:p w:rsidR="000A4254" w:rsidRDefault="000A4254"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b/>
          <w:sz w:val="28"/>
          <w:szCs w:val="28"/>
        </w:rPr>
        <w:lastRenderedPageBreak/>
        <w:t>Занятие 3</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7477"/>
      </w:tblGrid>
      <w:tr w:rsidR="00A87415" w:rsidRPr="00C6341C" w:rsidTr="009D2EB0">
        <w:tc>
          <w:tcPr>
            <w:tcW w:w="2093"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Тема занятия</w:t>
            </w:r>
          </w:p>
        </w:tc>
        <w:tc>
          <w:tcPr>
            <w:tcW w:w="7477"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Святой – значит освящённый</w:t>
            </w:r>
          </w:p>
          <w:p w:rsidR="00A87415" w:rsidRPr="00C6341C" w:rsidRDefault="00A87415" w:rsidP="009D2EB0">
            <w:pPr>
              <w:spacing w:after="0" w:line="240" w:lineRule="auto"/>
              <w:jc w:val="both"/>
              <w:rPr>
                <w:rFonts w:ascii="Times New Roman" w:hAnsi="Times New Roman"/>
                <w:b/>
                <w:sz w:val="28"/>
                <w:szCs w:val="28"/>
              </w:rPr>
            </w:pPr>
          </w:p>
        </w:tc>
      </w:tr>
      <w:tr w:rsidR="00A87415" w:rsidRPr="00C6341C" w:rsidTr="009D2EB0">
        <w:tc>
          <w:tcPr>
            <w:tcW w:w="2093"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Цель, задачи</w:t>
            </w:r>
          </w:p>
        </w:tc>
        <w:tc>
          <w:tcPr>
            <w:tcW w:w="7477"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numPr>
                <w:ilvl w:val="0"/>
                <w:numId w:val="12"/>
              </w:numPr>
              <w:spacing w:after="0" w:line="240" w:lineRule="auto"/>
              <w:ind w:left="0"/>
              <w:jc w:val="both"/>
              <w:rPr>
                <w:rFonts w:ascii="Times New Roman" w:hAnsi="Times New Roman"/>
                <w:sz w:val="28"/>
                <w:szCs w:val="28"/>
              </w:rPr>
            </w:pPr>
            <w:r w:rsidRPr="00C6341C">
              <w:rPr>
                <w:rFonts w:ascii="Times New Roman" w:hAnsi="Times New Roman"/>
                <w:b/>
                <w:sz w:val="28"/>
                <w:szCs w:val="28"/>
              </w:rPr>
              <w:t xml:space="preserve">Цель: </w:t>
            </w:r>
            <w:r w:rsidRPr="00C6341C">
              <w:rPr>
                <w:rFonts w:ascii="Times New Roman" w:hAnsi="Times New Roman"/>
                <w:sz w:val="28"/>
                <w:szCs w:val="28"/>
              </w:rPr>
              <w:t>формирование у младшего подростка  желания воспитывать в себе качества, присущие святым людям: любовь, доброта, незлобие, терпение, смирение (непревозношение над другими).</w:t>
            </w:r>
          </w:p>
          <w:p w:rsidR="00A87415" w:rsidRPr="00C6341C" w:rsidRDefault="00A87415" w:rsidP="009D2EB0">
            <w:pPr>
              <w:spacing w:after="0" w:line="240" w:lineRule="auto"/>
              <w:jc w:val="both"/>
              <w:rPr>
                <w:rFonts w:ascii="Times New Roman" w:hAnsi="Times New Roman"/>
                <w:sz w:val="28"/>
                <w:szCs w:val="28"/>
              </w:rPr>
            </w:pP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Задачи</w:t>
            </w:r>
            <w:r w:rsidRPr="00C6341C">
              <w:rPr>
                <w:rFonts w:ascii="Times New Roman" w:hAnsi="Times New Roman"/>
                <w:sz w:val="28"/>
                <w:szCs w:val="28"/>
              </w:rPr>
              <w:t>: В  предметной области: сформировать представление о понятиях «святость», «нимб»,</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показать их  духовную ценность.</w:t>
            </w:r>
          </w:p>
          <w:p w:rsidR="00A87415" w:rsidRPr="00C6341C" w:rsidRDefault="00A87415" w:rsidP="009D2EB0">
            <w:pPr>
              <w:numPr>
                <w:ilvl w:val="0"/>
                <w:numId w:val="12"/>
              </w:numPr>
              <w:spacing w:after="0" w:line="240" w:lineRule="auto"/>
              <w:ind w:left="0"/>
              <w:jc w:val="both"/>
              <w:rPr>
                <w:rFonts w:ascii="Times New Roman" w:hAnsi="Times New Roman"/>
                <w:sz w:val="28"/>
                <w:szCs w:val="28"/>
              </w:rPr>
            </w:pPr>
            <w:r w:rsidRPr="00C6341C">
              <w:rPr>
                <w:rFonts w:ascii="Times New Roman" w:hAnsi="Times New Roman"/>
                <w:sz w:val="28"/>
                <w:szCs w:val="28"/>
              </w:rPr>
              <w:t>В сфере личностного развития учащихся:</w:t>
            </w:r>
            <w:r w:rsidRPr="00C6341C">
              <w:rPr>
                <w:rFonts w:ascii="Times New Roman" w:hAnsi="Times New Roman"/>
                <w:color w:val="000000"/>
                <w:sz w:val="28"/>
                <w:szCs w:val="28"/>
              </w:rPr>
              <w:t xml:space="preserve"> обучающийся будет знать, что святость </w:t>
            </w:r>
            <w:r w:rsidRPr="00C6341C">
              <w:rPr>
                <w:rFonts w:ascii="Times New Roman" w:hAnsi="Times New Roman"/>
                <w:sz w:val="28"/>
                <w:szCs w:val="28"/>
              </w:rPr>
              <w:t>не означает безгрешность, но устремленность к безгрешности и совершенству, в результате которой люди,</w:t>
            </w:r>
            <w:r w:rsidRPr="00C6341C">
              <w:rPr>
                <w:rFonts w:ascii="Times New Roman" w:hAnsi="Times New Roman"/>
                <w:color w:val="000000"/>
                <w:sz w:val="28"/>
                <w:szCs w:val="28"/>
              </w:rPr>
              <w:t xml:space="preserve"> посвятившие свою жизнь служению Богу, становятся носителями чудодейственной силы и признаются</w:t>
            </w:r>
            <w:r w:rsidRPr="00C6341C">
              <w:rPr>
                <w:rFonts w:ascii="Times New Roman" w:hAnsi="Times New Roman"/>
                <w:sz w:val="28"/>
                <w:szCs w:val="28"/>
              </w:rPr>
              <w:t xml:space="preserve"> святыми </w:t>
            </w:r>
            <w:r w:rsidRPr="00C6341C">
              <w:rPr>
                <w:rFonts w:ascii="Times New Roman" w:hAnsi="Times New Roman"/>
                <w:color w:val="000000"/>
                <w:sz w:val="28"/>
                <w:szCs w:val="28"/>
              </w:rPr>
              <w:t xml:space="preserve">после смерти; </w:t>
            </w:r>
            <w:r w:rsidRPr="00C6341C">
              <w:rPr>
                <w:rFonts w:ascii="Times New Roman" w:hAnsi="Times New Roman"/>
                <w:sz w:val="28"/>
                <w:szCs w:val="28"/>
              </w:rPr>
              <w:t>задумается о том, что в жизни человека всегда есть выбор линии поведения</w:t>
            </w:r>
          </w:p>
          <w:p w:rsidR="00A87415" w:rsidRPr="00C6341C" w:rsidRDefault="00A87415" w:rsidP="009D2EB0">
            <w:pPr>
              <w:spacing w:after="0" w:line="240" w:lineRule="auto"/>
              <w:jc w:val="both"/>
              <w:rPr>
                <w:rFonts w:ascii="Times New Roman" w:hAnsi="Times New Roman"/>
                <w:sz w:val="28"/>
                <w:szCs w:val="28"/>
              </w:rPr>
            </w:pP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В области формирования УУД: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Познавательные: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выделять существенную информацию из различных источников;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использование имеющихся знаний;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формирование внутреннего плана действия;</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структурирование полученной информации;</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нахождение ответов на вопросы в текстах и иллюстрациях;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извлечение информации, представленной в разных формах;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сопоставление разных точек зрения.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Регулятивные: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в сотрудничестве с учителем ставить учебную задачу и удерживать ее в процессе всего урока;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понимать цель выполняемых действий;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выделение и осознание того, что уже усвоено;</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высказывать свое предположение на основе работы с иллюстрациями и текстами.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Коммуникативные: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выражать свои мысли с соответствующими возрасту полнотой и точностью, участвовать в коллективном обсуждении проблемы.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развитие умения понимать контекстную речь на основе </w:t>
            </w:r>
            <w:r w:rsidRPr="00C6341C">
              <w:rPr>
                <w:rFonts w:ascii="Times New Roman" w:hAnsi="Times New Roman"/>
                <w:sz w:val="28"/>
                <w:szCs w:val="28"/>
              </w:rPr>
              <w:lastRenderedPageBreak/>
              <w:t>воссоздания картины исторических событий и поступков реальных людей;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владение монологической и диалогической речью.</w:t>
            </w: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6"/>
        <w:gridCol w:w="7354"/>
      </w:tblGrid>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слайдов</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Название  слайдов</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Тема урока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Преподобный Сергий Радонежский</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3/видео 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Сергий Радонежский: 57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Видение отрока Варфоломея</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Преподобный Серафим Саровский</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6/видео 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Серафим Саровский: 51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7</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Ксения Петербургская</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8/видео 3</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Ксения Петербургская – молитвенница за народ: 2 мин 16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9/видео 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Ксения Петербургская : 1 мин 22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10</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Мария Египетская</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Дела и житие Сергия Радонежского /нимб/</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Нимб</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13</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Святость</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Путь к святости</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15</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Рефлексия</w:t>
            </w: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 xml:space="preserve">По ходу занятия обучающиеся заполняют </w:t>
      </w:r>
      <w:r w:rsidRPr="00C6341C">
        <w:rPr>
          <w:rFonts w:ascii="Times New Roman" w:hAnsi="Times New Roman"/>
          <w:b/>
          <w:sz w:val="28"/>
          <w:szCs w:val="28"/>
        </w:rPr>
        <w:t>таблицу «Наши помощники - опорные слова»</w:t>
      </w:r>
      <w:r>
        <w:rPr>
          <w:rFonts w:ascii="Times New Roman" w:hAnsi="Times New Roman"/>
          <w:b/>
          <w:sz w:val="28"/>
          <w:szCs w:val="28"/>
        </w:rPr>
        <w:t>.</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numPr>
          <w:ilvl w:val="0"/>
          <w:numId w:val="13"/>
        </w:numPr>
        <w:spacing w:after="0" w:line="240" w:lineRule="auto"/>
        <w:ind w:left="0"/>
        <w:jc w:val="both"/>
        <w:rPr>
          <w:rFonts w:ascii="Times New Roman" w:hAnsi="Times New Roman"/>
          <w:b/>
          <w:sz w:val="28"/>
          <w:szCs w:val="28"/>
        </w:rPr>
      </w:pPr>
      <w:r w:rsidRPr="00C6341C">
        <w:rPr>
          <w:rFonts w:ascii="Times New Roman" w:hAnsi="Times New Roman"/>
          <w:b/>
          <w:iCs/>
          <w:sz w:val="28"/>
          <w:szCs w:val="28"/>
        </w:rPr>
        <w:t>Организационный момент, самоопределение к деятельности</w:t>
      </w: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Сегодня урок мы начнём с игры. (Приём «Ложная альтернатива». Внимание учеников уводится в сторону с помощью альтернативы «или - или». Ни один из предлагаемых ответов не будет являться верным.)</w:t>
      </w:r>
    </w:p>
    <w:p w:rsidR="00A87415" w:rsidRPr="00C6341C" w:rsidRDefault="00A87415" w:rsidP="00A87415">
      <w:pPr>
        <w:numPr>
          <w:ilvl w:val="0"/>
          <w:numId w:val="14"/>
        </w:numPr>
        <w:spacing w:after="0" w:line="240" w:lineRule="auto"/>
        <w:ind w:left="0"/>
        <w:jc w:val="both"/>
        <w:rPr>
          <w:rFonts w:ascii="Times New Roman" w:hAnsi="Times New Roman"/>
          <w:sz w:val="28"/>
          <w:szCs w:val="28"/>
        </w:rPr>
      </w:pPr>
      <w:r w:rsidRPr="00C6341C">
        <w:rPr>
          <w:rFonts w:ascii="Times New Roman" w:hAnsi="Times New Roman"/>
          <w:sz w:val="28"/>
          <w:szCs w:val="28"/>
        </w:rPr>
        <w:t>Россия граничит с Америкой и с Австралией.</w:t>
      </w:r>
    </w:p>
    <w:p w:rsidR="00A87415" w:rsidRPr="00C6341C" w:rsidRDefault="00A87415" w:rsidP="00A87415">
      <w:pPr>
        <w:numPr>
          <w:ilvl w:val="0"/>
          <w:numId w:val="14"/>
        </w:numPr>
        <w:spacing w:after="0" w:line="240" w:lineRule="auto"/>
        <w:ind w:left="0"/>
        <w:jc w:val="both"/>
        <w:rPr>
          <w:rFonts w:ascii="Times New Roman" w:hAnsi="Times New Roman"/>
          <w:sz w:val="28"/>
          <w:szCs w:val="28"/>
        </w:rPr>
      </w:pPr>
      <w:r w:rsidRPr="00C6341C">
        <w:rPr>
          <w:rFonts w:ascii="Times New Roman" w:hAnsi="Times New Roman"/>
          <w:sz w:val="28"/>
          <w:szCs w:val="28"/>
        </w:rPr>
        <w:t>Святая Земля была обещана Симону и Исааку.</w:t>
      </w:r>
    </w:p>
    <w:p w:rsidR="00A87415" w:rsidRPr="00C6341C" w:rsidRDefault="00A87415" w:rsidP="00A87415">
      <w:pPr>
        <w:numPr>
          <w:ilvl w:val="0"/>
          <w:numId w:val="14"/>
        </w:numPr>
        <w:spacing w:after="0" w:line="240" w:lineRule="auto"/>
        <w:ind w:left="0"/>
        <w:jc w:val="both"/>
        <w:rPr>
          <w:rFonts w:ascii="Times New Roman" w:hAnsi="Times New Roman"/>
          <w:sz w:val="28"/>
          <w:szCs w:val="28"/>
        </w:rPr>
      </w:pPr>
      <w:r w:rsidRPr="00C6341C">
        <w:rPr>
          <w:rFonts w:ascii="Times New Roman" w:hAnsi="Times New Roman"/>
          <w:sz w:val="28"/>
          <w:szCs w:val="28"/>
        </w:rPr>
        <w:t>На святой Земле жил египетский и сирийский народ.</w:t>
      </w:r>
    </w:p>
    <w:p w:rsidR="00A87415" w:rsidRPr="00C6341C" w:rsidRDefault="00A87415" w:rsidP="00A87415">
      <w:pPr>
        <w:numPr>
          <w:ilvl w:val="0"/>
          <w:numId w:val="14"/>
        </w:numPr>
        <w:spacing w:after="0" w:line="240" w:lineRule="auto"/>
        <w:ind w:left="0"/>
        <w:jc w:val="both"/>
        <w:rPr>
          <w:rFonts w:ascii="Times New Roman" w:hAnsi="Times New Roman"/>
          <w:sz w:val="28"/>
          <w:szCs w:val="28"/>
        </w:rPr>
      </w:pPr>
      <w:r w:rsidRPr="00C6341C">
        <w:rPr>
          <w:rFonts w:ascii="Times New Roman" w:hAnsi="Times New Roman"/>
          <w:sz w:val="28"/>
          <w:szCs w:val="28"/>
        </w:rPr>
        <w:t>Главная книга христиан – В</w:t>
      </w:r>
      <w:r>
        <w:rPr>
          <w:rFonts w:ascii="Times New Roman" w:hAnsi="Times New Roman"/>
          <w:sz w:val="28"/>
          <w:szCs w:val="28"/>
        </w:rPr>
        <w:t>етхий Завет и Пятикнижие Моисея.</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numPr>
          <w:ilvl w:val="0"/>
          <w:numId w:val="13"/>
        </w:numPr>
        <w:spacing w:after="0" w:line="240" w:lineRule="auto"/>
        <w:ind w:left="0"/>
        <w:jc w:val="both"/>
        <w:rPr>
          <w:rFonts w:ascii="Times New Roman" w:hAnsi="Times New Roman"/>
          <w:b/>
          <w:iCs/>
          <w:sz w:val="28"/>
          <w:szCs w:val="28"/>
        </w:rPr>
      </w:pPr>
      <w:r w:rsidRPr="00C6341C">
        <w:rPr>
          <w:rFonts w:ascii="Times New Roman" w:hAnsi="Times New Roman"/>
          <w:b/>
          <w:iCs/>
          <w:sz w:val="28"/>
          <w:szCs w:val="28"/>
        </w:rPr>
        <w:t>Актуализация опорных зн</w:t>
      </w:r>
      <w:r>
        <w:rPr>
          <w:rFonts w:ascii="Times New Roman" w:hAnsi="Times New Roman"/>
          <w:b/>
          <w:iCs/>
          <w:sz w:val="28"/>
          <w:szCs w:val="28"/>
        </w:rPr>
        <w:t>аний</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numPr>
          <w:ilvl w:val="1"/>
          <w:numId w:val="12"/>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 xml:space="preserve">Давайте проанализируем таблицу опорных слов и словосочетаний. </w:t>
      </w:r>
    </w:p>
    <w:p w:rsidR="00A87415" w:rsidRPr="00C6341C" w:rsidRDefault="00A87415" w:rsidP="00A87415">
      <w:pPr>
        <w:spacing w:after="0" w:line="240" w:lineRule="auto"/>
        <w:jc w:val="both"/>
        <w:rPr>
          <w:rFonts w:ascii="Times New Roman" w:hAnsi="Times New Roman"/>
          <w:b/>
          <w:i/>
          <w:sz w:val="28"/>
          <w:szCs w:val="28"/>
        </w:rPr>
      </w:pPr>
      <w:r w:rsidRPr="00C6341C">
        <w:rPr>
          <w:rFonts w:ascii="Times New Roman" w:hAnsi="Times New Roman"/>
          <w:b/>
          <w:i/>
          <w:sz w:val="28"/>
          <w:szCs w:val="28"/>
        </w:rPr>
        <w:t>Какие опорные слова вы записали дома? В таблице выделите 5 опорных слов или словосочетаний, которые вы считаете наиболее важными. Подчеркните их. Аргументируйте свой выбор.</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numPr>
          <w:ilvl w:val="0"/>
          <w:numId w:val="13"/>
        </w:numPr>
        <w:spacing w:after="0" w:line="240" w:lineRule="auto"/>
        <w:ind w:left="0"/>
        <w:jc w:val="both"/>
        <w:rPr>
          <w:rFonts w:ascii="Times New Roman" w:hAnsi="Times New Roman"/>
          <w:b/>
          <w:iCs/>
          <w:sz w:val="28"/>
          <w:szCs w:val="28"/>
        </w:rPr>
      </w:pPr>
      <w:r w:rsidRPr="00C6341C">
        <w:rPr>
          <w:rFonts w:ascii="Times New Roman" w:hAnsi="Times New Roman"/>
          <w:b/>
          <w:iCs/>
          <w:sz w:val="28"/>
          <w:szCs w:val="28"/>
        </w:rPr>
        <w:t>Подготовка к изучению новых знаний,  постановка учебной задачи</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lastRenderedPageBreak/>
        <w:t>СЛАЙД 1.</w:t>
      </w:r>
      <w:r w:rsidRPr="00C6341C">
        <w:rPr>
          <w:rFonts w:ascii="Times New Roman" w:hAnsi="Times New Roman"/>
          <w:sz w:val="28"/>
          <w:szCs w:val="28"/>
        </w:rPr>
        <w:t xml:space="preserve"> Тема урока: «Святой – значит освящённый».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По ходу моего рассказа ответьте на вопросы, записанные в рабочей тетради. </w:t>
      </w:r>
    </w:p>
    <w:p w:rsidR="00A87415" w:rsidRPr="00C6341C" w:rsidRDefault="00A87415" w:rsidP="00A87415">
      <w:pPr>
        <w:numPr>
          <w:ilvl w:val="0"/>
          <w:numId w:val="15"/>
        </w:numPr>
        <w:spacing w:after="0" w:line="240" w:lineRule="auto"/>
        <w:ind w:left="0"/>
        <w:jc w:val="both"/>
        <w:rPr>
          <w:rFonts w:ascii="Times New Roman" w:hAnsi="Times New Roman"/>
          <w:sz w:val="28"/>
          <w:szCs w:val="28"/>
        </w:rPr>
      </w:pPr>
      <w:r w:rsidRPr="00C6341C">
        <w:rPr>
          <w:rFonts w:ascii="Times New Roman" w:hAnsi="Times New Roman"/>
          <w:sz w:val="28"/>
          <w:szCs w:val="28"/>
        </w:rPr>
        <w:t>Какая информация оказалась для вас неожиданной, т. к. противоречила вашим ожиданиям или представлениям?</w:t>
      </w:r>
    </w:p>
    <w:p w:rsidR="00A87415" w:rsidRPr="00C6341C" w:rsidRDefault="00A87415" w:rsidP="00A87415">
      <w:pPr>
        <w:numPr>
          <w:ilvl w:val="0"/>
          <w:numId w:val="15"/>
        </w:numPr>
        <w:spacing w:after="0" w:line="240" w:lineRule="auto"/>
        <w:ind w:left="0"/>
        <w:jc w:val="both"/>
        <w:rPr>
          <w:rFonts w:ascii="Times New Roman" w:hAnsi="Times New Roman"/>
          <w:sz w:val="28"/>
          <w:szCs w:val="28"/>
        </w:rPr>
      </w:pPr>
      <w:r w:rsidRPr="00C6341C">
        <w:rPr>
          <w:rFonts w:ascii="Times New Roman" w:hAnsi="Times New Roman"/>
          <w:sz w:val="28"/>
          <w:szCs w:val="28"/>
        </w:rPr>
        <w:t>Можно ли сделать из изученного материала такие выводы, которые были бы значимы для твоей жизни и деятельности?</w:t>
      </w:r>
    </w:p>
    <w:p w:rsidR="00A87415" w:rsidRPr="00C6341C" w:rsidRDefault="00A87415" w:rsidP="00A87415">
      <w:pPr>
        <w:spacing w:after="0" w:line="240" w:lineRule="auto"/>
        <w:jc w:val="both"/>
        <w:rPr>
          <w:rFonts w:ascii="Times New Roman" w:hAnsi="Times New Roman"/>
          <w:b/>
          <w:i/>
          <w:sz w:val="28"/>
          <w:szCs w:val="28"/>
        </w:rPr>
      </w:pPr>
      <w:r w:rsidRPr="00C6341C">
        <w:rPr>
          <w:rFonts w:ascii="Times New Roman" w:hAnsi="Times New Roman"/>
          <w:b/>
          <w:i/>
          <w:sz w:val="28"/>
          <w:szCs w:val="28"/>
        </w:rPr>
        <w:t xml:space="preserve">      </w:t>
      </w:r>
    </w:p>
    <w:p w:rsidR="00A87415" w:rsidRPr="00C6341C" w:rsidRDefault="00A87415" w:rsidP="00A87415">
      <w:pPr>
        <w:numPr>
          <w:ilvl w:val="0"/>
          <w:numId w:val="13"/>
        </w:numPr>
        <w:spacing w:after="0" w:line="240" w:lineRule="auto"/>
        <w:ind w:left="0"/>
        <w:jc w:val="both"/>
        <w:rPr>
          <w:rFonts w:ascii="Times New Roman" w:hAnsi="Times New Roman"/>
          <w:b/>
          <w:sz w:val="28"/>
          <w:szCs w:val="28"/>
        </w:rPr>
      </w:pPr>
      <w:r w:rsidRPr="00C6341C">
        <w:rPr>
          <w:rFonts w:ascii="Times New Roman" w:hAnsi="Times New Roman"/>
          <w:b/>
          <w:iCs/>
          <w:sz w:val="28"/>
          <w:szCs w:val="28"/>
        </w:rPr>
        <w:t>Работа над новой темой, открытие нового знания</w:t>
      </w:r>
    </w:p>
    <w:p w:rsidR="00A87415" w:rsidRPr="00C6341C" w:rsidRDefault="00A87415" w:rsidP="00A87415">
      <w:pPr>
        <w:spacing w:after="0" w:line="240" w:lineRule="auto"/>
        <w:ind w:firstLine="360"/>
        <w:jc w:val="both"/>
        <w:rPr>
          <w:rFonts w:ascii="Times New Roman" w:hAnsi="Times New Roman"/>
          <w:b/>
          <w:i/>
          <w:sz w:val="28"/>
          <w:szCs w:val="28"/>
        </w:rPr>
      </w:pPr>
    </w:p>
    <w:p w:rsidR="00A87415" w:rsidRPr="00C6341C" w:rsidRDefault="00A87415" w:rsidP="00A87415">
      <w:pPr>
        <w:spacing w:after="0" w:line="240" w:lineRule="auto"/>
        <w:ind w:firstLine="360"/>
        <w:jc w:val="both"/>
        <w:rPr>
          <w:rFonts w:ascii="Times New Roman" w:hAnsi="Times New Roman"/>
          <w:sz w:val="28"/>
          <w:szCs w:val="28"/>
        </w:rPr>
      </w:pPr>
      <w:r w:rsidRPr="00C6341C">
        <w:rPr>
          <w:rFonts w:ascii="Times New Roman" w:hAnsi="Times New Roman"/>
          <w:sz w:val="28"/>
          <w:szCs w:val="28"/>
        </w:rPr>
        <w:t>Святой - это возвышенный, освящённый человек. Святость предполагает определённую связь с Богом.</w:t>
      </w:r>
    </w:p>
    <w:p w:rsidR="00A87415" w:rsidRPr="00C6341C" w:rsidRDefault="00A87415" w:rsidP="00A87415">
      <w:pPr>
        <w:spacing w:after="0" w:line="240" w:lineRule="auto"/>
        <w:ind w:firstLine="360"/>
        <w:jc w:val="both"/>
        <w:rPr>
          <w:rFonts w:ascii="Times New Roman" w:hAnsi="Times New Roman"/>
          <w:sz w:val="28"/>
          <w:szCs w:val="28"/>
        </w:rPr>
      </w:pPr>
      <w:r w:rsidRPr="00C6341C">
        <w:rPr>
          <w:rFonts w:ascii="Times New Roman" w:hAnsi="Times New Roman"/>
          <w:sz w:val="28"/>
          <w:szCs w:val="28"/>
        </w:rPr>
        <w:t>Святые, живя на земле, угодили Богу своей праведной жизнью, и  теперь, как считают христиане, пребывая на небе с Богом</w:t>
      </w:r>
      <w:r>
        <w:rPr>
          <w:rFonts w:ascii="Times New Roman" w:hAnsi="Times New Roman"/>
          <w:sz w:val="28"/>
          <w:szCs w:val="28"/>
        </w:rPr>
        <w:t>, они молятся о нас, помогая</w:t>
      </w:r>
      <w:r w:rsidRPr="00C6341C">
        <w:rPr>
          <w:rFonts w:ascii="Times New Roman" w:hAnsi="Times New Roman"/>
          <w:sz w:val="28"/>
          <w:szCs w:val="28"/>
        </w:rPr>
        <w:t xml:space="preserve"> живущим на земле</w:t>
      </w:r>
      <w:r>
        <w:rPr>
          <w:rFonts w:ascii="Times New Roman" w:hAnsi="Times New Roman"/>
          <w:sz w:val="28"/>
          <w:szCs w:val="28"/>
        </w:rPr>
        <w:t>.</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sz w:val="28"/>
          <w:szCs w:val="28"/>
        </w:rPr>
        <w:t xml:space="preserve">    </w:t>
      </w:r>
      <w:r w:rsidRPr="00C6341C">
        <w:rPr>
          <w:rFonts w:ascii="Times New Roman" w:hAnsi="Times New Roman"/>
          <w:color w:val="000000"/>
          <w:sz w:val="28"/>
          <w:szCs w:val="28"/>
        </w:rPr>
        <w:t xml:space="preserve">     На протяжении всей  жизни святые были обычными людьми с присущими человеку привычками, немощами и даже грехами, которые они изглаживали искренним сердечным покаянием. Среди людей, причисленных к лику святых, есть даже  бывшие разбойники.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К святости Господь ведёт разными путями. Иногда Он ещё до рождения ребёнка указывал, что данный младенец Богом избранный, и родители понимали, что не должны препятствовать своему ребёнку посвятить жизнь служению Богу.</w:t>
      </w:r>
    </w:p>
    <w:p w:rsidR="00A87415" w:rsidRPr="00C6341C" w:rsidRDefault="00A87415" w:rsidP="00A87415">
      <w:pPr>
        <w:pStyle w:val="a3"/>
        <w:spacing w:before="0" w:beforeAutospacing="0" w:after="0" w:afterAutospacing="0"/>
        <w:jc w:val="both"/>
        <w:rPr>
          <w:b/>
          <w:sz w:val="28"/>
          <w:szCs w:val="28"/>
        </w:rPr>
      </w:pP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2. Преподобный Сергий Радонежский</w:t>
      </w:r>
    </w:p>
    <w:p w:rsidR="00A87415" w:rsidRPr="00503E43" w:rsidRDefault="00A87415" w:rsidP="00A87415">
      <w:pPr>
        <w:pStyle w:val="a3"/>
        <w:spacing w:before="0" w:beforeAutospacing="0" w:after="0" w:afterAutospacing="0"/>
        <w:jc w:val="both"/>
        <w:rPr>
          <w:sz w:val="28"/>
          <w:szCs w:val="28"/>
        </w:rPr>
      </w:pPr>
      <w:r w:rsidRPr="00C6341C">
        <w:rPr>
          <w:sz w:val="28"/>
          <w:szCs w:val="28"/>
        </w:rPr>
        <w:t xml:space="preserve">Так в житии преподобного </w:t>
      </w:r>
      <w:r w:rsidRPr="00C6341C">
        <w:rPr>
          <w:b/>
          <w:sz w:val="28"/>
          <w:szCs w:val="28"/>
        </w:rPr>
        <w:t>Сергия Радонежского</w:t>
      </w:r>
      <w:r w:rsidRPr="00C6341C">
        <w:rPr>
          <w:sz w:val="28"/>
          <w:szCs w:val="28"/>
        </w:rPr>
        <w:t xml:space="preserve"> читаем, что  еще до рождения Преподобного Сергия было дано</w:t>
      </w:r>
      <w:r>
        <w:rPr>
          <w:sz w:val="28"/>
          <w:szCs w:val="28"/>
        </w:rPr>
        <w:t xml:space="preserve"> знамение о его богоизбранности.</w:t>
      </w: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3. Видео 1. Сергий Радонежский: 57 с</w:t>
      </w:r>
      <w:r w:rsidRPr="00C6341C">
        <w:rPr>
          <w:sz w:val="28"/>
          <w:szCs w:val="28"/>
        </w:rPr>
        <w:t xml:space="preserve">. </w:t>
      </w:r>
      <w:r w:rsidRPr="00C6341C">
        <w:rPr>
          <w:sz w:val="28"/>
          <w:szCs w:val="28"/>
          <w:u w:val="single"/>
        </w:rPr>
        <w:t>Текст м-ф.</w:t>
      </w:r>
      <w:r w:rsidRPr="00C6341C">
        <w:rPr>
          <w:sz w:val="28"/>
          <w:szCs w:val="28"/>
        </w:rPr>
        <w:t xml:space="preserve"> Во время Божественной литургии, на которой молилась Мария, мать Сергия, ребенок во чреве ее трижды громко прокричал на всю церковь, так что многие ужаснулись от этого крика.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 того дня Мария носила младенца в утробе как некое бесценное сокровище.      Когда отец </w:t>
      </w:r>
      <w:r>
        <w:rPr>
          <w:rFonts w:ascii="Times New Roman" w:hAnsi="Times New Roman"/>
          <w:sz w:val="28"/>
          <w:szCs w:val="28"/>
        </w:rPr>
        <w:t>и</w:t>
      </w:r>
      <w:r w:rsidRPr="00C6341C">
        <w:rPr>
          <w:rFonts w:ascii="Times New Roman" w:hAnsi="Times New Roman"/>
          <w:sz w:val="28"/>
          <w:szCs w:val="28"/>
        </w:rPr>
        <w:t xml:space="preserve"> мать поведали иерею, крестившему  родившегося младенца, о случившемся в церкви до его рождения, тот ответил смущенным родителям: «Не скорбите о нем, но, напротив, радуйтесь и веселитесь, ибо будет ребенок сосуд, избранный от Бога, обитель и слуга Святой Троицы» и нарёк ему имя Варфоломей.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Достигнув семилетнего возраста, Варфоломей был отдан родителями в ученье грамоте; вместе с ним учились и два его брата, старший Стефан и младший Петр, которые хорошо учились и делали большие успехи. Варфоломей же далеко отставал от них: трудно давалось ему ученье.</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Однажды отец послал Варфоломея за лошадьми. Его путь проходил лесом. Здесь он встретил некоторого инока, который стоял среди леса и творил </w:t>
      </w:r>
      <w:r>
        <w:rPr>
          <w:rFonts w:ascii="Times New Roman" w:hAnsi="Times New Roman"/>
          <w:sz w:val="28"/>
          <w:szCs w:val="28"/>
        </w:rPr>
        <w:t>молитву.</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4. Видение отрока Варфоломея</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Варфоломей приблизился к старцу и, поклонившись ему, стал ожидать, пока тот не окончит своей молитвы. По окончании её старец благословил отрока и спросил, что ему нужно.</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Варфоломей отвечал:</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Я отдан, отче, в книжное обучение, но мало разумею, что говорит мне мой учитель; очень скорблю я о сем и не знаю, что мне делать.</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Сказав сие, отрок попросил старца, чтобы он помолился о нем Господу.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Инок исполнил просьбу Варфоломея. Окончив молитву, он благословил отрока и сказал:</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Отныне Бог даст тебе, дитя мое, уразуметь то, что нужно, так что ты и других можешь поучать.</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И действительно, с того времени отрок начал стройно читать псалмы. Родители его сильно удивились такой перемене, совершившейся с их сыном.</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1"/>
          <w:numId w:val="12"/>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 xml:space="preserve">Подумайте, почему способность к учению у Варфоломея открылась только после той удивительной встречи? </w:t>
      </w:r>
      <w:r w:rsidRPr="00C6341C">
        <w:rPr>
          <w:rFonts w:ascii="Times New Roman" w:hAnsi="Times New Roman"/>
          <w:sz w:val="28"/>
          <w:szCs w:val="28"/>
        </w:rPr>
        <w:t>(Предположения детей)</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Сегодня мы узнаем ещё об одном особо почитаемом русском святом, которого также  называют преподобным.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w:t>
      </w:r>
    </w:p>
    <w:p w:rsidR="00A87415" w:rsidRPr="00C6341C" w:rsidRDefault="00A87415" w:rsidP="00A87415">
      <w:pPr>
        <w:numPr>
          <w:ilvl w:val="0"/>
          <w:numId w:val="9"/>
        </w:numPr>
        <w:spacing w:after="0" w:line="240" w:lineRule="auto"/>
        <w:ind w:left="0"/>
        <w:jc w:val="both"/>
        <w:rPr>
          <w:rFonts w:ascii="Times New Roman" w:hAnsi="Times New Roman"/>
          <w:sz w:val="28"/>
          <w:szCs w:val="28"/>
        </w:rPr>
      </w:pPr>
      <w:r w:rsidRPr="00C6341C">
        <w:rPr>
          <w:rFonts w:ascii="Times New Roman" w:hAnsi="Times New Roman"/>
          <w:b/>
          <w:i/>
          <w:sz w:val="28"/>
          <w:szCs w:val="28"/>
        </w:rPr>
        <w:t>Подумайте, от какого слова произошло слово «преподобный»?</w:t>
      </w:r>
      <w:r w:rsidRPr="00C6341C">
        <w:rPr>
          <w:rFonts w:ascii="Times New Roman" w:hAnsi="Times New Roman"/>
          <w:i/>
          <w:sz w:val="28"/>
          <w:szCs w:val="28"/>
        </w:rPr>
        <w:t xml:space="preserve"> </w:t>
      </w:r>
      <w:r w:rsidRPr="00C6341C">
        <w:rPr>
          <w:rFonts w:ascii="Times New Roman" w:hAnsi="Times New Roman"/>
          <w:sz w:val="28"/>
          <w:szCs w:val="28"/>
        </w:rPr>
        <w:t xml:space="preserve">(Подобие, подобный… )  </w:t>
      </w:r>
    </w:p>
    <w:p w:rsidR="00A87415" w:rsidRPr="00C6341C" w:rsidRDefault="00A87415" w:rsidP="00A87415">
      <w:pPr>
        <w:numPr>
          <w:ilvl w:val="0"/>
          <w:numId w:val="9"/>
        </w:numPr>
        <w:spacing w:after="0" w:line="240" w:lineRule="auto"/>
        <w:ind w:left="0"/>
        <w:jc w:val="both"/>
        <w:rPr>
          <w:rFonts w:ascii="Times New Roman" w:hAnsi="Times New Roman"/>
          <w:sz w:val="28"/>
          <w:szCs w:val="28"/>
        </w:rPr>
      </w:pPr>
      <w:r w:rsidRPr="00C6341C">
        <w:rPr>
          <w:rFonts w:ascii="Times New Roman" w:hAnsi="Times New Roman"/>
          <w:b/>
          <w:i/>
          <w:sz w:val="28"/>
          <w:szCs w:val="28"/>
        </w:rPr>
        <w:t>Кому  уподоблялись эти святые, кому хотели быть подобными?</w:t>
      </w:r>
      <w:r w:rsidRPr="00C6341C">
        <w:rPr>
          <w:rFonts w:ascii="Times New Roman" w:hAnsi="Times New Roman"/>
          <w:sz w:val="28"/>
          <w:szCs w:val="28"/>
        </w:rPr>
        <w:t xml:space="preserve"> (Христу).</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Эти святые очень похожи на Христа, не внешне, конечно, а своим характером и поведением.</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5. Преподобный Серафим Саровский</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Покров Божий проявился над святым  преподобным </w:t>
      </w:r>
      <w:r w:rsidRPr="00C6341C">
        <w:rPr>
          <w:b/>
          <w:sz w:val="28"/>
          <w:szCs w:val="28"/>
        </w:rPr>
        <w:t>Серафимом Саровским</w:t>
      </w:r>
      <w:r>
        <w:rPr>
          <w:b/>
          <w:sz w:val="28"/>
          <w:szCs w:val="28"/>
        </w:rPr>
        <w:t>:</w:t>
      </w:r>
      <w:r w:rsidRPr="00C6341C">
        <w:rPr>
          <w:b/>
          <w:sz w:val="28"/>
          <w:szCs w:val="28"/>
        </w:rPr>
        <w:t xml:space="preserve"> </w:t>
      </w:r>
      <w:r w:rsidRPr="00C6341C">
        <w:rPr>
          <w:sz w:val="28"/>
          <w:szCs w:val="28"/>
        </w:rPr>
        <w:t>7-летним мальчиком он упал с верха строящейся колокольни, но остался невредимым.</w:t>
      </w:r>
    </w:p>
    <w:p w:rsidR="00A87415" w:rsidRPr="00C6341C" w:rsidRDefault="00A87415" w:rsidP="00A87415">
      <w:pPr>
        <w:pStyle w:val="a3"/>
        <w:spacing w:before="0" w:beforeAutospacing="0" w:after="0" w:afterAutospacing="0"/>
        <w:jc w:val="both"/>
        <w:rPr>
          <w:sz w:val="28"/>
          <w:szCs w:val="28"/>
          <w:highlight w:val="yellow"/>
        </w:rPr>
      </w:pP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6. Видео 2. Серафим Саровский: 51 с</w:t>
      </w: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rPr>
        <w:t>Когда мальчику было 9 лет, произошло новое чудо в его жизни. Прохор (так звали преподобного Серафима до пострижения в монахи) вдруг заболел так, что никто не надеялся на его выздоровление. В самое трудное время болезни, в сонном видении, Прохор увидел Пресвятую Богородицу, Которая обещала посетить его и исцелить от болезни. Проснувшись, он рассказал это видение своей матери. Действительно, вскоре в одном из крестных ходов несли по городу Курску</w:t>
      </w:r>
      <w:r>
        <w:rPr>
          <w:sz w:val="28"/>
          <w:szCs w:val="28"/>
        </w:rPr>
        <w:t xml:space="preserve"> и даже</w:t>
      </w:r>
      <w:r w:rsidRPr="00C6341C">
        <w:rPr>
          <w:sz w:val="28"/>
          <w:szCs w:val="28"/>
        </w:rPr>
        <w:t xml:space="preserve"> по той улице, где был дом Мошниной (матери маленького Прохора)</w:t>
      </w:r>
      <w:r>
        <w:rPr>
          <w:sz w:val="28"/>
          <w:szCs w:val="28"/>
        </w:rPr>
        <w:t xml:space="preserve">, </w:t>
      </w:r>
      <w:r w:rsidRPr="00C6341C">
        <w:rPr>
          <w:sz w:val="28"/>
          <w:szCs w:val="28"/>
        </w:rPr>
        <w:t>чудотворную икону Знамения Божией Матери. Вдруг пошёл сильный дождь. Для с</w:t>
      </w:r>
      <w:r>
        <w:rPr>
          <w:sz w:val="28"/>
          <w:szCs w:val="28"/>
        </w:rPr>
        <w:t xml:space="preserve">окращения пути </w:t>
      </w:r>
      <w:r w:rsidRPr="00C6341C">
        <w:rPr>
          <w:sz w:val="28"/>
          <w:szCs w:val="28"/>
        </w:rPr>
        <w:t xml:space="preserve"> крестный ход направился через двор Мошниной. Пользуясь этим случаем, мать вынесла больного сына на двор и приложила к чудотворной иконе. Вскоре мальчик выздоровел. Так исполнилось обещание Царицы Небесной посетить отрока и исцелить его.</w:t>
      </w:r>
    </w:p>
    <w:p w:rsidR="00A87415" w:rsidRPr="00C6341C" w:rsidRDefault="00A87415" w:rsidP="00A87415">
      <w:pPr>
        <w:pStyle w:val="a3"/>
        <w:spacing w:before="0" w:beforeAutospacing="0" w:after="0" w:afterAutospacing="0"/>
        <w:jc w:val="both"/>
        <w:rPr>
          <w:sz w:val="28"/>
          <w:szCs w:val="28"/>
        </w:rPr>
      </w:pPr>
      <w:r w:rsidRPr="00C6341C">
        <w:rPr>
          <w:sz w:val="28"/>
          <w:szCs w:val="28"/>
        </w:rPr>
        <w:t>Некоторые люди свою жизнь посвящали Богу после того,  как пережили большое горе.</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7. Блаженная Ксения Петербургская</w:t>
      </w:r>
      <w:r w:rsidRPr="00C6341C">
        <w:rPr>
          <w:rFonts w:ascii="Times New Roman" w:hAnsi="Times New Roman"/>
          <w:sz w:val="28"/>
          <w:szCs w:val="28"/>
        </w:rPr>
        <w:t xml:space="preserve">, </w:t>
      </w:r>
    </w:p>
    <w:p w:rsidR="00A87415" w:rsidRPr="00C6341C" w:rsidRDefault="00A87415" w:rsidP="00A87415">
      <w:pPr>
        <w:pStyle w:val="a3"/>
        <w:spacing w:before="0" w:beforeAutospacing="0" w:after="0" w:afterAutospacing="0"/>
        <w:jc w:val="both"/>
        <w:rPr>
          <w:color w:val="000000"/>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Так святая  блаженная </w:t>
      </w:r>
      <w:r w:rsidRPr="00C6341C">
        <w:rPr>
          <w:rFonts w:ascii="Times New Roman" w:hAnsi="Times New Roman"/>
          <w:b/>
          <w:sz w:val="28"/>
          <w:szCs w:val="28"/>
        </w:rPr>
        <w:t>Ксения Петербургская,</w:t>
      </w:r>
      <w:r w:rsidRPr="00C6341C">
        <w:rPr>
          <w:rFonts w:ascii="Times New Roman" w:hAnsi="Times New Roman"/>
          <w:sz w:val="28"/>
          <w:szCs w:val="28"/>
        </w:rPr>
        <w:t xml:space="preserve"> потрясённая внезапной смертью мужа, умершего без христианского приготовления, решила начать труднейший подвиг. Чтобы спасти ушедшую в вечность душу своего мужа, 26-летняя Ксения отказалась от всех благ мира, отреклась от звания и богатства, и даже от самой себя, прося называть себя именем мужа - Андрей Фёдорович. </w:t>
      </w:r>
      <w:r w:rsidRPr="00C6341C">
        <w:rPr>
          <w:rFonts w:ascii="Times New Roman" w:hAnsi="Times New Roman"/>
          <w:color w:val="000000"/>
          <w:sz w:val="28"/>
          <w:szCs w:val="28"/>
        </w:rPr>
        <w:t xml:space="preserve">Освободившись от всех земных попечений, святая Ксения избрала для себя тяжелый путь юродства Христа ради. </w:t>
      </w:r>
      <w:r w:rsidRPr="00C6341C">
        <w:rPr>
          <w:rFonts w:ascii="Times New Roman" w:hAnsi="Times New Roman"/>
          <w:sz w:val="28"/>
          <w:szCs w:val="28"/>
        </w:rPr>
        <w:t>Приняв вид безумной, целыми днями, зимой и летом, скиталась она по улицам Петербурга, подвергаясь всяким нападкам и насмешкам, непрестанно молясь, безропотно несла свой спасительный подвиг.</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8. Видео 3. Ксения Блаженная – молитвенница за народ: 2 мин 16 с</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sz w:val="28"/>
          <w:szCs w:val="28"/>
        </w:rPr>
        <w:t xml:space="preserve"> </w:t>
      </w:r>
      <w:r w:rsidRPr="00C6341C">
        <w:rPr>
          <w:rFonts w:ascii="Times New Roman" w:hAnsi="Times New Roman"/>
          <w:color w:val="000000"/>
          <w:sz w:val="28"/>
          <w:szCs w:val="28"/>
        </w:rPr>
        <w:t>За великие ее подвиги и терпение Господь еще при жизни прославил свою избранницу  даром прозрения.</w:t>
      </w:r>
    </w:p>
    <w:p w:rsidR="00A87415" w:rsidRPr="00C6341C" w:rsidRDefault="00A87415" w:rsidP="00A87415">
      <w:pPr>
        <w:spacing w:after="0" w:line="240" w:lineRule="auto"/>
        <w:jc w:val="both"/>
        <w:rPr>
          <w:rFonts w:ascii="Times New Roman" w:hAnsi="Times New Roman"/>
          <w:color w:val="000000"/>
          <w:sz w:val="28"/>
          <w:szCs w:val="28"/>
          <w:highlight w:val="yellow"/>
        </w:rPr>
      </w:pPr>
      <w:r w:rsidRPr="00C6341C">
        <w:rPr>
          <w:rFonts w:ascii="Times New Roman" w:hAnsi="Times New Roman"/>
          <w:color w:val="000000"/>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color w:val="000000"/>
          <w:sz w:val="28"/>
          <w:szCs w:val="28"/>
          <w:highlight w:val="yellow"/>
        </w:rPr>
        <w:t xml:space="preserve">СЛАЙД 9. Видео 4. Ксения Петербургская: 1 мин 22 с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Известно немало случаев, когда святыми становились грешные, отвергнутые обществом люди, которые приходили к святости через покаяние.</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10 Преподобная Мария Египетская</w:t>
      </w: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 xml:space="preserve">     Яркий пример этому </w:t>
      </w:r>
      <w:r w:rsidRPr="00C6341C">
        <w:rPr>
          <w:rFonts w:ascii="Times New Roman" w:hAnsi="Times New Roman"/>
          <w:b/>
          <w:sz w:val="28"/>
          <w:szCs w:val="28"/>
        </w:rPr>
        <w:t xml:space="preserve">Мария Египетская, </w:t>
      </w:r>
      <w:r w:rsidRPr="00C6341C">
        <w:rPr>
          <w:rFonts w:ascii="Times New Roman" w:hAnsi="Times New Roman"/>
          <w:sz w:val="28"/>
          <w:szCs w:val="28"/>
        </w:rPr>
        <w:t>о жизни</w:t>
      </w:r>
      <w:r w:rsidRPr="00C6341C">
        <w:rPr>
          <w:rFonts w:ascii="Times New Roman" w:hAnsi="Times New Roman"/>
          <w:b/>
          <w:sz w:val="28"/>
          <w:szCs w:val="28"/>
        </w:rPr>
        <w:t xml:space="preserve"> </w:t>
      </w:r>
      <w:r w:rsidRPr="00C6341C">
        <w:rPr>
          <w:rFonts w:ascii="Times New Roman" w:hAnsi="Times New Roman"/>
          <w:sz w:val="28"/>
          <w:szCs w:val="28"/>
        </w:rPr>
        <w:t>которой вы можете прочитать в рабочей тетради.</w:t>
      </w: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sz w:val="28"/>
          <w:szCs w:val="28"/>
          <w:highlight w:val="green"/>
        </w:rPr>
      </w:pPr>
    </w:p>
    <w:p w:rsidR="00A87415" w:rsidRPr="00C6341C" w:rsidRDefault="00A87415" w:rsidP="00A87415">
      <w:pPr>
        <w:numPr>
          <w:ilvl w:val="0"/>
          <w:numId w:val="13"/>
        </w:numPr>
        <w:suppressLineNumbers/>
        <w:spacing w:after="0" w:line="240" w:lineRule="auto"/>
        <w:ind w:left="0"/>
        <w:jc w:val="both"/>
        <w:rPr>
          <w:rFonts w:ascii="Times New Roman" w:hAnsi="Times New Roman"/>
          <w:b/>
          <w:bCs/>
          <w:iCs/>
          <w:sz w:val="28"/>
          <w:szCs w:val="28"/>
        </w:rPr>
      </w:pPr>
      <w:r w:rsidRPr="00C6341C">
        <w:rPr>
          <w:rFonts w:ascii="Times New Roman" w:hAnsi="Times New Roman"/>
          <w:b/>
          <w:iCs/>
          <w:sz w:val="28"/>
          <w:szCs w:val="28"/>
        </w:rPr>
        <w:t>Закрепление изученного материала</w:t>
      </w:r>
    </w:p>
    <w:p w:rsidR="00A87415" w:rsidRPr="00C6341C" w:rsidRDefault="00A87415" w:rsidP="00A87415">
      <w:pPr>
        <w:spacing w:after="0" w:line="240" w:lineRule="auto"/>
        <w:jc w:val="both"/>
        <w:rPr>
          <w:rFonts w:ascii="Times New Roman" w:hAnsi="Times New Roman"/>
          <w:sz w:val="28"/>
          <w:szCs w:val="28"/>
          <w:highlight w:val="green"/>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Составьте серию (3-5) вопросов, используя таблицу «Толстых и тонких вопросов». На основе  вопросов и ответов составьте одно опорное (ведущее) предложение по содержанию услышанного материала.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Работа над новой темой (продолжение)</w:t>
      </w:r>
    </w:p>
    <w:p w:rsidR="00A87415" w:rsidRPr="00C6341C" w:rsidRDefault="00A87415" w:rsidP="00A87415">
      <w:pPr>
        <w:spacing w:after="0" w:line="240" w:lineRule="auto"/>
        <w:jc w:val="both"/>
        <w:rPr>
          <w:rFonts w:ascii="Times New Roman" w:hAnsi="Times New Roman"/>
          <w:sz w:val="28"/>
          <w:szCs w:val="28"/>
          <w:highlight w:val="green"/>
        </w:rPr>
      </w:pPr>
    </w:p>
    <w:p w:rsidR="00A87415" w:rsidRPr="00C6341C" w:rsidRDefault="00A87415" w:rsidP="00A87415">
      <w:pPr>
        <w:numPr>
          <w:ilvl w:val="0"/>
          <w:numId w:val="11"/>
        </w:numPr>
        <w:spacing w:after="0" w:line="240" w:lineRule="auto"/>
        <w:ind w:left="0"/>
        <w:jc w:val="both"/>
        <w:rPr>
          <w:rFonts w:ascii="Times New Roman" w:hAnsi="Times New Roman"/>
          <w:i/>
          <w:sz w:val="28"/>
          <w:szCs w:val="28"/>
        </w:rPr>
      </w:pPr>
      <w:r w:rsidRPr="00C6341C">
        <w:rPr>
          <w:rFonts w:ascii="Times New Roman" w:hAnsi="Times New Roman"/>
          <w:b/>
          <w:i/>
          <w:sz w:val="28"/>
          <w:szCs w:val="28"/>
        </w:rPr>
        <w:t>Каким образом на иконах выделяются люди, причисленные к лику святых?</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sz w:val="28"/>
          <w:szCs w:val="28"/>
          <w:highlight w:val="yellow"/>
        </w:rPr>
        <w:t>СЛАЙД 11. Дела и житие Сергия Радонежского /нимб/</w:t>
      </w:r>
      <w:r w:rsidRPr="00C6341C">
        <w:rPr>
          <w:rFonts w:ascii="Times New Roman" w:hAnsi="Times New Roman"/>
          <w:i/>
          <w:sz w:val="28"/>
          <w:szCs w:val="28"/>
        </w:rPr>
        <w:t xml:space="preserve"> </w:t>
      </w:r>
    </w:p>
    <w:p w:rsidR="00A87415" w:rsidRPr="00C6341C" w:rsidRDefault="00A87415" w:rsidP="00A87415">
      <w:pPr>
        <w:spacing w:after="0" w:line="240" w:lineRule="auto"/>
        <w:jc w:val="both"/>
        <w:rPr>
          <w:rFonts w:ascii="Times New Roman" w:hAnsi="Times New Roman"/>
          <w:i/>
          <w:sz w:val="28"/>
          <w:szCs w:val="28"/>
        </w:rPr>
      </w:pPr>
    </w:p>
    <w:p w:rsidR="00A87415" w:rsidRPr="00C6341C" w:rsidRDefault="00A87415" w:rsidP="00A87415">
      <w:pPr>
        <w:numPr>
          <w:ilvl w:val="0"/>
          <w:numId w:val="10"/>
        </w:numPr>
        <w:spacing w:after="0" w:line="240" w:lineRule="auto"/>
        <w:ind w:left="0"/>
        <w:jc w:val="both"/>
        <w:rPr>
          <w:rFonts w:ascii="Times New Roman" w:hAnsi="Times New Roman"/>
          <w:i/>
          <w:sz w:val="28"/>
          <w:szCs w:val="28"/>
        </w:rPr>
      </w:pPr>
      <w:r w:rsidRPr="00C6341C">
        <w:rPr>
          <w:rFonts w:ascii="Times New Roman" w:hAnsi="Times New Roman"/>
          <w:b/>
          <w:i/>
          <w:sz w:val="28"/>
          <w:szCs w:val="28"/>
        </w:rPr>
        <w:t xml:space="preserve">Кто знает, как называется светлый круг над головой святых? </w:t>
      </w:r>
      <w:r w:rsidRPr="00C6341C">
        <w:rPr>
          <w:rFonts w:ascii="Times New Roman" w:hAnsi="Times New Roman"/>
          <w:sz w:val="28"/>
          <w:szCs w:val="28"/>
        </w:rPr>
        <w:t>(Предположения детей)</w:t>
      </w:r>
      <w:r w:rsidRPr="00C6341C">
        <w:rPr>
          <w:rFonts w:ascii="Times New Roman" w:hAnsi="Times New Roman"/>
          <w:i/>
          <w:sz w:val="28"/>
          <w:szCs w:val="28"/>
        </w:rPr>
        <w:t xml:space="preserve">       </w:t>
      </w: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i/>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Это нимб. Он изображает сияние света и славы Божией, которая преображает человека, соединившегося с Богом. </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12. Нимб</w:t>
      </w:r>
      <w:r w:rsidRPr="00C6341C">
        <w:rPr>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 xml:space="preserve">Этот невидимый для людей свет освещал и просвещал всех, кто обращался за помощью и советам к будущим святым. Человек после таких встреч обычно видел себя уже в другом свете, Божественном,  и, искренне сокрушаясь о своей греховности, пересматривал всю свою жизнь.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Нимб над головой (</w:t>
      </w:r>
      <w:r w:rsidRPr="00C6341C">
        <w:rPr>
          <w:rFonts w:ascii="Times New Roman" w:hAnsi="Times New Roman"/>
          <w:sz w:val="28"/>
          <w:szCs w:val="28"/>
          <w:highlight w:val="yellow"/>
        </w:rPr>
        <w:t>СЛАЙД 13. Святость)</w:t>
      </w:r>
      <w:r w:rsidRPr="00C6341C">
        <w:rPr>
          <w:rFonts w:ascii="Times New Roman" w:hAnsi="Times New Roman"/>
          <w:sz w:val="28"/>
          <w:szCs w:val="28"/>
        </w:rPr>
        <w:t xml:space="preserve"> - это символом святости.</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14. Путь к святости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В ваших тетрадях рассмотрите схему «Путь к святости». На основе услышанного материала давайте совместно её заполним. (Заполняется схема совместно с учителем).</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Сейчас мы обсудим ответы на вопросы, поставленные в начале урока:</w:t>
      </w:r>
    </w:p>
    <w:p w:rsidR="00A87415" w:rsidRPr="00C6341C" w:rsidRDefault="00A87415" w:rsidP="00A87415">
      <w:pPr>
        <w:numPr>
          <w:ilvl w:val="0"/>
          <w:numId w:val="16"/>
        </w:numPr>
        <w:spacing w:after="0" w:line="240" w:lineRule="auto"/>
        <w:ind w:left="0"/>
        <w:jc w:val="both"/>
        <w:rPr>
          <w:rFonts w:ascii="Times New Roman" w:hAnsi="Times New Roman"/>
          <w:sz w:val="28"/>
          <w:szCs w:val="28"/>
        </w:rPr>
      </w:pPr>
      <w:r w:rsidRPr="00C6341C">
        <w:rPr>
          <w:rFonts w:ascii="Times New Roman" w:hAnsi="Times New Roman"/>
          <w:sz w:val="28"/>
          <w:szCs w:val="28"/>
        </w:rPr>
        <w:t>Какая информация оказалась для вас неожиданной, т. к. противоречила вашим ожиданиям или представлениям?</w:t>
      </w:r>
    </w:p>
    <w:p w:rsidR="00A87415" w:rsidRPr="00C6341C" w:rsidRDefault="00A87415" w:rsidP="00A87415">
      <w:pPr>
        <w:numPr>
          <w:ilvl w:val="0"/>
          <w:numId w:val="16"/>
        </w:numPr>
        <w:spacing w:after="0" w:line="240" w:lineRule="auto"/>
        <w:ind w:left="0"/>
        <w:jc w:val="both"/>
        <w:rPr>
          <w:rFonts w:ascii="Times New Roman" w:hAnsi="Times New Roman"/>
          <w:sz w:val="28"/>
          <w:szCs w:val="28"/>
        </w:rPr>
      </w:pPr>
      <w:r w:rsidRPr="00C6341C">
        <w:rPr>
          <w:rFonts w:ascii="Times New Roman" w:hAnsi="Times New Roman"/>
          <w:sz w:val="28"/>
          <w:szCs w:val="28"/>
        </w:rPr>
        <w:t>Можно ли сделать из изученного материала такие выводы, которые были бы значим</w:t>
      </w:r>
      <w:r>
        <w:rPr>
          <w:rFonts w:ascii="Times New Roman" w:hAnsi="Times New Roman"/>
          <w:sz w:val="28"/>
          <w:szCs w:val="28"/>
        </w:rPr>
        <w:t>ы для твоей жизни?</w:t>
      </w:r>
    </w:p>
    <w:p w:rsidR="00A87415" w:rsidRPr="00C6341C" w:rsidRDefault="00A87415" w:rsidP="00A87415">
      <w:pPr>
        <w:numPr>
          <w:ilvl w:val="0"/>
          <w:numId w:val="16"/>
        </w:numPr>
        <w:spacing w:after="0" w:line="240" w:lineRule="auto"/>
        <w:ind w:left="0"/>
        <w:jc w:val="both"/>
        <w:rPr>
          <w:rFonts w:ascii="Times New Roman" w:hAnsi="Times New Roman"/>
          <w:sz w:val="28"/>
          <w:szCs w:val="28"/>
        </w:rPr>
      </w:pPr>
      <w:r w:rsidRPr="00C6341C">
        <w:rPr>
          <w:rFonts w:ascii="Times New Roman" w:hAnsi="Times New Roman"/>
          <w:sz w:val="28"/>
          <w:szCs w:val="28"/>
        </w:rPr>
        <w:t>Д.З. В Интернете найти материал о святом Прокопии Устюжском. Выясни, каким путём этот человек пришёл к святости и запиши твой вывод  в схему.</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13"/>
        </w:numPr>
        <w:spacing w:after="0" w:line="240" w:lineRule="auto"/>
        <w:ind w:left="0"/>
        <w:jc w:val="both"/>
        <w:rPr>
          <w:rFonts w:ascii="Times New Roman" w:hAnsi="Times New Roman"/>
          <w:b/>
          <w:sz w:val="28"/>
          <w:szCs w:val="28"/>
        </w:rPr>
      </w:pPr>
      <w:r w:rsidRPr="00C6341C">
        <w:rPr>
          <w:rFonts w:ascii="Times New Roman" w:hAnsi="Times New Roman"/>
          <w:b/>
          <w:sz w:val="28"/>
          <w:szCs w:val="28"/>
        </w:rPr>
        <w:t>Рефлексия (</w:t>
      </w:r>
      <w:r>
        <w:rPr>
          <w:rFonts w:ascii="Times New Roman" w:hAnsi="Times New Roman"/>
          <w:sz w:val="28"/>
          <w:szCs w:val="28"/>
          <w:highlight w:val="yellow"/>
        </w:rPr>
        <w:t>СЛАЙД 1</w:t>
      </w:r>
      <w:r>
        <w:rPr>
          <w:rFonts w:ascii="Times New Roman" w:hAnsi="Times New Roman"/>
          <w:sz w:val="28"/>
          <w:szCs w:val="28"/>
        </w:rPr>
        <w:t>5</w:t>
      </w:r>
      <w:r w:rsidRPr="00C6341C">
        <w:rPr>
          <w:rFonts w:ascii="Times New Roman" w:hAnsi="Times New Roman"/>
          <w:sz w:val="28"/>
          <w:szCs w:val="28"/>
        </w:rPr>
        <w:t>)</w:t>
      </w:r>
    </w:p>
    <w:p w:rsidR="00A87415" w:rsidRPr="00C6341C" w:rsidRDefault="00A87415" w:rsidP="00A87415">
      <w:pPr>
        <w:spacing w:after="0" w:line="240" w:lineRule="auto"/>
        <w:jc w:val="both"/>
        <w:outlineLvl w:val="0"/>
        <w:rPr>
          <w:rFonts w:ascii="Times New Roman" w:hAnsi="Times New Roman"/>
          <w:sz w:val="28"/>
          <w:szCs w:val="28"/>
        </w:rPr>
      </w:pPr>
    </w:p>
    <w:p w:rsidR="00A87415" w:rsidRPr="00C6341C" w:rsidRDefault="00A87415" w:rsidP="00A87415">
      <w:pPr>
        <w:spacing w:after="0" w:line="240" w:lineRule="auto"/>
        <w:jc w:val="both"/>
        <w:outlineLvl w:val="0"/>
        <w:rPr>
          <w:rFonts w:ascii="Times New Roman" w:hAnsi="Times New Roman"/>
          <w:sz w:val="28"/>
          <w:szCs w:val="28"/>
          <w:u w:val="single"/>
        </w:rPr>
      </w:pPr>
    </w:p>
    <w:p w:rsidR="00A87415" w:rsidRPr="00C6341C" w:rsidRDefault="00A87415" w:rsidP="00A87415">
      <w:pPr>
        <w:pStyle w:val="text"/>
        <w:spacing w:before="0" w:beforeAutospacing="0" w:after="0" w:afterAutospacing="0"/>
        <w:jc w:val="both"/>
        <w:rPr>
          <w:b/>
          <w:bCs/>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Default="00A87415" w:rsidP="00A87415">
      <w:pPr>
        <w:spacing w:after="0" w:line="240" w:lineRule="auto"/>
        <w:jc w:val="both"/>
        <w:rPr>
          <w:rFonts w:ascii="Times New Roman" w:hAnsi="Times New Roman"/>
          <w:sz w:val="28"/>
          <w:szCs w:val="28"/>
        </w:rPr>
      </w:pPr>
    </w:p>
    <w:p w:rsidR="000A4254" w:rsidRDefault="000A4254" w:rsidP="00A87415">
      <w:pPr>
        <w:spacing w:after="0" w:line="240" w:lineRule="auto"/>
        <w:jc w:val="both"/>
        <w:rPr>
          <w:rFonts w:ascii="Times New Roman" w:hAnsi="Times New Roman"/>
          <w:sz w:val="28"/>
          <w:szCs w:val="28"/>
        </w:rPr>
      </w:pPr>
    </w:p>
    <w:p w:rsidR="000A4254" w:rsidRDefault="000A4254" w:rsidP="00A87415">
      <w:pPr>
        <w:spacing w:after="0" w:line="240" w:lineRule="auto"/>
        <w:jc w:val="both"/>
        <w:rPr>
          <w:rFonts w:ascii="Times New Roman" w:hAnsi="Times New Roman"/>
          <w:sz w:val="28"/>
          <w:szCs w:val="28"/>
        </w:rPr>
      </w:pPr>
    </w:p>
    <w:p w:rsidR="000A4254" w:rsidRDefault="000A4254" w:rsidP="00A87415">
      <w:pPr>
        <w:pStyle w:val="text"/>
        <w:spacing w:before="0" w:beforeAutospacing="0" w:after="0" w:afterAutospacing="0"/>
        <w:jc w:val="both"/>
        <w:rPr>
          <w:b/>
          <w:bCs/>
          <w:sz w:val="28"/>
          <w:szCs w:val="28"/>
        </w:rPr>
      </w:pPr>
    </w:p>
    <w:p w:rsidR="000A4254" w:rsidRDefault="000A4254" w:rsidP="00A87415">
      <w:pPr>
        <w:pStyle w:val="text"/>
        <w:spacing w:before="0" w:beforeAutospacing="0" w:after="0" w:afterAutospacing="0"/>
        <w:jc w:val="both"/>
        <w:rPr>
          <w:b/>
          <w:bCs/>
          <w:sz w:val="28"/>
          <w:szCs w:val="28"/>
        </w:rPr>
      </w:pPr>
    </w:p>
    <w:p w:rsidR="000A4254" w:rsidRDefault="000A4254" w:rsidP="00A87415">
      <w:pPr>
        <w:pStyle w:val="text"/>
        <w:spacing w:before="0" w:beforeAutospacing="0" w:after="0" w:afterAutospacing="0"/>
        <w:jc w:val="both"/>
        <w:rPr>
          <w:b/>
          <w:bCs/>
          <w:sz w:val="28"/>
          <w:szCs w:val="28"/>
        </w:rPr>
      </w:pPr>
    </w:p>
    <w:p w:rsidR="000A4254" w:rsidRDefault="000A4254" w:rsidP="00A87415">
      <w:pPr>
        <w:pStyle w:val="text"/>
        <w:spacing w:before="0" w:beforeAutospacing="0" w:after="0" w:afterAutospacing="0"/>
        <w:jc w:val="both"/>
        <w:rPr>
          <w:b/>
          <w:bCs/>
          <w:sz w:val="28"/>
          <w:szCs w:val="28"/>
        </w:rPr>
      </w:pPr>
    </w:p>
    <w:p w:rsidR="00A87415" w:rsidRPr="00C6341C" w:rsidRDefault="00A87415" w:rsidP="00A87415">
      <w:pPr>
        <w:pStyle w:val="text"/>
        <w:spacing w:before="0" w:beforeAutospacing="0" w:after="0" w:afterAutospacing="0"/>
        <w:jc w:val="both"/>
        <w:rPr>
          <w:b/>
          <w:bCs/>
          <w:sz w:val="28"/>
          <w:szCs w:val="28"/>
        </w:rPr>
      </w:pPr>
      <w:r>
        <w:rPr>
          <w:b/>
          <w:bCs/>
          <w:sz w:val="28"/>
          <w:szCs w:val="28"/>
        </w:rPr>
        <w:lastRenderedPageBreak/>
        <w:t>Занятие  4</w:t>
      </w:r>
      <w:r w:rsidRPr="00C6341C">
        <w:rPr>
          <w:b/>
          <w:bCs/>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9"/>
        <w:gridCol w:w="6882"/>
      </w:tblGrid>
      <w:tr w:rsidR="00A87415" w:rsidRPr="00C6341C" w:rsidTr="009D2EB0">
        <w:tc>
          <w:tcPr>
            <w:tcW w:w="2689"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Тема занятия</w:t>
            </w:r>
          </w:p>
        </w:tc>
        <w:tc>
          <w:tcPr>
            <w:tcW w:w="6882"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Пре</w:t>
            </w:r>
            <w:r>
              <w:rPr>
                <w:rFonts w:ascii="Times New Roman" w:hAnsi="Times New Roman"/>
                <w:b/>
                <w:sz w:val="28"/>
                <w:szCs w:val="28"/>
              </w:rPr>
              <w:t>святая Богородица – Заступница Земли Р</w:t>
            </w:r>
            <w:r w:rsidRPr="00C6341C">
              <w:rPr>
                <w:rFonts w:ascii="Times New Roman" w:hAnsi="Times New Roman"/>
                <w:b/>
                <w:sz w:val="28"/>
                <w:szCs w:val="28"/>
              </w:rPr>
              <w:t>усской</w:t>
            </w:r>
          </w:p>
        </w:tc>
      </w:tr>
      <w:tr w:rsidR="00A87415" w:rsidRPr="00C6341C" w:rsidTr="009D2EB0">
        <w:tc>
          <w:tcPr>
            <w:tcW w:w="2689"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Цель, задачи</w:t>
            </w:r>
          </w:p>
        </w:tc>
        <w:tc>
          <w:tcPr>
            <w:tcW w:w="6882"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 xml:space="preserve">Цель: </w:t>
            </w:r>
            <w:r w:rsidRPr="00C6341C">
              <w:rPr>
                <w:rFonts w:ascii="Times New Roman" w:hAnsi="Times New Roman"/>
                <w:sz w:val="28"/>
                <w:szCs w:val="28"/>
              </w:rPr>
              <w:t>формирование у младшего подростка мотиваций к осознанному нравственному пониманию о том, что верующие люди на Руси всегда с особой любовью и благоговением относятся к Божией Матери.</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Задачи</w:t>
            </w:r>
            <w:r w:rsidRPr="00C6341C">
              <w:rPr>
                <w:rFonts w:ascii="Times New Roman" w:hAnsi="Times New Roman"/>
                <w:sz w:val="28"/>
                <w:szCs w:val="28"/>
              </w:rPr>
              <w:t>: В предметной области: сформировать представление о понятиях «Заступница», «Сретение Владимирской иконы Божией Матери»,  «национальная святыня», показать их  значимость для ребёнка.</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 сфере личностного развития учащихся:</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формировать основы духовной идентичности путём знакомства с православными традициями («Сретение Владимирской иконы Божией Матери»);</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ученик должен задаваться вопросом, какова нравственно-этическая оценка событий 1395 года в жизни страны.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В области формирования УУД: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Познавательные: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поиск и выделение необходимой информации, применение её при формулировке своих ответов;</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нахождение ответов на вопросы в текстах и иллюстрациях;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извлечение информации, представленной в разных формах;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сопоставление разных точек зрения.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Регулятивные: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выделение, осознание учащимися того, что было усвоено, осознание качества и уровня усвоения;</w:t>
            </w:r>
          </w:p>
          <w:p w:rsidR="00A87415" w:rsidRPr="00C6341C" w:rsidRDefault="00A87415" w:rsidP="009D2EB0">
            <w:pPr>
              <w:spacing w:after="0" w:line="240" w:lineRule="auto"/>
              <w:jc w:val="both"/>
              <w:rPr>
                <w:rFonts w:ascii="Times New Roman" w:hAnsi="Times New Roman"/>
                <w:sz w:val="28"/>
                <w:szCs w:val="28"/>
              </w:rPr>
            </w:pPr>
            <w:r>
              <w:rPr>
                <w:rFonts w:ascii="Times New Roman" w:hAnsi="Times New Roman"/>
                <w:sz w:val="28"/>
                <w:szCs w:val="28"/>
              </w:rPr>
              <w:t>-</w:t>
            </w:r>
            <w:r w:rsidRPr="00C6341C">
              <w:rPr>
                <w:rFonts w:ascii="Times New Roman" w:hAnsi="Times New Roman"/>
                <w:sz w:val="28"/>
                <w:szCs w:val="28"/>
              </w:rPr>
              <w:t>в сотрудничестве с учителем ставить учебную задачу и удерживать ее в процессе всего урока;</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понимать цель выполняемых действий;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высказывать свое предположение на основе работы с иллюстрациями и текстами. </w:t>
            </w:r>
          </w:p>
          <w:p w:rsidR="00A87415" w:rsidRPr="00C6341C" w:rsidRDefault="00A87415" w:rsidP="009D2EB0">
            <w:pPr>
              <w:numPr>
                <w:ilvl w:val="0"/>
                <w:numId w:val="10"/>
              </w:numPr>
              <w:spacing w:after="0" w:line="240" w:lineRule="auto"/>
              <w:ind w:left="0"/>
              <w:jc w:val="both"/>
              <w:rPr>
                <w:rFonts w:ascii="Times New Roman" w:hAnsi="Times New Roman"/>
                <w:sz w:val="28"/>
                <w:szCs w:val="28"/>
              </w:rPr>
            </w:pPr>
            <w:r w:rsidRPr="00C6341C">
              <w:rPr>
                <w:rFonts w:ascii="Times New Roman" w:hAnsi="Times New Roman"/>
                <w:sz w:val="28"/>
                <w:szCs w:val="28"/>
              </w:rPr>
              <w:t>Коммуникативные: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выражать свои мысли с соответствующими возрасту полнотой и точностью, участвовать в коллективном обсуждении проблемы;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развитие умения понимать контекстную речь на основе воссоздания картины исторических событий и поступков реальных людей;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управление поведением партнёра: контроль, коррекция, оценка.</w:t>
            </w:r>
          </w:p>
        </w:tc>
      </w:tr>
    </w:tbl>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8045"/>
      </w:tblGrid>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слайдов</w:t>
            </w:r>
          </w:p>
        </w:tc>
        <w:tc>
          <w:tcPr>
            <w:tcW w:w="8045" w:type="dxa"/>
          </w:tcPr>
          <w:p w:rsidR="00A87415" w:rsidRPr="00C6341C" w:rsidRDefault="00A87415" w:rsidP="009D2EB0">
            <w:pPr>
              <w:tabs>
                <w:tab w:val="left" w:pos="6746"/>
              </w:tabs>
              <w:spacing w:after="0" w:line="240" w:lineRule="auto"/>
              <w:jc w:val="both"/>
              <w:rPr>
                <w:rFonts w:ascii="Times New Roman" w:hAnsi="Times New Roman"/>
                <w:sz w:val="28"/>
                <w:szCs w:val="28"/>
              </w:rPr>
            </w:pPr>
            <w:r w:rsidRPr="00C6341C">
              <w:rPr>
                <w:rFonts w:ascii="Times New Roman" w:hAnsi="Times New Roman"/>
                <w:sz w:val="28"/>
                <w:szCs w:val="28"/>
              </w:rPr>
              <w:t>Название слайдов</w:t>
            </w:r>
            <w:r w:rsidRPr="00C6341C">
              <w:rPr>
                <w:rFonts w:ascii="Times New Roman" w:hAnsi="Times New Roman"/>
                <w:sz w:val="28"/>
                <w:szCs w:val="28"/>
              </w:rPr>
              <w:tab/>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w:t>
            </w:r>
          </w:p>
        </w:tc>
        <w:tc>
          <w:tcPr>
            <w:tcW w:w="8045" w:type="dxa"/>
          </w:tcPr>
          <w:p w:rsidR="00A87415" w:rsidRPr="00C6341C" w:rsidRDefault="00A87415" w:rsidP="009D2EB0">
            <w:pPr>
              <w:tabs>
                <w:tab w:val="left" w:pos="6746"/>
              </w:tabs>
              <w:spacing w:after="0" w:line="240" w:lineRule="auto"/>
              <w:jc w:val="both"/>
              <w:rPr>
                <w:rFonts w:ascii="Times New Roman" w:hAnsi="Times New Roman"/>
                <w:sz w:val="28"/>
                <w:szCs w:val="28"/>
              </w:rPr>
            </w:pPr>
            <w:r w:rsidRPr="00C6341C">
              <w:rPr>
                <w:rFonts w:ascii="Times New Roman" w:hAnsi="Times New Roman"/>
                <w:sz w:val="28"/>
                <w:szCs w:val="28"/>
              </w:rPr>
              <w:t>Собери рассыпавшиеся пазлы</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Казанская икона Божией Матери </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3</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Таблица «тонких» и «толстых» вопросов</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4</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Тема урока</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Владимирская икона Божией Матери</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6</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Апостол Лука пишет образ Богородицы</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7</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Успенский собор во Владимире</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8/видео 1</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Успенский собор во Владимире: 40 с</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9</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Монгольское нашествие на Русь </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10</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Штурм Владимира войском хана Батыя</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11</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Несметные полчища хана Мамая</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12</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Дмитрий Донской</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13</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Сергий Радонежский благословляет Дмитрия Донского на Куликовскую битву</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14</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Куликовская битва. Войско Дмитрия Донского /хоругви, иконы/</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15</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Хан Тамерлан (Тимур)</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16</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Великий князь Василий Дмитриевич</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17</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Сретение Владимирской Божией Матери</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18</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Успенский собор</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19</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Владимирская икона Божией Матери в Никольском храме при Третьяковской галерее</w:t>
            </w:r>
          </w:p>
        </w:tc>
      </w:tr>
      <w:tr w:rsidR="00A87415" w:rsidRPr="00C6341C" w:rsidTr="009D2EB0">
        <w:tc>
          <w:tcPr>
            <w:tcW w:w="152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20</w:t>
            </w:r>
          </w:p>
        </w:tc>
        <w:tc>
          <w:tcPr>
            <w:tcW w:w="804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Рефлексия</w:t>
            </w:r>
          </w:p>
        </w:tc>
      </w:tr>
    </w:tbl>
    <w:p w:rsidR="00A87415" w:rsidRPr="00C6341C" w:rsidRDefault="00A87415" w:rsidP="00A87415">
      <w:pPr>
        <w:spacing w:after="0" w:line="240" w:lineRule="auto"/>
        <w:jc w:val="both"/>
        <w:rPr>
          <w:rFonts w:ascii="Times New Roman" w:hAnsi="Times New Roman"/>
          <w:b/>
          <w:bCs/>
          <w:sz w:val="28"/>
          <w:szCs w:val="28"/>
        </w:rPr>
      </w:pPr>
      <w:r w:rsidRPr="00C6341C">
        <w:rPr>
          <w:rFonts w:ascii="Times New Roman" w:hAnsi="Times New Roman"/>
          <w:b/>
          <w:bCs/>
          <w:sz w:val="28"/>
          <w:szCs w:val="28"/>
        </w:rPr>
        <w:t xml:space="preserve"> </w:t>
      </w:r>
    </w:p>
    <w:p w:rsidR="00A87415" w:rsidRPr="0064438E"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 xml:space="preserve">По ходу занятия обучающиеся заполняют </w:t>
      </w:r>
      <w:r w:rsidRPr="00C6341C">
        <w:rPr>
          <w:rFonts w:ascii="Times New Roman" w:hAnsi="Times New Roman"/>
          <w:b/>
          <w:sz w:val="28"/>
          <w:szCs w:val="28"/>
        </w:rPr>
        <w:t>таблицу «Наши помощники - опорные слова»</w:t>
      </w:r>
      <w:r>
        <w:rPr>
          <w:rFonts w:ascii="Times New Roman" w:hAnsi="Times New Roman"/>
          <w:b/>
          <w:sz w:val="28"/>
          <w:szCs w:val="28"/>
        </w:rPr>
        <w:t>.</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numPr>
          <w:ilvl w:val="0"/>
          <w:numId w:val="18"/>
        </w:numPr>
        <w:spacing w:after="0" w:line="240" w:lineRule="auto"/>
        <w:ind w:left="0"/>
        <w:jc w:val="both"/>
        <w:rPr>
          <w:rFonts w:ascii="Times New Roman" w:hAnsi="Times New Roman"/>
          <w:b/>
          <w:iCs/>
          <w:sz w:val="28"/>
          <w:szCs w:val="28"/>
        </w:rPr>
      </w:pPr>
      <w:r w:rsidRPr="00C6341C">
        <w:rPr>
          <w:rFonts w:ascii="Times New Roman" w:hAnsi="Times New Roman"/>
          <w:b/>
          <w:iCs/>
          <w:sz w:val="28"/>
          <w:szCs w:val="28"/>
        </w:rPr>
        <w:t>Организационный момент, самоопределение к деятельности</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highlight w:val="yellow"/>
        </w:rPr>
        <w:t>Слайд 1</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Собери рассыпанные пазлы:</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A87415" w:rsidRPr="00C6341C" w:rsidTr="009D2EB0">
        <w:tc>
          <w:tcPr>
            <w:tcW w:w="478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Велика русская земля </w:t>
            </w:r>
          </w:p>
        </w:tc>
        <w:tc>
          <w:tcPr>
            <w:tcW w:w="478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он непобедим.</w:t>
            </w:r>
          </w:p>
        </w:tc>
      </w:tr>
      <w:tr w:rsidR="00A87415" w:rsidRPr="00C6341C" w:rsidTr="009D2EB0">
        <w:tc>
          <w:tcPr>
            <w:tcW w:w="478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Для родины своей ни </w:t>
            </w:r>
          </w:p>
        </w:tc>
        <w:tc>
          <w:tcPr>
            <w:tcW w:w="478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того обычая и держись.</w:t>
            </w:r>
          </w:p>
        </w:tc>
      </w:tr>
      <w:tr w:rsidR="00A87415" w:rsidRPr="00C6341C" w:rsidTr="009D2EB0">
        <w:tc>
          <w:tcPr>
            <w:tcW w:w="478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Если народ един — </w:t>
            </w:r>
          </w:p>
        </w:tc>
        <w:tc>
          <w:tcPr>
            <w:tcW w:w="478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сил, ни жизни не жалей.</w:t>
            </w:r>
          </w:p>
        </w:tc>
      </w:tr>
      <w:tr w:rsidR="00A87415" w:rsidRPr="00C6341C" w:rsidTr="009D2EB0">
        <w:tc>
          <w:tcPr>
            <w:tcW w:w="478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Земля русская </w:t>
            </w:r>
          </w:p>
        </w:tc>
        <w:tc>
          <w:tcPr>
            <w:tcW w:w="478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и везде солнышко.</w:t>
            </w:r>
          </w:p>
        </w:tc>
      </w:tr>
      <w:tr w:rsidR="00A87415" w:rsidRPr="00C6341C" w:rsidTr="009D2EB0">
        <w:tc>
          <w:tcPr>
            <w:tcW w:w="478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каком народе живешь, </w:t>
            </w:r>
          </w:p>
        </w:tc>
        <w:tc>
          <w:tcPr>
            <w:tcW w:w="478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вся под Богом.</w:t>
            </w: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18"/>
        </w:numPr>
        <w:spacing w:after="0" w:line="240" w:lineRule="auto"/>
        <w:ind w:left="0"/>
        <w:jc w:val="both"/>
        <w:rPr>
          <w:rFonts w:ascii="Times New Roman" w:hAnsi="Times New Roman"/>
          <w:b/>
          <w:iCs/>
          <w:sz w:val="28"/>
          <w:szCs w:val="28"/>
        </w:rPr>
      </w:pPr>
      <w:r w:rsidRPr="00C6341C">
        <w:rPr>
          <w:rFonts w:ascii="Times New Roman" w:hAnsi="Times New Roman"/>
          <w:b/>
          <w:iCs/>
          <w:sz w:val="28"/>
          <w:szCs w:val="28"/>
        </w:rPr>
        <w:t>Актуализация опорных знаний</w:t>
      </w:r>
    </w:p>
    <w:p w:rsidR="00A87415" w:rsidRPr="00C6341C" w:rsidRDefault="00A87415" w:rsidP="00A87415">
      <w:pPr>
        <w:spacing w:after="0" w:line="240" w:lineRule="auto"/>
        <w:jc w:val="both"/>
        <w:rPr>
          <w:rFonts w:ascii="Times New Roman" w:hAnsi="Times New Roman"/>
          <w:b/>
          <w:iCs/>
          <w:sz w:val="28"/>
          <w:szCs w:val="28"/>
        </w:rPr>
      </w:pP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sz w:val="28"/>
          <w:szCs w:val="28"/>
        </w:rPr>
        <w:lastRenderedPageBreak/>
        <w:t>По материалу предыдущего занятия</w:t>
      </w:r>
      <w:r w:rsidRPr="00C6341C">
        <w:rPr>
          <w:rFonts w:ascii="Times New Roman" w:hAnsi="Times New Roman"/>
          <w:sz w:val="28"/>
          <w:szCs w:val="28"/>
        </w:rPr>
        <w:t xml:space="preserve"> назовите опорные слова и словосочетания. Выразите при помощи сигнальных карточек (зелёной или красной) своё отношение к ответам одноклассников.</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18"/>
        </w:numPr>
        <w:spacing w:after="0" w:line="240" w:lineRule="auto"/>
        <w:ind w:left="0"/>
        <w:jc w:val="both"/>
        <w:rPr>
          <w:rFonts w:ascii="Times New Roman" w:hAnsi="Times New Roman"/>
          <w:b/>
          <w:iCs/>
          <w:sz w:val="28"/>
          <w:szCs w:val="28"/>
        </w:rPr>
      </w:pPr>
      <w:r w:rsidRPr="00C6341C">
        <w:rPr>
          <w:rFonts w:ascii="Times New Roman" w:hAnsi="Times New Roman"/>
          <w:b/>
          <w:iCs/>
          <w:sz w:val="28"/>
          <w:szCs w:val="28"/>
        </w:rPr>
        <w:t>Подготовка к изучению новых знаний,  постановка учебной задачи</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Помним о том, что по ходу урока мы заполняем таблицу опорных слов и словосочетаний.</w:t>
      </w: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Прочитайте строчки из тропаря Казанской иконе Божией Матери:</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highlight w:val="yellow"/>
        </w:rPr>
        <w:t>Слайд 2. Казанская икона Божией Матери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«Заступница Усердная, Мати Господа Вышнего, За всех молиши Сына Твоего, Христа Бога Нашего, и всем твориши спастися, в державный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Твой покров прибегающим»  (из тропаря – краткого песнопения, в котором раскрывается сущность праздника или прославляется святой).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Заступник - Тот, кто заступается за кого-либо, выступает в защиту кого-нибудь.</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3. Таблица «тонких» и «толстых» вопросов</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Сформулируйте один «т</w:t>
      </w:r>
      <w:r>
        <w:rPr>
          <w:rFonts w:ascii="Times New Roman" w:hAnsi="Times New Roman"/>
          <w:sz w:val="28"/>
          <w:szCs w:val="28"/>
        </w:rPr>
        <w:t xml:space="preserve">онкий» вопрос и один «толстый» </w:t>
      </w:r>
      <w:r w:rsidRPr="00C6341C">
        <w:rPr>
          <w:rFonts w:ascii="Times New Roman" w:hAnsi="Times New Roman"/>
          <w:sz w:val="28"/>
          <w:szCs w:val="28"/>
        </w:rPr>
        <w:t xml:space="preserve">к отрывку из тропаря и к определению из толкового словаря. Попробуйте в ответах связать эти два высказывании. Что их объединяет? </w:t>
      </w:r>
    </w:p>
    <w:p w:rsidR="00A87415" w:rsidRPr="00C6341C" w:rsidRDefault="00A87415" w:rsidP="00A87415">
      <w:pPr>
        <w:spacing w:after="0" w:line="240" w:lineRule="auto"/>
        <w:jc w:val="both"/>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2"/>
        <w:gridCol w:w="4829"/>
      </w:tblGrid>
      <w:tr w:rsidR="00A87415" w:rsidRPr="00C6341C" w:rsidTr="009D2EB0">
        <w:tc>
          <w:tcPr>
            <w:tcW w:w="4742"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«тонкие» вопросы</w:t>
            </w:r>
          </w:p>
        </w:tc>
        <w:tc>
          <w:tcPr>
            <w:tcW w:w="4829"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«толстые» вопросы</w:t>
            </w:r>
          </w:p>
        </w:tc>
      </w:tr>
      <w:tr w:rsidR="00A87415" w:rsidRPr="00C6341C" w:rsidTr="009D2EB0">
        <w:tc>
          <w:tcPr>
            <w:tcW w:w="4742"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Кто?</w:t>
            </w:r>
          </w:p>
        </w:tc>
        <w:tc>
          <w:tcPr>
            <w:tcW w:w="4829"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Объясните, почему…?</w:t>
            </w:r>
          </w:p>
        </w:tc>
      </w:tr>
      <w:tr w:rsidR="00A87415" w:rsidRPr="00C6341C" w:rsidTr="009D2EB0">
        <w:tc>
          <w:tcPr>
            <w:tcW w:w="4742"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Что?</w:t>
            </w:r>
          </w:p>
        </w:tc>
        <w:tc>
          <w:tcPr>
            <w:tcW w:w="4829"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Каковы цели…?</w:t>
            </w:r>
          </w:p>
        </w:tc>
      </w:tr>
      <w:tr w:rsidR="00A87415" w:rsidRPr="00C6341C" w:rsidTr="009D2EB0">
        <w:tc>
          <w:tcPr>
            <w:tcW w:w="4742"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Когда?</w:t>
            </w:r>
          </w:p>
        </w:tc>
        <w:tc>
          <w:tcPr>
            <w:tcW w:w="4829"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В чём различие…?</w:t>
            </w:r>
          </w:p>
        </w:tc>
      </w:tr>
      <w:tr w:rsidR="00A87415" w:rsidRPr="00C6341C" w:rsidTr="009D2EB0">
        <w:tc>
          <w:tcPr>
            <w:tcW w:w="4742"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Как звали?</w:t>
            </w:r>
          </w:p>
        </w:tc>
        <w:tc>
          <w:tcPr>
            <w:tcW w:w="4829"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В чём причины…?</w:t>
            </w:r>
          </w:p>
        </w:tc>
      </w:tr>
      <w:tr w:rsidR="00A87415" w:rsidRPr="00C6341C" w:rsidTr="009D2EB0">
        <w:tc>
          <w:tcPr>
            <w:tcW w:w="4742"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Сколько?</w:t>
            </w:r>
          </w:p>
        </w:tc>
        <w:tc>
          <w:tcPr>
            <w:tcW w:w="4829"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Предположите, что было бы, если…?</w:t>
            </w:r>
          </w:p>
        </w:tc>
      </w:tr>
      <w:tr w:rsidR="00A87415" w:rsidRPr="00C6341C" w:rsidTr="009D2EB0">
        <w:tc>
          <w:tcPr>
            <w:tcW w:w="4742"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Где?</w:t>
            </w:r>
          </w:p>
        </w:tc>
        <w:tc>
          <w:tcPr>
            <w:tcW w:w="4829"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Каковы задачи…?</w:t>
            </w:r>
          </w:p>
        </w:tc>
      </w:tr>
      <w:tr w:rsidR="00A87415" w:rsidRPr="00C6341C" w:rsidTr="009D2EB0">
        <w:tc>
          <w:tcPr>
            <w:tcW w:w="4742"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Откуда?</w:t>
            </w:r>
          </w:p>
        </w:tc>
        <w:tc>
          <w:tcPr>
            <w:tcW w:w="4829"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 xml:space="preserve">Что, если ...? </w:t>
            </w:r>
          </w:p>
        </w:tc>
      </w:tr>
      <w:tr w:rsidR="00A87415" w:rsidRPr="00C6341C" w:rsidTr="009D2EB0">
        <w:tc>
          <w:tcPr>
            <w:tcW w:w="4742"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Какой?</w:t>
            </w:r>
          </w:p>
        </w:tc>
        <w:tc>
          <w:tcPr>
            <w:tcW w:w="4829"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Может ...?</w:t>
            </w:r>
          </w:p>
        </w:tc>
      </w:tr>
      <w:tr w:rsidR="00A87415" w:rsidRPr="00C6341C" w:rsidTr="009D2EB0">
        <w:tc>
          <w:tcPr>
            <w:tcW w:w="4742"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Зачем?</w:t>
            </w:r>
          </w:p>
        </w:tc>
        <w:tc>
          <w:tcPr>
            <w:tcW w:w="4829"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Согласны ли вы, что…?</w:t>
            </w:r>
          </w:p>
        </w:tc>
      </w:tr>
      <w:tr w:rsidR="00A87415" w:rsidRPr="00C6341C" w:rsidTr="009D2EB0">
        <w:tc>
          <w:tcPr>
            <w:tcW w:w="4742"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Из чего состоит</w:t>
            </w:r>
            <w:r>
              <w:rPr>
                <w:rFonts w:ascii="Times New Roman" w:hAnsi="Times New Roman"/>
                <w:b/>
                <w:sz w:val="28"/>
                <w:szCs w:val="28"/>
              </w:rPr>
              <w:t>?</w:t>
            </w:r>
          </w:p>
        </w:tc>
        <w:tc>
          <w:tcPr>
            <w:tcW w:w="4829" w:type="dxa"/>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Верно ли, что…?</w:t>
            </w: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sz w:val="28"/>
          <w:szCs w:val="28"/>
          <w:highlight w:val="yellow"/>
        </w:rPr>
        <w:t xml:space="preserve">СЛАЙД 4. Тема </w:t>
      </w:r>
      <w:r>
        <w:rPr>
          <w:rFonts w:ascii="Times New Roman" w:hAnsi="Times New Roman"/>
          <w:sz w:val="28"/>
          <w:szCs w:val="28"/>
        </w:rPr>
        <w:t>занятия</w:t>
      </w: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sz w:val="28"/>
          <w:szCs w:val="28"/>
        </w:rPr>
        <w:t>Тема нашего занятия</w:t>
      </w:r>
      <w:r w:rsidRPr="00C6341C">
        <w:rPr>
          <w:rFonts w:ascii="Times New Roman" w:hAnsi="Times New Roman"/>
          <w:sz w:val="28"/>
          <w:szCs w:val="28"/>
        </w:rPr>
        <w:t xml:space="preserve"> «Пре</w:t>
      </w:r>
      <w:r>
        <w:rPr>
          <w:rFonts w:ascii="Times New Roman" w:hAnsi="Times New Roman"/>
          <w:sz w:val="28"/>
          <w:szCs w:val="28"/>
        </w:rPr>
        <w:t>святая Богородица – Заступница Земли Р</w:t>
      </w:r>
      <w:r w:rsidRPr="00C6341C">
        <w:rPr>
          <w:rFonts w:ascii="Times New Roman" w:hAnsi="Times New Roman"/>
          <w:sz w:val="28"/>
          <w:szCs w:val="28"/>
        </w:rPr>
        <w:t>усской»</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b/>
          <w:iCs/>
          <w:sz w:val="28"/>
          <w:szCs w:val="28"/>
        </w:rPr>
      </w:pPr>
      <w:r w:rsidRPr="00C6341C">
        <w:rPr>
          <w:rFonts w:ascii="Times New Roman" w:hAnsi="Times New Roman"/>
          <w:b/>
          <w:iCs/>
          <w:sz w:val="28"/>
          <w:szCs w:val="28"/>
        </w:rPr>
        <w:t>4. Работа над новой темой, открытие нового знания</w:t>
      </w:r>
    </w:p>
    <w:p w:rsidR="00A87415" w:rsidRPr="00C6341C" w:rsidRDefault="00A87415" w:rsidP="00A87415">
      <w:pPr>
        <w:spacing w:after="0" w:line="240" w:lineRule="auto"/>
        <w:jc w:val="both"/>
        <w:rPr>
          <w:rFonts w:ascii="Times New Roman" w:hAnsi="Times New Roman"/>
          <w:b/>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b/>
          <w:iCs/>
          <w:sz w:val="28"/>
          <w:szCs w:val="28"/>
        </w:rPr>
        <w:lastRenderedPageBreak/>
        <w:t xml:space="preserve"> </w:t>
      </w:r>
      <w:r w:rsidRPr="00C6341C">
        <w:rPr>
          <w:rFonts w:ascii="Times New Roman" w:hAnsi="Times New Roman"/>
          <w:iCs/>
          <w:sz w:val="28"/>
          <w:szCs w:val="28"/>
        </w:rPr>
        <w:t>Все ваши высказывания можно объединить двумя опорными слова</w:t>
      </w:r>
      <w:r>
        <w:rPr>
          <w:rFonts w:ascii="Times New Roman" w:hAnsi="Times New Roman"/>
          <w:iCs/>
          <w:sz w:val="28"/>
          <w:szCs w:val="28"/>
        </w:rPr>
        <w:t>ми</w:t>
      </w:r>
      <w:r w:rsidRPr="00C6341C">
        <w:rPr>
          <w:rFonts w:ascii="Times New Roman" w:hAnsi="Times New Roman"/>
          <w:iCs/>
          <w:sz w:val="28"/>
          <w:szCs w:val="28"/>
        </w:rPr>
        <w:t xml:space="preserve"> – Пресвятая и Заступница. Действительно, на Руси Матерь Божия всегда</w:t>
      </w:r>
      <w:r>
        <w:rPr>
          <w:rFonts w:ascii="Times New Roman" w:hAnsi="Times New Roman"/>
          <w:iCs/>
          <w:sz w:val="28"/>
          <w:szCs w:val="28"/>
        </w:rPr>
        <w:t xml:space="preserve"> воспринималась как Заступница Земли Р</w:t>
      </w:r>
      <w:r w:rsidRPr="00C6341C">
        <w:rPr>
          <w:rFonts w:ascii="Times New Roman" w:hAnsi="Times New Roman"/>
          <w:iCs/>
          <w:sz w:val="28"/>
          <w:szCs w:val="28"/>
        </w:rPr>
        <w:t xml:space="preserve">усской. </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 xml:space="preserve">     А что мы знаем о Пресвятой Богородице?</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В творениях святых отцов мы не раз встречаем упоминание о том, что праведники, сподобившиеся вознесения в райские обители, не находили там Самой Царицы Небесной. «Где же Богоматерь?» — спрашивали они, и неизменно следовал ответ: «Ее нет здесь. Она удалилась в многобедственный мир – помогать людям и утешать</w:t>
      </w:r>
      <w:r>
        <w:rPr>
          <w:rFonts w:ascii="Times New Roman" w:hAnsi="Times New Roman"/>
          <w:sz w:val="28"/>
          <w:szCs w:val="28"/>
        </w:rPr>
        <w:t xml:space="preserve"> скорбящих». Не зря христиане именуют</w:t>
      </w:r>
      <w:r w:rsidRPr="00C6341C">
        <w:rPr>
          <w:rFonts w:ascii="Times New Roman" w:hAnsi="Times New Roman"/>
          <w:sz w:val="28"/>
          <w:szCs w:val="28"/>
        </w:rPr>
        <w:t xml:space="preserve"> Царицу Небесную «Скоропослушницей», «Споручницей грешных», «Радостью всех скорбящих», «Взысканием погибших», «Милующей», «Отрадой или Утешением», «Целительницей», «Одигитрией» («Путеводительницей»). По православному вероучению, Приснодева превыше всех святых.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Сегодня мы познакомимся с главной святыней русского народа чудотворной иконой Божией Матери Владимирская (</w:t>
      </w:r>
      <w:r w:rsidRPr="00C6341C">
        <w:rPr>
          <w:rFonts w:ascii="Times New Roman" w:hAnsi="Times New Roman"/>
          <w:sz w:val="28"/>
          <w:szCs w:val="28"/>
          <w:highlight w:val="yellow"/>
        </w:rPr>
        <w:t>СЛАЙД 5).</w:t>
      </w:r>
      <w:r w:rsidRPr="00C6341C">
        <w:rPr>
          <w:rFonts w:ascii="Times New Roman" w:hAnsi="Times New Roman"/>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Эта икона, </w:t>
      </w:r>
      <w:r>
        <w:rPr>
          <w:sz w:val="28"/>
          <w:szCs w:val="28"/>
        </w:rPr>
        <w:t xml:space="preserve">по преданию, была написана </w:t>
      </w:r>
      <w:r w:rsidRPr="00C6341C">
        <w:rPr>
          <w:sz w:val="28"/>
          <w:szCs w:val="28"/>
        </w:rPr>
        <w:t xml:space="preserve"> апостолом и евангелистом Лукой.</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ind w:firstLine="225"/>
        <w:jc w:val="both"/>
        <w:rPr>
          <w:sz w:val="28"/>
          <w:szCs w:val="28"/>
        </w:rPr>
      </w:pPr>
      <w:r w:rsidRPr="00C6341C">
        <w:rPr>
          <w:color w:val="000000"/>
          <w:sz w:val="28"/>
          <w:szCs w:val="28"/>
        </w:rPr>
        <w:t xml:space="preserve"> </w:t>
      </w:r>
      <w:r w:rsidRPr="00C6341C">
        <w:rPr>
          <w:color w:val="000000"/>
          <w:sz w:val="28"/>
          <w:szCs w:val="28"/>
          <w:highlight w:val="yellow"/>
        </w:rPr>
        <w:t>СЛАЙД 6. Богородица благословляет Свои образы</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В начале 12 века икона была подарена Великому киевскому князю Юрию Долгорукому.</w:t>
      </w:r>
    </w:p>
    <w:p w:rsidR="00A87415" w:rsidRPr="00C6341C" w:rsidRDefault="00A87415" w:rsidP="00A87415">
      <w:pPr>
        <w:pStyle w:val="a3"/>
        <w:numPr>
          <w:ilvl w:val="0"/>
          <w:numId w:val="17"/>
        </w:numPr>
        <w:spacing w:before="0" w:beforeAutospacing="0" w:after="0" w:afterAutospacing="0"/>
        <w:ind w:left="0"/>
        <w:jc w:val="both"/>
        <w:rPr>
          <w:i/>
          <w:sz w:val="28"/>
          <w:szCs w:val="28"/>
        </w:rPr>
      </w:pPr>
      <w:r w:rsidRPr="00C6341C">
        <w:rPr>
          <w:i/>
          <w:sz w:val="28"/>
          <w:szCs w:val="28"/>
        </w:rPr>
        <w:t>Прочитайте в рабочей тетради историю перенесения иконы Божией Матери из  Вышгорода в город Владимир.</w:t>
      </w:r>
    </w:p>
    <w:p w:rsidR="00A87415" w:rsidRPr="00C6341C" w:rsidRDefault="00A87415" w:rsidP="00A87415">
      <w:pPr>
        <w:pStyle w:val="a3"/>
        <w:spacing w:before="0" w:beforeAutospacing="0" w:after="0" w:afterAutospacing="0"/>
        <w:jc w:val="both"/>
        <w:rPr>
          <w:i/>
          <w:sz w:val="28"/>
          <w:szCs w:val="28"/>
        </w:rPr>
      </w:pPr>
    </w:p>
    <w:p w:rsidR="00A87415" w:rsidRPr="00C6341C" w:rsidRDefault="00A87415" w:rsidP="00A87415">
      <w:pPr>
        <w:pStyle w:val="a3"/>
        <w:spacing w:before="0" w:beforeAutospacing="0" w:after="0" w:afterAutospacing="0"/>
        <w:ind w:firstLine="225"/>
        <w:jc w:val="both"/>
        <w:rPr>
          <w:sz w:val="28"/>
          <w:szCs w:val="28"/>
        </w:rPr>
      </w:pPr>
      <w:r w:rsidRPr="00C6341C">
        <w:rPr>
          <w:sz w:val="28"/>
          <w:szCs w:val="28"/>
          <w:highlight w:val="yellow"/>
        </w:rPr>
        <w:t>СЛАЙД 7. Успенский собор во Владимире</w:t>
      </w: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w:t>
      </w:r>
      <w:r w:rsidRPr="00C6341C">
        <w:rPr>
          <w:color w:val="000000"/>
          <w:sz w:val="28"/>
          <w:szCs w:val="28"/>
        </w:rPr>
        <w:t xml:space="preserve">Чудотворной иконе Божией Матери, принесенной из Вышгорода, </w:t>
      </w:r>
      <w:r w:rsidRPr="00C6341C">
        <w:rPr>
          <w:sz w:val="28"/>
          <w:szCs w:val="28"/>
        </w:rPr>
        <w:t xml:space="preserve"> князь Андрей Боголюбский выстроил во Владимире великолепный Успенский собор (</w:t>
      </w:r>
      <w:smartTag w:uri="urn:schemas-microsoft-com:office:smarttags" w:element="metricconverter">
        <w:smartTagPr>
          <w:attr w:name="ProductID" w:val="1160 г"/>
        </w:smartTagPr>
        <w:r w:rsidRPr="00C6341C">
          <w:rPr>
            <w:sz w:val="28"/>
            <w:szCs w:val="28"/>
          </w:rPr>
          <w:t>1160 г</w:t>
        </w:r>
      </w:smartTag>
      <w:r w:rsidRPr="00C6341C">
        <w:rPr>
          <w:sz w:val="28"/>
          <w:szCs w:val="28"/>
        </w:rPr>
        <w:t>.), в котором и была поставлена икона в богатой ризе, получившая с тех пор наименование Владимирской.</w:t>
      </w:r>
    </w:p>
    <w:p w:rsidR="00A87415" w:rsidRPr="00C6341C" w:rsidRDefault="00A87415" w:rsidP="00A87415">
      <w:pPr>
        <w:pStyle w:val="a3"/>
        <w:spacing w:before="0" w:beforeAutospacing="0" w:after="0" w:afterAutospacing="0"/>
        <w:ind w:firstLine="225"/>
        <w:jc w:val="both"/>
        <w:rPr>
          <w:sz w:val="28"/>
          <w:szCs w:val="28"/>
        </w:rPr>
      </w:pPr>
    </w:p>
    <w:p w:rsidR="00A87415" w:rsidRPr="00C6341C" w:rsidRDefault="00A87415" w:rsidP="00A87415">
      <w:pPr>
        <w:pStyle w:val="a3"/>
        <w:spacing w:before="0" w:beforeAutospacing="0" w:after="0" w:afterAutospacing="0"/>
        <w:jc w:val="both"/>
        <w:rPr>
          <w:color w:val="000000"/>
          <w:sz w:val="28"/>
          <w:szCs w:val="28"/>
        </w:rPr>
      </w:pPr>
      <w:r w:rsidRPr="00C6341C">
        <w:rPr>
          <w:sz w:val="28"/>
          <w:szCs w:val="28"/>
          <w:highlight w:val="yellow"/>
        </w:rPr>
        <w:t>СЛАЙД 8. Видео 1. Успенский собор во Владимире: 40 с</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Много чудес видел Владимир, а затем и вся Русская Земля от этой великой святыни.  </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9. Монгольское нашествие на Русь</w:t>
      </w:r>
    </w:p>
    <w:p w:rsidR="00A87415" w:rsidRPr="00C6341C" w:rsidRDefault="00A87415" w:rsidP="00A87415">
      <w:pPr>
        <w:pStyle w:val="a3"/>
        <w:spacing w:before="0" w:beforeAutospacing="0" w:after="0" w:afterAutospacing="0"/>
        <w:ind w:firstLine="225"/>
        <w:jc w:val="both"/>
        <w:rPr>
          <w:sz w:val="28"/>
          <w:szCs w:val="28"/>
        </w:rPr>
      </w:pPr>
      <w:r w:rsidRPr="00C6341C">
        <w:rPr>
          <w:sz w:val="28"/>
          <w:szCs w:val="28"/>
        </w:rPr>
        <w:t>При монгольском нашествии по</w:t>
      </w:r>
      <w:r>
        <w:rPr>
          <w:sz w:val="28"/>
          <w:szCs w:val="28"/>
        </w:rPr>
        <w:t xml:space="preserve">д предводительством хана Батыя город </w:t>
      </w:r>
      <w:r w:rsidRPr="00C6341C">
        <w:rPr>
          <w:sz w:val="28"/>
          <w:szCs w:val="28"/>
        </w:rPr>
        <w:t xml:space="preserve">Владимир подвергся страшному разорению (в 1237 году), </w:t>
      </w:r>
    </w:p>
    <w:p w:rsidR="00A87415" w:rsidRPr="00C6341C" w:rsidRDefault="00A87415" w:rsidP="00A87415">
      <w:pPr>
        <w:pStyle w:val="a3"/>
        <w:spacing w:before="0" w:beforeAutospacing="0" w:after="0" w:afterAutospacing="0"/>
        <w:ind w:firstLine="225"/>
        <w:jc w:val="both"/>
        <w:rPr>
          <w:sz w:val="28"/>
          <w:szCs w:val="28"/>
        </w:rPr>
      </w:pPr>
      <w:r w:rsidRPr="00C6341C">
        <w:rPr>
          <w:sz w:val="28"/>
          <w:szCs w:val="28"/>
          <w:highlight w:val="yellow"/>
        </w:rPr>
        <w:t>СЛАЙД 10. Штурм Владимира войском хана Батыя,</w:t>
      </w: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rPr>
        <w:t>но святая икона осталась совершенно целой и невредимой, как верный залог спасения русского народа в будущем.</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И действительно, когда в 1380 году решалась судьба страдавшей под монгольским игом Русской зе</w:t>
      </w:r>
      <w:r>
        <w:rPr>
          <w:sz w:val="28"/>
          <w:szCs w:val="28"/>
        </w:rPr>
        <w:t>мли и хан Мамай вел на Русскую З</w:t>
      </w:r>
      <w:r w:rsidRPr="00C6341C">
        <w:rPr>
          <w:sz w:val="28"/>
          <w:szCs w:val="28"/>
        </w:rPr>
        <w:t>емлю несметные полчища,</w:t>
      </w:r>
    </w:p>
    <w:p w:rsidR="00A87415" w:rsidRPr="00C6341C" w:rsidRDefault="00A87415" w:rsidP="00A87415">
      <w:pPr>
        <w:pStyle w:val="a3"/>
        <w:spacing w:before="0" w:beforeAutospacing="0" w:after="0" w:afterAutospacing="0"/>
        <w:ind w:firstLine="225"/>
        <w:jc w:val="both"/>
        <w:rPr>
          <w:sz w:val="28"/>
          <w:szCs w:val="28"/>
        </w:rPr>
      </w:pPr>
      <w:r w:rsidRPr="00C6341C">
        <w:rPr>
          <w:sz w:val="28"/>
          <w:szCs w:val="28"/>
          <w:highlight w:val="yellow"/>
        </w:rPr>
        <w:t>СЛАЙД 11. Несметные полчища хана Мамая</w:t>
      </w: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rPr>
        <w:lastRenderedPageBreak/>
        <w:t>князь Дмитрий Донской (</w:t>
      </w:r>
      <w:r w:rsidRPr="00C6341C">
        <w:rPr>
          <w:sz w:val="28"/>
          <w:szCs w:val="28"/>
          <w:highlight w:val="yellow"/>
        </w:rPr>
        <w:t>СЛАЙД 12. Виктор Маторин.</w:t>
      </w:r>
      <w:r w:rsidRPr="00C6341C">
        <w:rPr>
          <w:rFonts w:eastAsia="+mj-ea"/>
          <w:b/>
          <w:bCs/>
          <w:color w:val="000000"/>
          <w:kern w:val="24"/>
          <w:sz w:val="28"/>
          <w:szCs w:val="28"/>
          <w:highlight w:val="yellow"/>
        </w:rPr>
        <w:t xml:space="preserve"> </w:t>
      </w:r>
      <w:r w:rsidRPr="00C6341C">
        <w:rPr>
          <w:bCs/>
          <w:sz w:val="28"/>
          <w:szCs w:val="28"/>
          <w:highlight w:val="yellow"/>
        </w:rPr>
        <w:t>Благоверный Великий Московский Князь Дмитрий Донской</w:t>
      </w:r>
      <w:r w:rsidRPr="00C6341C">
        <w:rPr>
          <w:sz w:val="28"/>
          <w:szCs w:val="28"/>
          <w:highlight w:val="yellow"/>
        </w:rPr>
        <w:t>)</w:t>
      </w:r>
      <w:r w:rsidRPr="00C6341C">
        <w:rPr>
          <w:sz w:val="28"/>
          <w:szCs w:val="28"/>
        </w:rPr>
        <w:t xml:space="preserve"> со всем народом горячо молился перед этой святыней о спасении нашей Родины, и затем отправился просить благословения на битву с вражескими полчищами к великому почитателю Божией Матери Преподобному Сергию Радонежскому.</w:t>
      </w:r>
    </w:p>
    <w:p w:rsidR="00A87415" w:rsidRPr="00C6341C" w:rsidRDefault="00A87415" w:rsidP="00A87415">
      <w:pPr>
        <w:pStyle w:val="a3"/>
        <w:spacing w:before="0" w:beforeAutospacing="0" w:after="0" w:afterAutospacing="0"/>
        <w:ind w:firstLine="225"/>
        <w:jc w:val="both"/>
        <w:rPr>
          <w:sz w:val="28"/>
          <w:szCs w:val="28"/>
        </w:rPr>
      </w:pP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13.</w:t>
      </w:r>
      <w:r w:rsidRPr="00C6341C">
        <w:rPr>
          <w:rFonts w:eastAsia="+mj-ea"/>
          <w:bCs/>
          <w:color w:val="000000"/>
          <w:kern w:val="24"/>
          <w:sz w:val="28"/>
          <w:szCs w:val="28"/>
          <w:highlight w:val="yellow"/>
        </w:rPr>
        <w:t xml:space="preserve"> </w:t>
      </w:r>
      <w:r w:rsidRPr="00C6341C">
        <w:rPr>
          <w:bCs/>
          <w:sz w:val="28"/>
          <w:szCs w:val="28"/>
          <w:highlight w:val="yellow"/>
        </w:rPr>
        <w:t>Икона. Сергий Радонежский благословляет Дмитрия Донского на Куликовскую битву</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Преподобный, благословив князя, сказал: «Иди, князь, Бог и Пресвятая Богородица да помогут тебе». И замечательно, что русские встретились с вражескими полчищами в самый день праздника Рождества Пресвятой Богородицы, 8 сентября, и точно в полдень разгорелся жестокий бой, </w:t>
      </w: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14. Куликовская битва</w:t>
      </w:r>
      <w:r w:rsidRPr="00C6341C">
        <w:rPr>
          <w:sz w:val="28"/>
          <w:szCs w:val="28"/>
        </w:rPr>
        <w:t xml:space="preserve">. </w:t>
      </w:r>
      <w:r w:rsidRPr="00C6341C">
        <w:rPr>
          <w:sz w:val="28"/>
          <w:szCs w:val="28"/>
          <w:highlight w:val="yellow"/>
        </w:rPr>
        <w:t>Войско Дмитрия Донского (хоругви, иконы)</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окончившийся победой русских, которая послужила началом избавления русского народа от тяжкой татарской неволи.</w:t>
      </w:r>
    </w:p>
    <w:p w:rsidR="00A87415" w:rsidRPr="00C6341C" w:rsidRDefault="00A87415" w:rsidP="00A87415">
      <w:pPr>
        <w:pStyle w:val="a3"/>
        <w:spacing w:before="0" w:beforeAutospacing="0" w:after="0" w:afterAutospacing="0"/>
        <w:ind w:firstLine="225"/>
        <w:jc w:val="both"/>
        <w:rPr>
          <w:sz w:val="28"/>
          <w:szCs w:val="28"/>
        </w:rPr>
      </w:pPr>
      <w:r w:rsidRPr="00C6341C">
        <w:rPr>
          <w:sz w:val="28"/>
          <w:szCs w:val="28"/>
        </w:rPr>
        <w:t xml:space="preserve">     Особенно замечательным было заступничество Божией Матери за Русскую Землю при нашествии хана Тамерлана (Тимура) (</w:t>
      </w:r>
      <w:r w:rsidRPr="00C6341C">
        <w:rPr>
          <w:sz w:val="28"/>
          <w:szCs w:val="28"/>
          <w:highlight w:val="yellow"/>
        </w:rPr>
        <w:t>СЛАЙД 15).</w:t>
      </w: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Тамерлан прославился беспощадностью и жестокостью. После </w:t>
      </w:r>
      <w:r>
        <w:rPr>
          <w:sz w:val="28"/>
          <w:szCs w:val="28"/>
        </w:rPr>
        <w:t>опустошения целого ряда стран</w:t>
      </w:r>
      <w:r w:rsidRPr="00C6341C">
        <w:rPr>
          <w:sz w:val="28"/>
          <w:szCs w:val="28"/>
        </w:rPr>
        <w:t xml:space="preserve"> он направился в пределы Русского государства. В 1395 году Тамерлан с полчищами татар вступил на Русскую Землю и приближался к Москве. У русского народа осталась надежда только на помощь Божию. По всей Русской земле начали возноситься горячие молитвы к Богу, к Его Пречистой Матери, к Преподобному Сергию Радонежскому… Пример этой горячей всенародной молитвы подавал сам великий князь Московский Василий Дмитриевич (</w:t>
      </w:r>
      <w:r w:rsidRPr="00C6341C">
        <w:rPr>
          <w:sz w:val="28"/>
          <w:szCs w:val="28"/>
          <w:highlight w:val="yellow"/>
        </w:rPr>
        <w:t>СЛАЙД 16. Великий князь Василий Дмитриевич</w:t>
      </w:r>
      <w:r w:rsidRPr="00C6341C">
        <w:rPr>
          <w:sz w:val="28"/>
          <w:szCs w:val="28"/>
        </w:rPr>
        <w:t>), сын Дмитрия Донского, который просил народ наложить на себя строжайший пост и велел перенести чудотворную икону Божией Матери Владимирскую из Владимира в Москву.</w:t>
      </w:r>
    </w:p>
    <w:p w:rsidR="00A87415" w:rsidRPr="00C6341C" w:rsidRDefault="00A87415" w:rsidP="00A87415">
      <w:pPr>
        <w:pStyle w:val="a3"/>
        <w:spacing w:before="0" w:beforeAutospacing="0" w:after="0" w:afterAutospacing="0"/>
        <w:ind w:firstLine="225"/>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highlight w:val="yellow"/>
        </w:rPr>
        <w:t>СЛАЙД 17. Сретение Владимирской Божией Матери</w:t>
      </w: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За святыней было послано во Владимир особое почетное посольство из духовенства. Десять дней продолжался путь иконы до Москвы. По обе стороны дороги стоял народ на коленях и, протягивая руки к иконе, кричал: «Матерь Божия, спаси Землю Русскую!»</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Когда святая икона приблизилась к Москве, весь город вышел ее встречать.</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Увидев святую икону, все пали на землю и поклонились ей как Самой Пречистой Матери Божией, пришедшей к ним, и, с великой радостью приняв ее, отнесли в Успенский собор, молясь Богоматери об избавлении от нашествия страшного врага.</w:t>
      </w:r>
    </w:p>
    <w:p w:rsidR="00A87415" w:rsidRPr="00C6341C" w:rsidRDefault="00A87415" w:rsidP="00A87415">
      <w:pPr>
        <w:spacing w:after="0" w:line="240" w:lineRule="auto"/>
        <w:jc w:val="both"/>
        <w:rPr>
          <w:rFonts w:ascii="Times New Roman" w:hAnsi="Times New Roman"/>
          <w:i/>
          <w:iCs/>
          <w:sz w:val="28"/>
          <w:szCs w:val="28"/>
        </w:rPr>
      </w:pPr>
      <w:r w:rsidRPr="00C6341C">
        <w:rPr>
          <w:rFonts w:ascii="Times New Roman" w:hAnsi="Times New Roman"/>
          <w:sz w:val="28"/>
          <w:szCs w:val="28"/>
        </w:rPr>
        <w:t xml:space="preserve">           В час встречи святой иконы в Москве Тамерлан спал в своем шатре. Вдруг видит он во сне высокую гору, с которой к нему спускаются святители с золотыми жезлами. Над ними в воздухе в несказанном величии, в сиянии ярких лучей стоит лучезарная Жена. Бесчисленные тьмы Ангелов окружают Жену и держат в руках огненные мечи. Подняв их, Ангелы устремились на </w:t>
      </w:r>
      <w:r w:rsidRPr="00C6341C">
        <w:rPr>
          <w:rFonts w:ascii="Times New Roman" w:hAnsi="Times New Roman"/>
          <w:sz w:val="28"/>
          <w:szCs w:val="28"/>
        </w:rPr>
        <w:lastRenderedPageBreak/>
        <w:t>Тамерлана... Он проснулся, трепеща от ужаса. Созванные им мудрецы, старейшины и гадальщики заявили, что виденная им во сне Жена есть Заступница русских, Матерь христианского Бога</w:t>
      </w:r>
      <w:r>
        <w:rPr>
          <w:rFonts w:ascii="Times New Roman" w:hAnsi="Times New Roman"/>
          <w:sz w:val="28"/>
          <w:szCs w:val="28"/>
        </w:rPr>
        <w:t>,</w:t>
      </w:r>
      <w:r w:rsidRPr="00C6341C">
        <w:rPr>
          <w:rFonts w:ascii="Times New Roman" w:hAnsi="Times New Roman"/>
          <w:sz w:val="28"/>
          <w:szCs w:val="28"/>
        </w:rPr>
        <w:t xml:space="preserve"> и что сила Ее неодолима. “Тогда нам с ними не сладить”, - воскликнул Тамерлан и отдал своим полчищам приказ повернуть назад. И татары, и русские были глубоко изумлены этим событием. А летописец, описав происшедшее, прибавляет: “И бежал Тамерлан, гонимый силою Пресвятой Девы!”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Великая</w:t>
      </w:r>
      <w:r>
        <w:rPr>
          <w:rFonts w:ascii="Times New Roman" w:hAnsi="Times New Roman"/>
          <w:sz w:val="28"/>
          <w:szCs w:val="28"/>
        </w:rPr>
        <w:t>, заветная святыня Русской З</w:t>
      </w:r>
      <w:r w:rsidRPr="00C6341C">
        <w:rPr>
          <w:rFonts w:ascii="Times New Roman" w:hAnsi="Times New Roman"/>
          <w:sz w:val="28"/>
          <w:szCs w:val="28"/>
        </w:rPr>
        <w:t>емли Владимирская икона Божией Матери осталась стоять в самом “святое святых” русского народа, в сердце Русского государства — в Московском Успенском соборе.</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18. Московский Успенский собор</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Перед ней короновались цари русские, перед ней избирались первосвятители Церкви Российской.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Сейчас эта великая святыня находится в Никольском храме при Третьяковской галерее в Москве.</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19. Владимирская икона Божией Матери в Никольском храме при Третьяковской галерее.</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Христиане не могут исчислить все случаи чудесной помощи Божией Матери народу русскому.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 Руси насчитывается более 500 чудотворных икон Богородицы. И в честь  каждой из этих икон был специально выстроен храм или монастырь.</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uppressLineNumbers/>
        <w:spacing w:after="0" w:line="240" w:lineRule="auto"/>
        <w:jc w:val="both"/>
        <w:rPr>
          <w:rFonts w:ascii="Times New Roman" w:hAnsi="Times New Roman"/>
          <w:b/>
          <w:bCs/>
          <w:iCs/>
          <w:sz w:val="28"/>
          <w:szCs w:val="28"/>
        </w:rPr>
      </w:pPr>
      <w:r w:rsidRPr="00C6341C">
        <w:rPr>
          <w:rFonts w:ascii="Times New Roman" w:hAnsi="Times New Roman"/>
          <w:b/>
          <w:iCs/>
          <w:sz w:val="28"/>
          <w:szCs w:val="28"/>
        </w:rPr>
        <w:t>5. Закрепление изученного материала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3"/>
        </w:numPr>
        <w:spacing w:after="0" w:line="240" w:lineRule="auto"/>
        <w:ind w:left="0"/>
        <w:jc w:val="both"/>
        <w:rPr>
          <w:rFonts w:ascii="Times New Roman" w:hAnsi="Times New Roman"/>
          <w:sz w:val="28"/>
          <w:szCs w:val="28"/>
        </w:rPr>
      </w:pPr>
      <w:r w:rsidRPr="00C6341C">
        <w:rPr>
          <w:rFonts w:ascii="Times New Roman" w:hAnsi="Times New Roman"/>
          <w:b/>
          <w:i/>
          <w:sz w:val="28"/>
          <w:szCs w:val="28"/>
        </w:rPr>
        <w:t xml:space="preserve">Как вы думаете, что ещё необходимо нанести на «карту» Святой Руси? </w:t>
      </w:r>
      <w:r w:rsidRPr="00C6341C">
        <w:rPr>
          <w:rFonts w:ascii="Times New Roman" w:hAnsi="Times New Roman"/>
          <w:sz w:val="28"/>
          <w:szCs w:val="28"/>
        </w:rPr>
        <w:t>(Чудотворные иконы)</w:t>
      </w:r>
    </w:p>
    <w:p w:rsidR="00A87415" w:rsidRPr="00C6341C" w:rsidRDefault="00A87415" w:rsidP="00A87415">
      <w:pPr>
        <w:numPr>
          <w:ilvl w:val="0"/>
          <w:numId w:val="4"/>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Подумайте, в виде какой геометрической фигуры можно изобразить чудотворную икону на нашей «карте»? Каким дополнительным элементом, показывающим святость,  можно дополнить эту фигуру?</w:t>
      </w:r>
    </w:p>
    <w:p w:rsidR="00A87415" w:rsidRPr="00C6341C" w:rsidRDefault="00A87415" w:rsidP="00A87415">
      <w:pPr>
        <w:spacing w:after="0" w:line="240" w:lineRule="auto"/>
        <w:jc w:val="both"/>
        <w:rPr>
          <w:rFonts w:ascii="Times New Roman" w:hAnsi="Times New Roman"/>
          <w:i/>
          <w:sz w:val="28"/>
          <w:szCs w:val="28"/>
        </w:rPr>
      </w:pPr>
    </w:p>
    <w:p w:rsidR="00A87415" w:rsidRPr="00C6341C" w:rsidRDefault="00A87415" w:rsidP="00A87415">
      <w:pPr>
        <w:suppressLineNumbers/>
        <w:spacing w:after="0" w:line="240" w:lineRule="auto"/>
        <w:jc w:val="both"/>
        <w:rPr>
          <w:rFonts w:ascii="Times New Roman" w:hAnsi="Times New Roman"/>
          <w:bCs/>
          <w:iCs/>
          <w:sz w:val="28"/>
          <w:szCs w:val="28"/>
        </w:rPr>
      </w:pPr>
      <w:r>
        <w:rPr>
          <w:rFonts w:ascii="Times New Roman" w:hAnsi="Times New Roman"/>
          <w:bCs/>
          <w:iCs/>
          <w:sz w:val="28"/>
          <w:szCs w:val="28"/>
        </w:rPr>
        <w:t>При</w:t>
      </w:r>
      <w:r w:rsidRPr="00C6341C">
        <w:rPr>
          <w:rFonts w:ascii="Times New Roman" w:hAnsi="Times New Roman"/>
          <w:bCs/>
          <w:iCs/>
          <w:sz w:val="28"/>
          <w:szCs w:val="28"/>
        </w:rPr>
        <w:t xml:space="preserve"> закреплении материала используется приём «Три предложения». Условный компонент, делающий изучение нового материала интересным, достигается посредством правила – изложить это «главное» в трёх простых предложениях. Побеждает тот, у кого рассказ короче, но при этом точно передаётся содержание урока. </w:t>
      </w:r>
    </w:p>
    <w:p w:rsidR="00A87415" w:rsidRPr="00C6341C" w:rsidRDefault="00A87415" w:rsidP="00A87415">
      <w:pPr>
        <w:suppressLineNumbers/>
        <w:spacing w:after="0" w:line="240" w:lineRule="auto"/>
        <w:jc w:val="both"/>
        <w:rPr>
          <w:rFonts w:ascii="Times New Roman" w:hAnsi="Times New Roman"/>
          <w:bCs/>
          <w:iCs/>
          <w:sz w:val="28"/>
          <w:szCs w:val="28"/>
        </w:rPr>
      </w:pPr>
    </w:p>
    <w:p w:rsidR="00A87415" w:rsidRPr="00C6341C" w:rsidRDefault="00A87415" w:rsidP="00A87415">
      <w:pPr>
        <w:numPr>
          <w:ilvl w:val="0"/>
          <w:numId w:val="19"/>
        </w:numPr>
        <w:suppressLineNumbers/>
        <w:spacing w:after="0" w:line="240" w:lineRule="auto"/>
        <w:ind w:left="0"/>
        <w:jc w:val="both"/>
        <w:rPr>
          <w:rFonts w:ascii="Times New Roman" w:eastAsia="Arial" w:hAnsi="Times New Roman"/>
          <w:b/>
          <w:bCs/>
          <w:iCs/>
          <w:kern w:val="2"/>
          <w:sz w:val="28"/>
          <w:szCs w:val="28"/>
          <w:highlight w:val="yellow"/>
        </w:rPr>
      </w:pPr>
      <w:r w:rsidRPr="00C6341C">
        <w:rPr>
          <w:rFonts w:ascii="Times New Roman" w:hAnsi="Times New Roman"/>
          <w:b/>
          <w:iCs/>
          <w:sz w:val="28"/>
          <w:szCs w:val="28"/>
        </w:rPr>
        <w:t xml:space="preserve">Рефлексия </w:t>
      </w:r>
      <w:r w:rsidRPr="00C6341C">
        <w:rPr>
          <w:rFonts w:ascii="Times New Roman" w:hAnsi="Times New Roman"/>
          <w:iCs/>
          <w:sz w:val="28"/>
          <w:szCs w:val="28"/>
          <w:highlight w:val="yellow"/>
        </w:rPr>
        <w:t>(</w:t>
      </w:r>
      <w:r w:rsidRPr="00C6341C">
        <w:rPr>
          <w:rFonts w:ascii="Times New Roman" w:hAnsi="Times New Roman"/>
          <w:sz w:val="28"/>
          <w:szCs w:val="28"/>
          <w:highlight w:val="yellow"/>
        </w:rPr>
        <w:t>Слайд 20)</w:t>
      </w:r>
    </w:p>
    <w:p w:rsidR="00A87415" w:rsidRDefault="00A87415" w:rsidP="00A87415">
      <w:pPr>
        <w:pStyle w:val="text"/>
        <w:spacing w:before="0" w:beforeAutospacing="0" w:after="0" w:afterAutospacing="0"/>
        <w:jc w:val="both"/>
        <w:rPr>
          <w:b/>
          <w:bCs/>
          <w:sz w:val="28"/>
          <w:szCs w:val="28"/>
        </w:rPr>
      </w:pPr>
    </w:p>
    <w:p w:rsidR="000A4254" w:rsidRDefault="000A4254" w:rsidP="00A87415">
      <w:pPr>
        <w:pStyle w:val="text"/>
        <w:spacing w:before="0" w:beforeAutospacing="0" w:after="0" w:afterAutospacing="0"/>
        <w:jc w:val="both"/>
        <w:rPr>
          <w:b/>
          <w:bCs/>
          <w:sz w:val="28"/>
          <w:szCs w:val="28"/>
        </w:rPr>
      </w:pPr>
    </w:p>
    <w:p w:rsidR="000A4254" w:rsidRPr="00C6341C" w:rsidRDefault="000A4254" w:rsidP="00A87415">
      <w:pPr>
        <w:pStyle w:val="text"/>
        <w:spacing w:before="0" w:beforeAutospacing="0" w:after="0" w:afterAutospacing="0"/>
        <w:jc w:val="both"/>
        <w:rPr>
          <w:b/>
          <w:bCs/>
          <w:sz w:val="28"/>
          <w:szCs w:val="28"/>
        </w:rPr>
      </w:pPr>
    </w:p>
    <w:p w:rsidR="00A87415" w:rsidRPr="00C6341C" w:rsidRDefault="00A87415" w:rsidP="00A87415">
      <w:pPr>
        <w:pStyle w:val="text"/>
        <w:spacing w:before="0" w:beforeAutospacing="0" w:after="0" w:afterAutospacing="0"/>
        <w:jc w:val="both"/>
        <w:rPr>
          <w:b/>
          <w:bCs/>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Pr="00C6341C" w:rsidRDefault="00A87415" w:rsidP="00A87415">
      <w:pPr>
        <w:spacing w:after="0" w:line="240" w:lineRule="auto"/>
        <w:jc w:val="both"/>
        <w:outlineLvl w:val="0"/>
        <w:rPr>
          <w:rFonts w:ascii="Times New Roman" w:hAnsi="Times New Roman"/>
          <w:b/>
          <w:sz w:val="28"/>
          <w:szCs w:val="28"/>
        </w:rPr>
      </w:pPr>
      <w:r>
        <w:rPr>
          <w:rFonts w:ascii="Times New Roman" w:hAnsi="Times New Roman"/>
          <w:b/>
          <w:sz w:val="28"/>
          <w:szCs w:val="28"/>
        </w:rPr>
        <w:lastRenderedPageBreak/>
        <w:t>Занятие 5</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7"/>
        <w:gridCol w:w="6914"/>
      </w:tblGrid>
      <w:tr w:rsidR="00A87415" w:rsidRPr="00C6341C" w:rsidTr="009D2EB0">
        <w:tc>
          <w:tcPr>
            <w:tcW w:w="2891"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Тема занятия</w:t>
            </w:r>
          </w:p>
        </w:tc>
        <w:tc>
          <w:tcPr>
            <w:tcW w:w="7530"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outlineLvl w:val="0"/>
              <w:rPr>
                <w:rFonts w:ascii="Times New Roman" w:hAnsi="Times New Roman"/>
                <w:b/>
                <w:sz w:val="28"/>
                <w:szCs w:val="28"/>
              </w:rPr>
            </w:pPr>
            <w:r>
              <w:rPr>
                <w:rFonts w:ascii="Times New Roman" w:hAnsi="Times New Roman"/>
                <w:b/>
                <w:sz w:val="28"/>
                <w:szCs w:val="28"/>
              </w:rPr>
              <w:t xml:space="preserve">Храм–Дом Божий. </w:t>
            </w:r>
            <w:r w:rsidRPr="00C6341C">
              <w:rPr>
                <w:rFonts w:ascii="Times New Roman" w:hAnsi="Times New Roman"/>
                <w:b/>
                <w:sz w:val="28"/>
                <w:szCs w:val="28"/>
              </w:rPr>
              <w:t xml:space="preserve">Церковь. Праздник воздвижения Креста Господня </w:t>
            </w:r>
          </w:p>
        </w:tc>
      </w:tr>
      <w:tr w:rsidR="00A87415" w:rsidRPr="00C6341C" w:rsidTr="009D2EB0">
        <w:tc>
          <w:tcPr>
            <w:tcW w:w="2891"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Цель, задачи</w:t>
            </w:r>
          </w:p>
        </w:tc>
        <w:tc>
          <w:tcPr>
            <w:tcW w:w="7530"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 xml:space="preserve">Цель: </w:t>
            </w:r>
            <w:r w:rsidRPr="00C6341C">
              <w:rPr>
                <w:rFonts w:ascii="Times New Roman" w:hAnsi="Times New Roman"/>
                <w:sz w:val="28"/>
                <w:szCs w:val="28"/>
              </w:rPr>
              <w:t>формирование у младшего поколения уважительного отношения к точке зрения христиан об искупительной жертве Христа и христианским святыням, в частности,  к кресту, имеющему для христиан особую Божественную силу.</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r w:rsidRPr="00C6341C">
              <w:rPr>
                <w:rFonts w:ascii="Times New Roman" w:hAnsi="Times New Roman"/>
                <w:b/>
                <w:sz w:val="28"/>
                <w:szCs w:val="28"/>
              </w:rPr>
              <w:t>Задачи</w:t>
            </w:r>
            <w:r w:rsidRPr="00C6341C">
              <w:rPr>
                <w:rFonts w:ascii="Times New Roman" w:hAnsi="Times New Roman"/>
                <w:sz w:val="28"/>
                <w:szCs w:val="28"/>
              </w:rPr>
              <w:t>: В предметной области: сформировать представление о понятиях: «храм как дом Божий»,  «Церковь как сообщество людей», « нерукотворный храм», «символика в форме храмов», праздник «Воздвижение Креста Господня»;  показать их ценность для младшего подростка.</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сфере личностного развития учащихся: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формировать нравственно-этическую оценку через познание и уточнение духовно-нравственных понятий, через выявление их морального содержания путём знакомства  с Личностью Христа и Божией Матери.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области формирования УУД: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Познавательные: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выделять существенную информацию из различных источников;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переработка и преобразование информации из одной формы в другую (иллюстрирование, работа с таблицами);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нахождение ответов на вопросы в текстах и иллюстрациях;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извлечение информации, представленной в разных формах;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сопоставление разных точек зрения.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Регулятивные: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формировать саморегуляцию как способность к мобилизации сил (выбор учебной ситуации и как следствие -</w:t>
            </w:r>
            <w:r>
              <w:rPr>
                <w:rFonts w:ascii="Times New Roman" w:hAnsi="Times New Roman"/>
                <w:sz w:val="28"/>
                <w:szCs w:val="28"/>
              </w:rPr>
              <w:t xml:space="preserve"> </w:t>
            </w:r>
            <w:r w:rsidRPr="00C6341C">
              <w:rPr>
                <w:rFonts w:ascii="Times New Roman" w:hAnsi="Times New Roman"/>
                <w:sz w:val="28"/>
                <w:szCs w:val="28"/>
              </w:rPr>
              <w:t>преодоление препятствий);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в сотрудничестве с учителем ставить учебную задачу и удерживать ее в процессе всего урока;</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понимать цель выполняемых действий;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высказывать свое предположение на основе работы с иллюстрациями и текстами.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Коммуникативные: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выражать свои мысли с соответствующими возрасту полнотой и точностью, участвовать в коллективном обсуждении проблемы;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 адекватное использование речевых средств для решения коммуникативных задач;</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развитие умения понимать контекстную речь на основе воссоздания картины исторических событий и поступков реальных людей.</w:t>
            </w: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6"/>
        <w:gridCol w:w="5134"/>
      </w:tblGrid>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слайдов</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Названия слайдов</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Тема урока. Храм Христа Спасителя</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Таблица «За и Против»</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3</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Таблица опорных слов и словосочетаний</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Словари: ХРАМ</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Храм </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6</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Словари: ДОМ</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7</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Церковь – сообщество людей </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8</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Храм – корабль</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9</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Храм крестообразной формы</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10</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Храм круглой формы</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Храм в форме куба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12</w:t>
            </w:r>
          </w:p>
        </w:tc>
        <w:tc>
          <w:tcPr>
            <w:tcW w:w="0" w:type="auto"/>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sz w:val="28"/>
                <w:szCs w:val="28"/>
              </w:rPr>
              <w:t>Таблица «Формы храмов и их символы»</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13</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Храм-корабль</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Что напоминают купола храмов?</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15</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Подсказка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16</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Крест с полумесяцем</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17</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Крест – главный символ христианства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18</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Воздвижение Креста Господня (икона)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19</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Крест на куполе </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20</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Золотые купола храмов</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Рефлексия</w:t>
            </w:r>
          </w:p>
        </w:tc>
      </w:tr>
    </w:tbl>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28"/>
        </w:numPr>
        <w:spacing w:after="0" w:line="240" w:lineRule="auto"/>
        <w:ind w:left="0"/>
        <w:jc w:val="both"/>
        <w:rPr>
          <w:rFonts w:ascii="Times New Roman" w:hAnsi="Times New Roman"/>
          <w:b/>
          <w:iCs/>
          <w:sz w:val="28"/>
          <w:szCs w:val="28"/>
        </w:rPr>
      </w:pPr>
      <w:r w:rsidRPr="00C6341C">
        <w:rPr>
          <w:rFonts w:ascii="Times New Roman" w:hAnsi="Times New Roman"/>
          <w:b/>
          <w:iCs/>
          <w:sz w:val="28"/>
          <w:szCs w:val="28"/>
        </w:rPr>
        <w:t>Организационный момент, самоопределение к деятельности</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hd w:val="clear" w:color="auto" w:fill="FFFFFF"/>
        <w:spacing w:after="0" w:line="240" w:lineRule="auto"/>
        <w:jc w:val="both"/>
        <w:rPr>
          <w:rFonts w:ascii="Times New Roman" w:hAnsi="Times New Roman"/>
          <w:iCs/>
          <w:sz w:val="28"/>
          <w:szCs w:val="28"/>
        </w:rPr>
      </w:pPr>
      <w:r w:rsidRPr="00C6341C">
        <w:rPr>
          <w:rFonts w:ascii="Times New Roman" w:hAnsi="Times New Roman"/>
          <w:iCs/>
          <w:sz w:val="28"/>
          <w:szCs w:val="28"/>
          <w:highlight w:val="yellow"/>
        </w:rPr>
        <w:t>СЛАЙД 1 Храм Христа Спасителя</w:t>
      </w:r>
    </w:p>
    <w:p w:rsidR="00A87415" w:rsidRPr="00C6341C" w:rsidRDefault="00A87415" w:rsidP="00A87415">
      <w:pPr>
        <w:shd w:val="clear" w:color="auto" w:fill="FFFFFF"/>
        <w:spacing w:after="0" w:line="240" w:lineRule="auto"/>
        <w:jc w:val="both"/>
        <w:rPr>
          <w:rFonts w:ascii="Times New Roman" w:hAnsi="Times New Roman"/>
          <w:iCs/>
          <w:sz w:val="28"/>
          <w:szCs w:val="28"/>
        </w:rPr>
      </w:pPr>
      <w:r>
        <w:rPr>
          <w:rFonts w:ascii="Times New Roman" w:hAnsi="Times New Roman"/>
          <w:iCs/>
          <w:sz w:val="28"/>
          <w:szCs w:val="28"/>
        </w:rPr>
        <w:t>Тема нашего занятия</w:t>
      </w:r>
      <w:r w:rsidRPr="00C6341C">
        <w:rPr>
          <w:rFonts w:ascii="Times New Roman" w:hAnsi="Times New Roman"/>
          <w:iCs/>
          <w:sz w:val="28"/>
          <w:szCs w:val="28"/>
        </w:rPr>
        <w:t xml:space="preserve">: «Храм – Дом Божий». </w:t>
      </w:r>
    </w:p>
    <w:p w:rsidR="00A87415" w:rsidRPr="00C6341C" w:rsidRDefault="00A87415" w:rsidP="00A87415">
      <w:pPr>
        <w:shd w:val="clear" w:color="auto" w:fill="FFFFFF"/>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iCs/>
          <w:sz w:val="28"/>
          <w:szCs w:val="28"/>
        </w:rPr>
        <w:t>Но в нашем занятии</w:t>
      </w:r>
      <w:r w:rsidRPr="00C6341C">
        <w:rPr>
          <w:rFonts w:ascii="Times New Roman" w:hAnsi="Times New Roman"/>
          <w:iCs/>
          <w:sz w:val="28"/>
          <w:szCs w:val="28"/>
        </w:rPr>
        <w:t xml:space="preserve"> при открытой теме могут возникнуть проблемные ситуации, которые потребуют от вас принятия определённой позиции. </w:t>
      </w:r>
      <w:r w:rsidRPr="00C6341C">
        <w:rPr>
          <w:rFonts w:ascii="Times New Roman" w:hAnsi="Times New Roman"/>
          <w:sz w:val="28"/>
          <w:szCs w:val="28"/>
        </w:rPr>
        <w:t>Суть проблемы: «Храм – это Дом Божий?» Свою точку зрения  вы можете  кратко выразить условным значком в таблице. Основной аргумент, подтверждающий вашу точку зрения, запишите под</w:t>
      </w:r>
      <w:r>
        <w:rPr>
          <w:rFonts w:ascii="Times New Roman" w:hAnsi="Times New Roman"/>
          <w:sz w:val="28"/>
          <w:szCs w:val="28"/>
        </w:rPr>
        <w:t xml:space="preserve"> условным значком.  В конце занятия</w:t>
      </w:r>
      <w:r w:rsidRPr="00C6341C">
        <w:rPr>
          <w:rFonts w:ascii="Times New Roman" w:hAnsi="Times New Roman"/>
          <w:sz w:val="28"/>
          <w:szCs w:val="28"/>
        </w:rPr>
        <w:t xml:space="preserve"> мы ещё раз обратимся к данной таблице. </w:t>
      </w:r>
    </w:p>
    <w:p w:rsidR="00A87415" w:rsidRPr="00C6341C" w:rsidRDefault="00A87415" w:rsidP="00A87415">
      <w:pPr>
        <w:shd w:val="clear" w:color="auto" w:fill="FFFFFF"/>
        <w:spacing w:after="0" w:line="240" w:lineRule="auto"/>
        <w:jc w:val="both"/>
        <w:rPr>
          <w:rFonts w:ascii="Times New Roman" w:hAnsi="Times New Roman"/>
          <w:iCs/>
          <w:sz w:val="28"/>
          <w:szCs w:val="28"/>
        </w:rPr>
      </w:pPr>
      <w:r w:rsidRPr="00C6341C">
        <w:rPr>
          <w:rFonts w:ascii="Times New Roman" w:hAnsi="Times New Roman"/>
          <w:iCs/>
          <w:sz w:val="28"/>
          <w:szCs w:val="28"/>
          <w:highlight w:val="yellow"/>
        </w:rPr>
        <w:t>СЛАЙД 2. Таблица «За и Против»</w:t>
      </w:r>
    </w:p>
    <w:p w:rsidR="00A87415" w:rsidRPr="00C6341C" w:rsidRDefault="00A87415" w:rsidP="00A87415">
      <w:pPr>
        <w:spacing w:after="0" w:line="240" w:lineRule="auto"/>
        <w:jc w:val="both"/>
        <w:rPr>
          <w:rFonts w:ascii="Times New Roman" w:hAnsi="Times New Roman"/>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8"/>
        <w:gridCol w:w="2402"/>
        <w:gridCol w:w="2402"/>
        <w:gridCol w:w="2429"/>
      </w:tblGrid>
      <w:tr w:rsidR="00A87415" w:rsidRPr="00C6341C" w:rsidTr="009D2EB0">
        <w:tc>
          <w:tcPr>
            <w:tcW w:w="2605" w:type="dxa"/>
          </w:tcPr>
          <w:p w:rsidR="00A87415" w:rsidRPr="00C6341C" w:rsidRDefault="00A87415" w:rsidP="009D2EB0">
            <w:pPr>
              <w:spacing w:after="0" w:line="240" w:lineRule="auto"/>
              <w:jc w:val="both"/>
              <w:rPr>
                <w:rFonts w:ascii="Times New Roman" w:hAnsi="Times New Roman"/>
                <w:iCs/>
                <w:sz w:val="28"/>
                <w:szCs w:val="28"/>
              </w:rPr>
            </w:pPr>
            <w:r w:rsidRPr="00C6341C">
              <w:rPr>
                <w:rFonts w:ascii="Times New Roman" w:hAnsi="Times New Roman"/>
                <w:iCs/>
                <w:sz w:val="28"/>
                <w:szCs w:val="28"/>
              </w:rPr>
              <w:t>«За»</w:t>
            </w:r>
          </w:p>
        </w:tc>
        <w:tc>
          <w:tcPr>
            <w:tcW w:w="2605" w:type="dxa"/>
          </w:tcPr>
          <w:p w:rsidR="00A87415" w:rsidRPr="00C6341C" w:rsidRDefault="00A87415" w:rsidP="009D2EB0">
            <w:pPr>
              <w:spacing w:after="0" w:line="240" w:lineRule="auto"/>
              <w:jc w:val="both"/>
              <w:rPr>
                <w:rFonts w:ascii="Times New Roman" w:hAnsi="Times New Roman"/>
                <w:iCs/>
                <w:sz w:val="28"/>
                <w:szCs w:val="28"/>
              </w:rPr>
            </w:pPr>
            <w:r w:rsidRPr="00C6341C">
              <w:rPr>
                <w:rFonts w:ascii="Times New Roman" w:hAnsi="Times New Roman"/>
                <w:iCs/>
                <w:sz w:val="28"/>
                <w:szCs w:val="28"/>
              </w:rPr>
              <w:t>«Скорее за, чем против»</w:t>
            </w:r>
          </w:p>
        </w:tc>
        <w:tc>
          <w:tcPr>
            <w:tcW w:w="2605" w:type="dxa"/>
          </w:tcPr>
          <w:p w:rsidR="00A87415" w:rsidRPr="00C6341C" w:rsidRDefault="00A87415" w:rsidP="009D2EB0">
            <w:pPr>
              <w:spacing w:after="0" w:line="240" w:lineRule="auto"/>
              <w:jc w:val="both"/>
              <w:rPr>
                <w:rFonts w:ascii="Times New Roman" w:hAnsi="Times New Roman"/>
                <w:iCs/>
                <w:sz w:val="28"/>
                <w:szCs w:val="28"/>
              </w:rPr>
            </w:pPr>
            <w:r w:rsidRPr="00C6341C">
              <w:rPr>
                <w:rFonts w:ascii="Times New Roman" w:hAnsi="Times New Roman"/>
                <w:iCs/>
                <w:sz w:val="28"/>
                <w:szCs w:val="28"/>
              </w:rPr>
              <w:t>«Скорее против, чем за»</w:t>
            </w:r>
          </w:p>
        </w:tc>
        <w:tc>
          <w:tcPr>
            <w:tcW w:w="2606" w:type="dxa"/>
          </w:tcPr>
          <w:p w:rsidR="00A87415" w:rsidRPr="00C6341C" w:rsidRDefault="00A87415" w:rsidP="009D2EB0">
            <w:pPr>
              <w:spacing w:after="0" w:line="240" w:lineRule="auto"/>
              <w:jc w:val="both"/>
              <w:rPr>
                <w:rFonts w:ascii="Times New Roman" w:hAnsi="Times New Roman"/>
                <w:iCs/>
                <w:sz w:val="28"/>
                <w:szCs w:val="28"/>
              </w:rPr>
            </w:pPr>
            <w:r w:rsidRPr="00C6341C">
              <w:rPr>
                <w:rFonts w:ascii="Times New Roman" w:hAnsi="Times New Roman"/>
                <w:iCs/>
                <w:sz w:val="28"/>
                <w:szCs w:val="28"/>
              </w:rPr>
              <w:t>«Против»</w:t>
            </w:r>
          </w:p>
        </w:tc>
      </w:tr>
      <w:tr w:rsidR="00A87415" w:rsidRPr="00C6341C" w:rsidTr="009D2EB0">
        <w:tc>
          <w:tcPr>
            <w:tcW w:w="2605" w:type="dxa"/>
          </w:tcPr>
          <w:p w:rsidR="00A87415" w:rsidRPr="00C6341C" w:rsidRDefault="00A87415" w:rsidP="009D2EB0">
            <w:pPr>
              <w:spacing w:after="0" w:line="240" w:lineRule="auto"/>
              <w:jc w:val="both"/>
              <w:rPr>
                <w:rFonts w:ascii="Times New Roman" w:hAnsi="Times New Roman"/>
                <w:iCs/>
                <w:sz w:val="28"/>
                <w:szCs w:val="28"/>
              </w:rPr>
            </w:pPr>
          </w:p>
        </w:tc>
        <w:tc>
          <w:tcPr>
            <w:tcW w:w="2605" w:type="dxa"/>
          </w:tcPr>
          <w:p w:rsidR="00A87415" w:rsidRPr="00C6341C" w:rsidRDefault="00A87415" w:rsidP="009D2EB0">
            <w:pPr>
              <w:spacing w:after="0" w:line="240" w:lineRule="auto"/>
              <w:jc w:val="both"/>
              <w:rPr>
                <w:rFonts w:ascii="Times New Roman" w:hAnsi="Times New Roman"/>
                <w:iCs/>
                <w:sz w:val="28"/>
                <w:szCs w:val="28"/>
              </w:rPr>
            </w:pPr>
          </w:p>
        </w:tc>
        <w:tc>
          <w:tcPr>
            <w:tcW w:w="2605" w:type="dxa"/>
          </w:tcPr>
          <w:p w:rsidR="00A87415" w:rsidRPr="00C6341C" w:rsidRDefault="00A87415" w:rsidP="009D2EB0">
            <w:pPr>
              <w:spacing w:after="0" w:line="240" w:lineRule="auto"/>
              <w:jc w:val="both"/>
              <w:rPr>
                <w:rFonts w:ascii="Times New Roman" w:hAnsi="Times New Roman"/>
                <w:iCs/>
                <w:sz w:val="28"/>
                <w:szCs w:val="28"/>
              </w:rPr>
            </w:pPr>
          </w:p>
        </w:tc>
        <w:tc>
          <w:tcPr>
            <w:tcW w:w="2606" w:type="dxa"/>
          </w:tcPr>
          <w:p w:rsidR="00A87415" w:rsidRPr="00C6341C" w:rsidRDefault="00A87415" w:rsidP="009D2EB0">
            <w:pPr>
              <w:spacing w:after="0" w:line="240" w:lineRule="auto"/>
              <w:jc w:val="both"/>
              <w:rPr>
                <w:rFonts w:ascii="Times New Roman" w:hAnsi="Times New Roman"/>
                <w:iCs/>
                <w:sz w:val="28"/>
                <w:szCs w:val="28"/>
              </w:rPr>
            </w:pPr>
          </w:p>
        </w:tc>
      </w:tr>
      <w:tr w:rsidR="00A87415" w:rsidRPr="00C6341C" w:rsidTr="009D2EB0">
        <w:tc>
          <w:tcPr>
            <w:tcW w:w="2605" w:type="dxa"/>
          </w:tcPr>
          <w:p w:rsidR="00A87415" w:rsidRPr="00C6341C" w:rsidRDefault="00A87415" w:rsidP="009D2EB0">
            <w:pPr>
              <w:spacing w:after="0" w:line="240" w:lineRule="auto"/>
              <w:jc w:val="both"/>
              <w:rPr>
                <w:rFonts w:ascii="Times New Roman" w:hAnsi="Times New Roman"/>
                <w:iCs/>
                <w:sz w:val="28"/>
                <w:szCs w:val="28"/>
              </w:rPr>
            </w:pPr>
          </w:p>
          <w:p w:rsidR="00A87415" w:rsidRPr="00C6341C" w:rsidRDefault="00A87415" w:rsidP="009D2EB0">
            <w:pPr>
              <w:spacing w:after="0" w:line="240" w:lineRule="auto"/>
              <w:jc w:val="both"/>
              <w:rPr>
                <w:rFonts w:ascii="Times New Roman" w:hAnsi="Times New Roman"/>
                <w:iCs/>
                <w:sz w:val="28"/>
                <w:szCs w:val="28"/>
              </w:rPr>
            </w:pPr>
          </w:p>
          <w:p w:rsidR="00A87415" w:rsidRPr="00C6341C" w:rsidRDefault="00A87415" w:rsidP="009D2EB0">
            <w:pPr>
              <w:spacing w:after="0" w:line="240" w:lineRule="auto"/>
              <w:jc w:val="both"/>
              <w:rPr>
                <w:rFonts w:ascii="Times New Roman" w:hAnsi="Times New Roman"/>
                <w:iCs/>
                <w:sz w:val="28"/>
                <w:szCs w:val="28"/>
              </w:rPr>
            </w:pPr>
          </w:p>
          <w:p w:rsidR="00A87415" w:rsidRPr="00C6341C" w:rsidRDefault="00A87415" w:rsidP="009D2EB0">
            <w:pPr>
              <w:spacing w:after="0" w:line="240" w:lineRule="auto"/>
              <w:jc w:val="both"/>
              <w:rPr>
                <w:rFonts w:ascii="Times New Roman" w:hAnsi="Times New Roman"/>
                <w:iCs/>
                <w:sz w:val="28"/>
                <w:szCs w:val="28"/>
              </w:rPr>
            </w:pPr>
          </w:p>
          <w:p w:rsidR="00A87415" w:rsidRPr="00C6341C" w:rsidRDefault="00A87415" w:rsidP="009D2EB0">
            <w:pPr>
              <w:spacing w:after="0" w:line="240" w:lineRule="auto"/>
              <w:jc w:val="both"/>
              <w:rPr>
                <w:rFonts w:ascii="Times New Roman" w:hAnsi="Times New Roman"/>
                <w:iCs/>
                <w:sz w:val="28"/>
                <w:szCs w:val="28"/>
              </w:rPr>
            </w:pPr>
          </w:p>
        </w:tc>
        <w:tc>
          <w:tcPr>
            <w:tcW w:w="2605" w:type="dxa"/>
          </w:tcPr>
          <w:p w:rsidR="00A87415" w:rsidRPr="00C6341C" w:rsidRDefault="00A87415" w:rsidP="009D2EB0">
            <w:pPr>
              <w:spacing w:after="0" w:line="240" w:lineRule="auto"/>
              <w:jc w:val="both"/>
              <w:rPr>
                <w:rFonts w:ascii="Times New Roman" w:hAnsi="Times New Roman"/>
                <w:iCs/>
                <w:sz w:val="28"/>
                <w:szCs w:val="28"/>
              </w:rPr>
            </w:pPr>
          </w:p>
        </w:tc>
        <w:tc>
          <w:tcPr>
            <w:tcW w:w="2605" w:type="dxa"/>
          </w:tcPr>
          <w:p w:rsidR="00A87415" w:rsidRPr="00C6341C" w:rsidRDefault="00A87415" w:rsidP="009D2EB0">
            <w:pPr>
              <w:spacing w:after="0" w:line="240" w:lineRule="auto"/>
              <w:jc w:val="both"/>
              <w:rPr>
                <w:rFonts w:ascii="Times New Roman" w:hAnsi="Times New Roman"/>
                <w:iCs/>
                <w:sz w:val="28"/>
                <w:szCs w:val="28"/>
              </w:rPr>
            </w:pPr>
          </w:p>
          <w:p w:rsidR="00A87415" w:rsidRPr="00C6341C" w:rsidRDefault="00A87415" w:rsidP="009D2EB0">
            <w:pPr>
              <w:spacing w:after="0" w:line="240" w:lineRule="auto"/>
              <w:jc w:val="both"/>
              <w:rPr>
                <w:rFonts w:ascii="Times New Roman" w:hAnsi="Times New Roman"/>
                <w:iCs/>
                <w:sz w:val="28"/>
                <w:szCs w:val="28"/>
              </w:rPr>
            </w:pPr>
          </w:p>
          <w:p w:rsidR="00A87415" w:rsidRPr="00C6341C" w:rsidRDefault="00A87415" w:rsidP="009D2EB0">
            <w:pPr>
              <w:spacing w:after="0" w:line="240" w:lineRule="auto"/>
              <w:jc w:val="both"/>
              <w:rPr>
                <w:rFonts w:ascii="Times New Roman" w:hAnsi="Times New Roman"/>
                <w:iCs/>
                <w:sz w:val="28"/>
                <w:szCs w:val="28"/>
              </w:rPr>
            </w:pPr>
          </w:p>
        </w:tc>
        <w:tc>
          <w:tcPr>
            <w:tcW w:w="2606" w:type="dxa"/>
          </w:tcPr>
          <w:p w:rsidR="00A87415" w:rsidRPr="00C6341C" w:rsidRDefault="00A87415" w:rsidP="009D2EB0">
            <w:pPr>
              <w:spacing w:after="0" w:line="240" w:lineRule="auto"/>
              <w:jc w:val="both"/>
              <w:rPr>
                <w:rFonts w:ascii="Times New Roman" w:hAnsi="Times New Roman"/>
                <w:iCs/>
                <w:sz w:val="28"/>
                <w:szCs w:val="28"/>
              </w:rPr>
            </w:pPr>
          </w:p>
        </w:tc>
      </w:tr>
    </w:tbl>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numPr>
          <w:ilvl w:val="0"/>
          <w:numId w:val="28"/>
        </w:numPr>
        <w:spacing w:after="0" w:line="240" w:lineRule="auto"/>
        <w:ind w:left="0"/>
        <w:jc w:val="both"/>
        <w:rPr>
          <w:rFonts w:ascii="Times New Roman" w:hAnsi="Times New Roman"/>
          <w:b/>
          <w:iCs/>
          <w:sz w:val="28"/>
          <w:szCs w:val="28"/>
        </w:rPr>
      </w:pPr>
      <w:r w:rsidRPr="00C6341C">
        <w:rPr>
          <w:rFonts w:ascii="Times New Roman" w:hAnsi="Times New Roman"/>
          <w:b/>
          <w:iCs/>
          <w:sz w:val="28"/>
          <w:szCs w:val="28"/>
        </w:rPr>
        <w:t>Актуализация опорных знаний</w:t>
      </w:r>
    </w:p>
    <w:p w:rsidR="00A87415" w:rsidRPr="00C6341C" w:rsidRDefault="00A87415" w:rsidP="00A87415">
      <w:pPr>
        <w:spacing w:after="0" w:line="240" w:lineRule="auto"/>
        <w:jc w:val="both"/>
        <w:rPr>
          <w:rFonts w:ascii="Times New Roman" w:hAnsi="Times New Roman"/>
          <w:b/>
          <w:iCs/>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Сейчас вы побываете в роли учителя. Я вам покажу домашнее задание, которое выполнил в прошлом году один из моих учеников.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3.</w:t>
      </w:r>
      <w:r w:rsidRPr="00C6341C">
        <w:rPr>
          <w:rFonts w:ascii="Times New Roman" w:hAnsi="Times New Roman"/>
          <w:sz w:val="28"/>
          <w:szCs w:val="28"/>
        </w:rPr>
        <w:t xml:space="preserve"> (учитель показывает </w:t>
      </w:r>
      <w:r w:rsidRPr="00C6341C">
        <w:rPr>
          <w:rFonts w:ascii="Times New Roman" w:hAnsi="Times New Roman"/>
          <w:sz w:val="28"/>
          <w:szCs w:val="28"/>
          <w:highlight w:val="yellow"/>
        </w:rPr>
        <w:t>таблицу опорных слов и словосочетаний</w:t>
      </w:r>
      <w:r w:rsidRPr="00C6341C">
        <w:rPr>
          <w:rFonts w:ascii="Times New Roman" w:hAnsi="Times New Roman"/>
          <w:sz w:val="28"/>
          <w:szCs w:val="28"/>
        </w:rPr>
        <w:t>, в которой допущены существенные фактические ошибки, якобы допущенные учеником в прошлом году).</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2384"/>
        <w:gridCol w:w="2401"/>
        <w:gridCol w:w="2376"/>
      </w:tblGrid>
      <w:tr w:rsidR="00A87415" w:rsidRPr="00C6341C" w:rsidTr="009D2EB0">
        <w:tc>
          <w:tcPr>
            <w:tcW w:w="2605" w:type="dxa"/>
          </w:tcPr>
          <w:p w:rsidR="00A87415" w:rsidRPr="00C6341C" w:rsidRDefault="00A87415" w:rsidP="009D2EB0">
            <w:pPr>
              <w:numPr>
                <w:ilvl w:val="0"/>
                <w:numId w:val="24"/>
              </w:numPr>
              <w:spacing w:after="0" w:line="240" w:lineRule="auto"/>
              <w:ind w:left="0"/>
              <w:jc w:val="both"/>
              <w:rPr>
                <w:rFonts w:ascii="Times New Roman" w:hAnsi="Times New Roman"/>
                <w:sz w:val="28"/>
                <w:szCs w:val="28"/>
              </w:rPr>
            </w:pPr>
            <w:r w:rsidRPr="00C6341C">
              <w:rPr>
                <w:rFonts w:ascii="Times New Roman" w:hAnsi="Times New Roman"/>
                <w:sz w:val="28"/>
                <w:szCs w:val="28"/>
              </w:rPr>
              <w:t>Вышгород</w:t>
            </w:r>
          </w:p>
        </w:tc>
        <w:tc>
          <w:tcPr>
            <w:tcW w:w="260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 Боголюбский монастырь</w:t>
            </w:r>
          </w:p>
        </w:tc>
        <w:tc>
          <w:tcPr>
            <w:tcW w:w="260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9. Преподобный Сергий Радонежский</w:t>
            </w:r>
          </w:p>
        </w:tc>
        <w:tc>
          <w:tcPr>
            <w:tcW w:w="260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13. Сретение Донской иконы Божией Матери</w:t>
            </w:r>
          </w:p>
        </w:tc>
      </w:tr>
      <w:tr w:rsidR="00A87415" w:rsidRPr="00C6341C" w:rsidTr="009D2EB0">
        <w:tc>
          <w:tcPr>
            <w:tcW w:w="2605" w:type="dxa"/>
          </w:tcPr>
          <w:p w:rsidR="00A87415" w:rsidRPr="00C6341C" w:rsidRDefault="00A87415" w:rsidP="009D2EB0">
            <w:pPr>
              <w:numPr>
                <w:ilvl w:val="0"/>
                <w:numId w:val="24"/>
              </w:numPr>
              <w:spacing w:after="0" w:line="240" w:lineRule="auto"/>
              <w:ind w:left="0"/>
              <w:jc w:val="both"/>
              <w:rPr>
                <w:rFonts w:ascii="Times New Roman" w:hAnsi="Times New Roman"/>
                <w:sz w:val="28"/>
                <w:szCs w:val="28"/>
              </w:rPr>
            </w:pPr>
            <w:r w:rsidRPr="00C6341C">
              <w:rPr>
                <w:rFonts w:ascii="Times New Roman" w:hAnsi="Times New Roman"/>
                <w:sz w:val="28"/>
                <w:szCs w:val="28"/>
              </w:rPr>
              <w:t>Георгий Долгорукий</w:t>
            </w:r>
          </w:p>
          <w:p w:rsidR="00A87415" w:rsidRPr="00C6341C" w:rsidRDefault="00A87415" w:rsidP="009D2EB0">
            <w:pPr>
              <w:spacing w:after="0" w:line="240" w:lineRule="auto"/>
              <w:jc w:val="both"/>
              <w:rPr>
                <w:rFonts w:ascii="Times New Roman" w:hAnsi="Times New Roman"/>
                <w:sz w:val="28"/>
                <w:szCs w:val="28"/>
              </w:rPr>
            </w:pPr>
          </w:p>
        </w:tc>
        <w:tc>
          <w:tcPr>
            <w:tcW w:w="260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6. Андрей Боголюбский </w:t>
            </w:r>
          </w:p>
        </w:tc>
        <w:tc>
          <w:tcPr>
            <w:tcW w:w="260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10. Куликовская битва</w:t>
            </w:r>
          </w:p>
        </w:tc>
        <w:tc>
          <w:tcPr>
            <w:tcW w:w="260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14. «И бежал Тамерлан…»</w:t>
            </w:r>
          </w:p>
        </w:tc>
      </w:tr>
      <w:tr w:rsidR="00A87415" w:rsidRPr="00C6341C" w:rsidTr="009D2EB0">
        <w:tc>
          <w:tcPr>
            <w:tcW w:w="2605" w:type="dxa"/>
          </w:tcPr>
          <w:p w:rsidR="00A87415" w:rsidRPr="00C6341C" w:rsidRDefault="00A87415" w:rsidP="009D2EB0">
            <w:pPr>
              <w:numPr>
                <w:ilvl w:val="0"/>
                <w:numId w:val="24"/>
              </w:numPr>
              <w:spacing w:after="0" w:line="240" w:lineRule="auto"/>
              <w:ind w:left="0"/>
              <w:jc w:val="both"/>
              <w:rPr>
                <w:rFonts w:ascii="Times New Roman" w:hAnsi="Times New Roman"/>
                <w:sz w:val="28"/>
                <w:szCs w:val="28"/>
              </w:rPr>
            </w:pPr>
            <w:r w:rsidRPr="00C6341C">
              <w:rPr>
                <w:rFonts w:ascii="Times New Roman" w:hAnsi="Times New Roman"/>
                <w:sz w:val="28"/>
                <w:szCs w:val="28"/>
              </w:rPr>
              <w:t>Дом</w:t>
            </w:r>
          </w:p>
        </w:tc>
        <w:tc>
          <w:tcPr>
            <w:tcW w:w="260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7. Успенский собор во Владимире</w:t>
            </w:r>
          </w:p>
        </w:tc>
        <w:tc>
          <w:tcPr>
            <w:tcW w:w="260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11. Рождество Пресвятой Богородицы</w:t>
            </w:r>
          </w:p>
        </w:tc>
        <w:tc>
          <w:tcPr>
            <w:tcW w:w="260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15. Московский Успенский собор</w:t>
            </w:r>
          </w:p>
        </w:tc>
      </w:tr>
      <w:tr w:rsidR="00A87415" w:rsidRPr="00C6341C" w:rsidTr="009D2EB0">
        <w:tc>
          <w:tcPr>
            <w:tcW w:w="2605" w:type="dxa"/>
          </w:tcPr>
          <w:p w:rsidR="00A87415" w:rsidRPr="00C6341C" w:rsidRDefault="00A87415" w:rsidP="009D2EB0">
            <w:pPr>
              <w:numPr>
                <w:ilvl w:val="0"/>
                <w:numId w:val="24"/>
              </w:numPr>
              <w:spacing w:after="0" w:line="240" w:lineRule="auto"/>
              <w:ind w:left="0"/>
              <w:jc w:val="both"/>
              <w:rPr>
                <w:rFonts w:ascii="Times New Roman" w:hAnsi="Times New Roman"/>
                <w:sz w:val="28"/>
                <w:szCs w:val="28"/>
              </w:rPr>
            </w:pPr>
            <w:r w:rsidRPr="00C6341C">
              <w:rPr>
                <w:rFonts w:ascii="Times New Roman" w:hAnsi="Times New Roman"/>
                <w:sz w:val="28"/>
                <w:szCs w:val="28"/>
              </w:rPr>
              <w:t>Евангелист Лука</w:t>
            </w:r>
          </w:p>
        </w:tc>
        <w:tc>
          <w:tcPr>
            <w:tcW w:w="260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8. Князь Дмитрий Донской</w:t>
            </w:r>
          </w:p>
        </w:tc>
        <w:tc>
          <w:tcPr>
            <w:tcW w:w="260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12. Победа русских войск</w:t>
            </w:r>
          </w:p>
        </w:tc>
        <w:tc>
          <w:tcPr>
            <w:tcW w:w="260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16. 100 чудотворных икон Богородицы</w:t>
            </w: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Проверьте, пожалуйста, таблицу и поставьте за выполненную работу отметку.</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sz w:val="28"/>
          <w:szCs w:val="28"/>
        </w:rPr>
        <w:t>Если вы найдете недочёты или ошибки, прокомментируйте ваши замечания.</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spacing w:after="0" w:line="240" w:lineRule="auto"/>
        <w:jc w:val="both"/>
        <w:rPr>
          <w:rFonts w:ascii="Times New Roman" w:hAnsi="Times New Roman"/>
          <w:b/>
          <w:iCs/>
          <w:sz w:val="28"/>
          <w:szCs w:val="28"/>
        </w:rPr>
      </w:pPr>
      <w:r w:rsidRPr="00C6341C">
        <w:rPr>
          <w:rFonts w:ascii="Times New Roman" w:hAnsi="Times New Roman"/>
          <w:b/>
          <w:iCs/>
          <w:sz w:val="28"/>
          <w:szCs w:val="28"/>
        </w:rPr>
        <w:t>3. Подготовка к изучению новых знаний,  постановка учебной задачи</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Помним о том, что по ходу урока мы заполняем таблицу опорных слов и словосочетаний.</w:t>
      </w: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pStyle w:val="a3"/>
        <w:numPr>
          <w:ilvl w:val="0"/>
          <w:numId w:val="22"/>
        </w:numPr>
        <w:spacing w:before="0" w:beforeAutospacing="0" w:after="0" w:afterAutospacing="0"/>
        <w:ind w:left="0"/>
        <w:jc w:val="both"/>
        <w:rPr>
          <w:b/>
          <w:i/>
          <w:sz w:val="28"/>
          <w:szCs w:val="28"/>
        </w:rPr>
      </w:pPr>
      <w:r w:rsidRPr="00C6341C">
        <w:rPr>
          <w:b/>
          <w:i/>
          <w:sz w:val="28"/>
          <w:szCs w:val="28"/>
        </w:rPr>
        <w:t>Как вы думаете, что означает  слово «храм»?</w:t>
      </w:r>
    </w:p>
    <w:p w:rsidR="00A87415" w:rsidRPr="00C6341C" w:rsidRDefault="00A87415" w:rsidP="00A87415">
      <w:pPr>
        <w:pStyle w:val="a3"/>
        <w:spacing w:before="0" w:beforeAutospacing="0" w:after="0" w:afterAutospacing="0"/>
        <w:jc w:val="both"/>
        <w:rPr>
          <w:b/>
          <w:i/>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В полно</w:t>
      </w:r>
      <w:r>
        <w:rPr>
          <w:rFonts w:ascii="Times New Roman" w:hAnsi="Times New Roman"/>
          <w:sz w:val="28"/>
          <w:szCs w:val="28"/>
        </w:rPr>
        <w:t xml:space="preserve">м церковнославянском словаре </w:t>
      </w:r>
      <w:r w:rsidRPr="00C6341C">
        <w:rPr>
          <w:rFonts w:ascii="Times New Roman" w:hAnsi="Times New Roman"/>
          <w:sz w:val="28"/>
          <w:szCs w:val="28"/>
        </w:rPr>
        <w:t xml:space="preserve">читаем: «Храм - дом», т.е.  слово храм обозначает здание, строение </w:t>
      </w:r>
      <w:r w:rsidRPr="00C6341C">
        <w:rPr>
          <w:rFonts w:ascii="Times New Roman" w:hAnsi="Times New Roman"/>
          <w:sz w:val="28"/>
          <w:szCs w:val="28"/>
          <w:highlight w:val="yellow"/>
        </w:rPr>
        <w:t>СЛАЙД 4. Словари. Храм)</w:t>
      </w:r>
      <w:r w:rsidRPr="00C6341C">
        <w:rPr>
          <w:rFonts w:ascii="Times New Roman" w:hAnsi="Times New Roman"/>
          <w:sz w:val="28"/>
          <w:szCs w:val="28"/>
        </w:rPr>
        <w:t>.</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A87415" w:rsidRPr="00C6341C" w:rsidTr="009D2EB0">
        <w:tc>
          <w:tcPr>
            <w:tcW w:w="478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Полный церковнославянский словарь</w:t>
            </w:r>
          </w:p>
        </w:tc>
        <w:tc>
          <w:tcPr>
            <w:tcW w:w="4786"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Светский словарь</w:t>
            </w:r>
          </w:p>
        </w:tc>
      </w:tr>
      <w:tr w:rsidR="00A87415" w:rsidRPr="00C6341C" w:rsidTr="009D2EB0">
        <w:tc>
          <w:tcPr>
            <w:tcW w:w="4785"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Храмъ - домъ</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Храм - как здание священное - отличается от обыкновенных зданий не только внутренним своим расположением, но и внешним видом. </w:t>
            </w:r>
          </w:p>
        </w:tc>
        <w:tc>
          <w:tcPr>
            <w:tcW w:w="4786" w:type="dxa"/>
          </w:tcPr>
          <w:p w:rsidR="00A87415" w:rsidRPr="00C6341C" w:rsidRDefault="00A87415" w:rsidP="009D2EB0">
            <w:pPr>
              <w:spacing w:after="0" w:line="240" w:lineRule="auto"/>
              <w:jc w:val="both"/>
              <w:rPr>
                <w:rFonts w:ascii="Times New Roman" w:hAnsi="Times New Roman"/>
                <w:sz w:val="28"/>
                <w:szCs w:val="28"/>
              </w:rPr>
            </w:pPr>
            <w:r w:rsidRPr="00C6341C">
              <w:rPr>
                <w:rStyle w:val="a8"/>
                <w:color w:val="000000"/>
                <w:sz w:val="28"/>
                <w:szCs w:val="28"/>
              </w:rPr>
              <w:t>Храм</w:t>
            </w:r>
            <w:r w:rsidRPr="00C6341C">
              <w:rPr>
                <w:rFonts w:ascii="Times New Roman" w:hAnsi="Times New Roman"/>
                <w:color w:val="000000"/>
                <w:sz w:val="28"/>
                <w:szCs w:val="28"/>
              </w:rPr>
              <w:t xml:space="preserve"> — архитектурное сооружение, предназначенное для совершения богослужений и религиозных обрядов. </w:t>
            </w:r>
          </w:p>
          <w:p w:rsidR="00A87415" w:rsidRPr="00C6341C" w:rsidRDefault="00A87415" w:rsidP="009D2EB0">
            <w:pPr>
              <w:spacing w:after="0" w:line="240" w:lineRule="auto"/>
              <w:jc w:val="both"/>
              <w:rPr>
                <w:rFonts w:ascii="Times New Roman" w:hAnsi="Times New Roman"/>
                <w:sz w:val="28"/>
                <w:szCs w:val="28"/>
              </w:rPr>
            </w:pP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5. Храм</w:t>
      </w:r>
    </w:p>
    <w:p w:rsidR="00A87415" w:rsidRPr="00C6341C" w:rsidRDefault="00A87415" w:rsidP="00A87415">
      <w:pPr>
        <w:numPr>
          <w:ilvl w:val="0"/>
          <w:numId w:val="22"/>
        </w:numPr>
        <w:spacing w:after="0" w:line="240" w:lineRule="auto"/>
        <w:ind w:left="0"/>
        <w:jc w:val="both"/>
        <w:rPr>
          <w:rFonts w:ascii="Times New Roman" w:hAnsi="Times New Roman"/>
          <w:sz w:val="28"/>
          <w:szCs w:val="28"/>
        </w:rPr>
      </w:pPr>
      <w:r w:rsidRPr="00C6341C">
        <w:rPr>
          <w:rFonts w:ascii="Times New Roman" w:hAnsi="Times New Roman"/>
          <w:b/>
          <w:i/>
          <w:sz w:val="28"/>
          <w:szCs w:val="28"/>
        </w:rPr>
        <w:t>Чем храм отличается от обычного дома?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(Ответы детей:  внутренним устроением, великолепием, величием, архитектурой, куполами,  над храмами возвышаются кресты.)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25"/>
        </w:numPr>
        <w:spacing w:after="0" w:line="240" w:lineRule="auto"/>
        <w:ind w:left="0"/>
        <w:jc w:val="both"/>
        <w:rPr>
          <w:rFonts w:ascii="Times New Roman" w:hAnsi="Times New Roman"/>
          <w:b/>
          <w:sz w:val="28"/>
          <w:szCs w:val="28"/>
        </w:rPr>
      </w:pPr>
      <w:r w:rsidRPr="00C6341C">
        <w:rPr>
          <w:rFonts w:ascii="Times New Roman" w:hAnsi="Times New Roman"/>
          <w:b/>
          <w:iCs/>
          <w:sz w:val="28"/>
          <w:szCs w:val="28"/>
        </w:rPr>
        <w:t>Работа над новой темой, открытие нового знания</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 xml:space="preserve">     С греческого языка слово «церковь» переводится как Дом Господень, т.е. этим словом называют здание, в котором собираются христиане для совершения богослужений.</w:t>
      </w:r>
      <w:r w:rsidRPr="00C6341C">
        <w:rPr>
          <w:rStyle w:val="a8"/>
          <w:color w:val="FF0000"/>
          <w:sz w:val="28"/>
          <w:szCs w:val="28"/>
        </w:rPr>
        <w:t xml:space="preserve"> </w:t>
      </w:r>
      <w:r w:rsidRPr="00C6341C">
        <w:rPr>
          <w:rFonts w:ascii="Times New Roman" w:hAnsi="Times New Roman"/>
          <w:sz w:val="28"/>
          <w:szCs w:val="28"/>
        </w:rPr>
        <w:t xml:space="preserve"> </w:t>
      </w:r>
    </w:p>
    <w:p w:rsidR="00A87415" w:rsidRPr="00C6341C" w:rsidRDefault="00A87415" w:rsidP="00A87415">
      <w:pPr>
        <w:numPr>
          <w:ilvl w:val="0"/>
          <w:numId w:val="21"/>
        </w:numPr>
        <w:spacing w:after="0" w:line="240" w:lineRule="auto"/>
        <w:ind w:left="0"/>
        <w:jc w:val="both"/>
        <w:rPr>
          <w:rFonts w:ascii="Times New Roman" w:hAnsi="Times New Roman"/>
          <w:b/>
          <w:sz w:val="28"/>
          <w:szCs w:val="28"/>
        </w:rPr>
      </w:pPr>
      <w:r w:rsidRPr="00C6341C">
        <w:rPr>
          <w:rFonts w:ascii="Times New Roman" w:hAnsi="Times New Roman"/>
          <w:sz w:val="28"/>
          <w:szCs w:val="28"/>
        </w:rPr>
        <w:t xml:space="preserve"> </w:t>
      </w:r>
      <w:r w:rsidRPr="00C6341C">
        <w:rPr>
          <w:rFonts w:ascii="Times New Roman" w:hAnsi="Times New Roman"/>
          <w:b/>
          <w:i/>
          <w:sz w:val="28"/>
          <w:szCs w:val="28"/>
        </w:rPr>
        <w:t>Как вы думаете, можно ли слово «храм» заменять словом «церковь», иными словами:  храм и церковь – это  синонимы?</w:t>
      </w: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 этом значении слова церковь и храм – синонимы.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Но слово «Церковь» имеет ещё одно значение. Чтобы это выяснить, нам нужно вернуться к значению слова «ДОМ».</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6. Словарь. Дом</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A87415" w:rsidRPr="00C6341C" w:rsidTr="009D2EB0">
        <w:tc>
          <w:tcPr>
            <w:tcW w:w="3190"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 И. Даль</w:t>
            </w:r>
          </w:p>
        </w:tc>
        <w:tc>
          <w:tcPr>
            <w:tcW w:w="3190"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С.И. Ожегов</w:t>
            </w:r>
          </w:p>
        </w:tc>
        <w:tc>
          <w:tcPr>
            <w:tcW w:w="3191"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В.В. Виноградов</w:t>
            </w:r>
          </w:p>
        </w:tc>
      </w:tr>
      <w:tr w:rsidR="00A87415" w:rsidRPr="00C6341C" w:rsidTr="009D2EB0">
        <w:tc>
          <w:tcPr>
            <w:tcW w:w="3190"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ДОМ: строение для житья, усадьба</w:t>
            </w:r>
          </w:p>
        </w:tc>
        <w:tc>
          <w:tcPr>
            <w:tcW w:w="3190"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ДОМ: жилое  здание; свое жильё, а также семья, люди, живущие вместе, их хозяйство; место, где живут люди, объединённые общими интересами, условиями существования; династия, род.</w:t>
            </w:r>
          </w:p>
        </w:tc>
        <w:tc>
          <w:tcPr>
            <w:tcW w:w="3191" w:type="dxa"/>
          </w:tcPr>
          <w:p w:rsidR="00A87415" w:rsidRPr="00C6341C" w:rsidRDefault="00A87415" w:rsidP="009D2EB0">
            <w:pPr>
              <w:pStyle w:val="a3"/>
              <w:spacing w:before="0" w:beforeAutospacing="0" w:after="0" w:afterAutospacing="0"/>
              <w:jc w:val="both"/>
              <w:rPr>
                <w:sz w:val="28"/>
                <w:szCs w:val="28"/>
              </w:rPr>
            </w:pPr>
            <w:r w:rsidRPr="00C6341C">
              <w:rPr>
                <w:sz w:val="28"/>
                <w:szCs w:val="28"/>
              </w:rPr>
              <w:t>ДОМ: люди, живущие вместе; семья.</w:t>
            </w:r>
          </w:p>
          <w:p w:rsidR="00A87415" w:rsidRPr="00C6341C" w:rsidRDefault="00A87415" w:rsidP="009D2EB0">
            <w:pPr>
              <w:spacing w:after="0" w:line="240" w:lineRule="auto"/>
              <w:jc w:val="both"/>
              <w:rPr>
                <w:rFonts w:ascii="Times New Roman" w:hAnsi="Times New Roman"/>
                <w:sz w:val="28"/>
                <w:szCs w:val="28"/>
              </w:rPr>
            </w:pP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r w:rsidRPr="00C6341C">
        <w:rPr>
          <w:rFonts w:ascii="Times New Roman" w:hAnsi="Times New Roman"/>
          <w:sz w:val="28"/>
          <w:szCs w:val="28"/>
          <w:highlight w:val="yellow"/>
        </w:rPr>
        <w:t>СЛАЙД 7. Церковь – сообщество людей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Во втором значении словом «Церковь» обозначают сообщество людей.</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21"/>
        </w:numPr>
        <w:spacing w:after="0" w:line="240" w:lineRule="auto"/>
        <w:ind w:left="0"/>
        <w:jc w:val="both"/>
        <w:rPr>
          <w:rFonts w:ascii="Times New Roman" w:hAnsi="Times New Roman"/>
          <w:sz w:val="28"/>
          <w:szCs w:val="28"/>
        </w:rPr>
      </w:pPr>
      <w:r w:rsidRPr="00C6341C">
        <w:rPr>
          <w:rFonts w:ascii="Times New Roman" w:hAnsi="Times New Roman"/>
          <w:b/>
          <w:i/>
          <w:sz w:val="28"/>
          <w:szCs w:val="28"/>
        </w:rPr>
        <w:lastRenderedPageBreak/>
        <w:t>Найдите в тексте словарей слова, которые помогут нам понять, что такое сообщество людей.</w:t>
      </w:r>
      <w:r w:rsidRPr="00C6341C">
        <w:rPr>
          <w:rFonts w:ascii="Times New Roman" w:hAnsi="Times New Roman"/>
          <w:sz w:val="28"/>
          <w:szCs w:val="28"/>
        </w:rPr>
        <w:t xml:space="preserve"> (С. И. Ожегов «…место, где живут люди, объединённые общими интересами…»)</w:t>
      </w:r>
    </w:p>
    <w:p w:rsidR="00A87415" w:rsidRPr="00C6341C" w:rsidRDefault="00A87415" w:rsidP="00A87415">
      <w:pPr>
        <w:numPr>
          <w:ilvl w:val="0"/>
          <w:numId w:val="21"/>
        </w:numPr>
        <w:spacing w:after="0" w:line="240" w:lineRule="auto"/>
        <w:ind w:left="0"/>
        <w:jc w:val="both"/>
        <w:rPr>
          <w:rFonts w:ascii="Times New Roman" w:hAnsi="Times New Roman"/>
          <w:sz w:val="28"/>
          <w:szCs w:val="28"/>
        </w:rPr>
      </w:pPr>
      <w:r w:rsidRPr="00C6341C">
        <w:rPr>
          <w:rFonts w:ascii="Times New Roman" w:hAnsi="Times New Roman"/>
          <w:b/>
          <w:i/>
          <w:sz w:val="28"/>
          <w:szCs w:val="28"/>
        </w:rPr>
        <w:t>Что может объединять людей в Церкви?</w:t>
      </w:r>
      <w:r w:rsidRPr="00C6341C">
        <w:rPr>
          <w:rFonts w:ascii="Times New Roman" w:hAnsi="Times New Roman"/>
          <w:i/>
          <w:sz w:val="28"/>
          <w:szCs w:val="28"/>
        </w:rPr>
        <w:t xml:space="preserve"> </w:t>
      </w:r>
      <w:r w:rsidRPr="00C6341C">
        <w:rPr>
          <w:rFonts w:ascii="Times New Roman" w:hAnsi="Times New Roman"/>
          <w:sz w:val="28"/>
          <w:szCs w:val="28"/>
        </w:rPr>
        <w:t>(В Церкви людей объединяет вера).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Храмы по своей форме разнообразны.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Но излюбленными издревле формами храма были: продолговатая, наподобие корабля (</w:t>
      </w:r>
      <w:r w:rsidRPr="00C6341C">
        <w:rPr>
          <w:rFonts w:ascii="Times New Roman" w:hAnsi="Times New Roman"/>
          <w:sz w:val="28"/>
          <w:szCs w:val="28"/>
          <w:highlight w:val="yellow"/>
        </w:rPr>
        <w:t>СЛАЙД 8)</w:t>
      </w:r>
      <w:r w:rsidRPr="00C6341C">
        <w:rPr>
          <w:rFonts w:ascii="Times New Roman" w:hAnsi="Times New Roman"/>
          <w:sz w:val="28"/>
          <w:szCs w:val="28"/>
        </w:rPr>
        <w:t>, крестообразная, (</w:t>
      </w:r>
      <w:r w:rsidRPr="00C6341C">
        <w:rPr>
          <w:rFonts w:ascii="Times New Roman" w:hAnsi="Times New Roman"/>
          <w:sz w:val="28"/>
          <w:szCs w:val="28"/>
          <w:highlight w:val="yellow"/>
        </w:rPr>
        <w:t>СЛАЙД 9</w:t>
      </w:r>
      <w:r w:rsidRPr="00C6341C">
        <w:rPr>
          <w:rFonts w:ascii="Times New Roman" w:hAnsi="Times New Roman"/>
          <w:sz w:val="28"/>
          <w:szCs w:val="28"/>
        </w:rPr>
        <w:t xml:space="preserve">), круглая </w:t>
      </w:r>
      <w:r w:rsidRPr="00C6341C">
        <w:rPr>
          <w:rFonts w:ascii="Times New Roman" w:hAnsi="Times New Roman"/>
          <w:sz w:val="28"/>
          <w:szCs w:val="28"/>
          <w:highlight w:val="yellow"/>
        </w:rPr>
        <w:t>(СЛАЙД 10)</w:t>
      </w:r>
      <w:r w:rsidRPr="00C6341C">
        <w:rPr>
          <w:rFonts w:ascii="Times New Roman" w:hAnsi="Times New Roman"/>
          <w:sz w:val="28"/>
          <w:szCs w:val="28"/>
        </w:rPr>
        <w:t xml:space="preserve"> и в виде куба (</w:t>
      </w:r>
      <w:r w:rsidRPr="00C6341C">
        <w:rPr>
          <w:rFonts w:ascii="Times New Roman" w:hAnsi="Times New Roman"/>
          <w:sz w:val="28"/>
          <w:szCs w:val="28"/>
          <w:highlight w:val="yellow"/>
        </w:rPr>
        <w:t>СЛАЙД 11</w:t>
      </w:r>
      <w:r w:rsidRPr="00C6341C">
        <w:rPr>
          <w:rFonts w:ascii="Times New Roman" w:hAnsi="Times New Roman"/>
          <w:sz w:val="28"/>
          <w:szCs w:val="28"/>
        </w:rPr>
        <w:t>).</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29"/>
        </w:numPr>
        <w:spacing w:after="0" w:line="240" w:lineRule="auto"/>
        <w:ind w:left="0"/>
        <w:jc w:val="both"/>
        <w:rPr>
          <w:rFonts w:ascii="Times New Roman" w:hAnsi="Times New Roman"/>
          <w:sz w:val="28"/>
          <w:szCs w:val="28"/>
        </w:rPr>
      </w:pPr>
      <w:r w:rsidRPr="00C6341C">
        <w:rPr>
          <w:rFonts w:ascii="Times New Roman" w:hAnsi="Times New Roman"/>
          <w:b/>
          <w:i/>
          <w:sz w:val="28"/>
          <w:szCs w:val="28"/>
        </w:rPr>
        <w:t>Посмотрите в тетради, какие формы храмов у вас изображены?</w:t>
      </w:r>
      <w:r w:rsidRPr="00C6341C">
        <w:rPr>
          <w:rFonts w:ascii="Times New Roman" w:hAnsi="Times New Roman"/>
          <w:sz w:val="28"/>
          <w:szCs w:val="28"/>
        </w:rPr>
        <w:t xml:space="preserve"> (круглая, прямоугольная, крестообразная, в виде куба).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29"/>
        </w:numPr>
        <w:spacing w:after="0" w:line="240" w:lineRule="auto"/>
        <w:ind w:left="0"/>
        <w:jc w:val="both"/>
        <w:rPr>
          <w:rFonts w:ascii="Times New Roman" w:hAnsi="Times New Roman"/>
          <w:sz w:val="28"/>
          <w:szCs w:val="28"/>
        </w:rPr>
      </w:pPr>
      <w:r w:rsidRPr="00C6341C">
        <w:rPr>
          <w:rFonts w:ascii="Times New Roman" w:hAnsi="Times New Roman"/>
          <w:b/>
          <w:i/>
          <w:sz w:val="28"/>
          <w:szCs w:val="28"/>
        </w:rPr>
        <w:t xml:space="preserve">Каждая из форм заключает в себе глубокий символический смысл. </w:t>
      </w:r>
      <w:r w:rsidRPr="00C6341C">
        <w:rPr>
          <w:rFonts w:ascii="Times New Roman" w:hAnsi="Times New Roman"/>
          <w:sz w:val="28"/>
          <w:szCs w:val="28"/>
        </w:rPr>
        <w:t xml:space="preserve"> ( Крест – символ спасения; Круг – символ Вечности; прямоугольная форма - символ Ноева Ковчега, кубическая форма – символ Вселенной).</w:t>
      </w:r>
    </w:p>
    <w:p w:rsidR="00A87415" w:rsidRPr="00C6341C" w:rsidRDefault="00A87415" w:rsidP="00A87415">
      <w:pPr>
        <w:numPr>
          <w:ilvl w:val="0"/>
          <w:numId w:val="23"/>
        </w:numPr>
        <w:spacing w:after="0" w:line="240" w:lineRule="auto"/>
        <w:ind w:left="0"/>
        <w:jc w:val="both"/>
        <w:rPr>
          <w:rFonts w:ascii="Times New Roman" w:hAnsi="Times New Roman"/>
          <w:b/>
          <w:i/>
          <w:sz w:val="28"/>
          <w:szCs w:val="28"/>
        </w:rPr>
      </w:pPr>
      <w:r>
        <w:rPr>
          <w:rFonts w:ascii="Times New Roman" w:hAnsi="Times New Roman"/>
          <w:b/>
          <w:i/>
          <w:sz w:val="28"/>
          <w:szCs w:val="28"/>
        </w:rPr>
        <w:t>Предположите</w:t>
      </w:r>
      <w:r w:rsidRPr="00C6341C">
        <w:rPr>
          <w:rFonts w:ascii="Times New Roman" w:hAnsi="Times New Roman"/>
          <w:b/>
          <w:i/>
          <w:sz w:val="28"/>
          <w:szCs w:val="28"/>
        </w:rPr>
        <w:t xml:space="preserve">, какой форме соответствует какой символ? </w:t>
      </w:r>
    </w:p>
    <w:p w:rsidR="00A87415" w:rsidRPr="00C6341C" w:rsidRDefault="00A87415" w:rsidP="00A87415">
      <w:pPr>
        <w:spacing w:after="0" w:line="240" w:lineRule="auto"/>
        <w:jc w:val="both"/>
        <w:rPr>
          <w:rFonts w:ascii="Times New Roman" w:hAnsi="Times New Roman"/>
          <w:b/>
          <w:i/>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12. Таблица «Формы храмов и их символы»</w:t>
      </w:r>
    </w:p>
    <w:p w:rsidR="00A87415" w:rsidRPr="00C6341C" w:rsidRDefault="00A87415" w:rsidP="00A87415">
      <w:pPr>
        <w:spacing w:after="0" w:line="240" w:lineRule="auto"/>
        <w:jc w:val="both"/>
        <w:rPr>
          <w:rFonts w:ascii="Times New Roman" w:hAnsi="Times New Roman"/>
          <w:bCs/>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A87415" w:rsidRPr="00C6341C" w:rsidTr="009D2EB0">
        <w:trPr>
          <w:trHeight w:val="2700"/>
        </w:trPr>
        <w:tc>
          <w:tcPr>
            <w:tcW w:w="9360" w:type="dxa"/>
          </w:tcPr>
          <w:p w:rsidR="00A87415" w:rsidRPr="00C6341C" w:rsidRDefault="00A87415" w:rsidP="009D2EB0">
            <w:pPr>
              <w:spacing w:after="0" w:line="240" w:lineRule="auto"/>
              <w:jc w:val="both"/>
              <w:rPr>
                <w:rFonts w:ascii="Times New Roman" w:hAnsi="Times New Roman"/>
                <w:bCs/>
                <w:sz w:val="28"/>
                <w:szCs w:val="28"/>
              </w:rPr>
            </w:pPr>
            <w:r w:rsidRPr="00C6341C">
              <w:rPr>
                <w:rFonts w:ascii="Times New Roman" w:hAnsi="Times New Roman"/>
                <w:bCs/>
                <w:sz w:val="28"/>
                <w:szCs w:val="28"/>
              </w:rPr>
              <w:t>Форма храма в виде:</w:t>
            </w:r>
          </w:p>
          <w:p w:rsidR="00A87415" w:rsidRPr="00C6341C" w:rsidRDefault="00A87415" w:rsidP="009D2EB0">
            <w:pPr>
              <w:spacing w:after="0" w:line="240" w:lineRule="auto"/>
              <w:jc w:val="both"/>
              <w:rPr>
                <w:rFonts w:ascii="Times New Roman" w:hAnsi="Times New Roman"/>
                <w:bCs/>
                <w:sz w:val="28"/>
                <w:szCs w:val="28"/>
              </w:rPr>
            </w:pPr>
          </w:p>
          <w:p w:rsidR="00A87415" w:rsidRPr="00C6341C" w:rsidRDefault="00A87415" w:rsidP="009D2EB0">
            <w:pPr>
              <w:spacing w:after="0" w:line="240" w:lineRule="auto"/>
              <w:jc w:val="both"/>
              <w:rPr>
                <w:rFonts w:ascii="Times New Roman" w:hAnsi="Times New Roman"/>
                <w:bCs/>
                <w:sz w:val="28"/>
                <w:szCs w:val="28"/>
              </w:rPr>
            </w:pPr>
            <w:r w:rsidRPr="00C6341C">
              <w:rPr>
                <w:rFonts w:ascii="Times New Roman" w:hAnsi="Times New Roman"/>
                <w:bCs/>
                <w:sz w:val="28"/>
                <w:szCs w:val="28"/>
              </w:rPr>
              <w:t>Прямоугольника               Куба                  Креста                        Круга</w:t>
            </w:r>
          </w:p>
          <w:p w:rsidR="00A87415" w:rsidRPr="00C6341C" w:rsidRDefault="00A87415" w:rsidP="009D2EB0">
            <w:pPr>
              <w:spacing w:after="0" w:line="240" w:lineRule="auto"/>
              <w:jc w:val="both"/>
              <w:rPr>
                <w:rFonts w:ascii="Times New Roman" w:hAnsi="Times New Roman"/>
                <w:bCs/>
                <w:sz w:val="28"/>
                <w:szCs w:val="28"/>
              </w:rPr>
            </w:pPr>
          </w:p>
          <w:p w:rsidR="00A87415" w:rsidRPr="00C6341C" w:rsidRDefault="00A87415" w:rsidP="009D2EB0">
            <w:pPr>
              <w:spacing w:after="0" w:line="240" w:lineRule="auto"/>
              <w:jc w:val="both"/>
              <w:rPr>
                <w:rFonts w:ascii="Times New Roman" w:hAnsi="Times New Roman"/>
                <w:bCs/>
                <w:sz w:val="28"/>
                <w:szCs w:val="28"/>
              </w:rPr>
            </w:pPr>
            <w:r w:rsidRPr="00C6341C">
              <w:rPr>
                <w:rFonts w:ascii="Times New Roman" w:hAnsi="Times New Roman"/>
                <w:bCs/>
                <w:sz w:val="28"/>
                <w:szCs w:val="28"/>
              </w:rPr>
              <w:t>Это символ:</w:t>
            </w:r>
          </w:p>
          <w:p w:rsidR="00A87415" w:rsidRPr="00C6341C" w:rsidRDefault="00A87415" w:rsidP="009D2EB0">
            <w:pPr>
              <w:spacing w:after="0" w:line="240" w:lineRule="auto"/>
              <w:jc w:val="both"/>
              <w:rPr>
                <w:rFonts w:ascii="Times New Roman" w:hAnsi="Times New Roman"/>
                <w:bCs/>
                <w:sz w:val="28"/>
                <w:szCs w:val="28"/>
              </w:rPr>
            </w:pPr>
          </w:p>
          <w:p w:rsidR="00A87415" w:rsidRPr="00C6341C" w:rsidRDefault="00A87415" w:rsidP="009D2EB0">
            <w:pPr>
              <w:spacing w:after="0" w:line="240" w:lineRule="auto"/>
              <w:jc w:val="both"/>
              <w:rPr>
                <w:rFonts w:ascii="Times New Roman" w:hAnsi="Times New Roman"/>
                <w:bCs/>
                <w:sz w:val="28"/>
                <w:szCs w:val="28"/>
              </w:rPr>
            </w:pPr>
            <w:r w:rsidRPr="00C6341C">
              <w:rPr>
                <w:rFonts w:ascii="Times New Roman" w:hAnsi="Times New Roman"/>
                <w:bCs/>
                <w:sz w:val="28"/>
                <w:szCs w:val="28"/>
              </w:rPr>
              <w:t xml:space="preserve"> </w:t>
            </w:r>
            <w:r w:rsidRPr="00C6341C">
              <w:rPr>
                <w:rFonts w:ascii="Times New Roman" w:hAnsi="Times New Roman"/>
                <w:sz w:val="28"/>
                <w:szCs w:val="28"/>
              </w:rPr>
              <w:t xml:space="preserve">Вечности              Спасения             </w:t>
            </w:r>
            <w:r w:rsidRPr="00C6341C">
              <w:rPr>
                <w:rFonts w:ascii="Times New Roman" w:hAnsi="Times New Roman"/>
                <w:bCs/>
                <w:sz w:val="28"/>
                <w:szCs w:val="28"/>
              </w:rPr>
              <w:t>Вселенной                  Ноева ковчега</w:t>
            </w:r>
          </w:p>
        </w:tc>
      </w:tr>
    </w:tbl>
    <w:p w:rsidR="00A87415" w:rsidRPr="00C6341C" w:rsidRDefault="00A87415" w:rsidP="00A87415">
      <w:pPr>
        <w:spacing w:after="0" w:line="240" w:lineRule="auto"/>
        <w:jc w:val="both"/>
        <w:rPr>
          <w:rFonts w:ascii="Times New Roman" w:hAnsi="Times New Roman"/>
          <w:bCs/>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Сегодня я раскрою вам смысл только одной формы - прямоугольной, которая символизирует Ноев Ковчег.</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13. Храм-корабль</w:t>
      </w:r>
    </w:p>
    <w:p w:rsidR="00A87415" w:rsidRPr="00C6341C" w:rsidRDefault="00A87415" w:rsidP="00A87415">
      <w:pPr>
        <w:pStyle w:val="textstatej"/>
        <w:spacing w:before="0" w:beforeAutospacing="0" w:after="0" w:afterAutospacing="0"/>
        <w:jc w:val="both"/>
        <w:rPr>
          <w:color w:val="auto"/>
          <w:sz w:val="28"/>
          <w:szCs w:val="28"/>
        </w:rPr>
      </w:pPr>
      <w:r w:rsidRPr="00C6341C">
        <w:rPr>
          <w:sz w:val="28"/>
          <w:szCs w:val="28"/>
        </w:rPr>
        <w:t xml:space="preserve"> Это самый древний тип храмов, образно выражающий  мысль, что Церковь подобно Ноеву Ковчегу спасает верующих от гибельных волн житейского плавания и ведёт их в Царство Божие. </w:t>
      </w:r>
      <w:r w:rsidRPr="00C6341C">
        <w:rPr>
          <w:color w:val="auto"/>
          <w:sz w:val="28"/>
          <w:szCs w:val="28"/>
        </w:rPr>
        <w:t>Корабль этот  устремлён на восток. Чтобы  плыть от тьмы к свету, нужно плыть с запада на восток, к восходу солнца. На востоке, как считают христиане, был  рай.</w:t>
      </w:r>
    </w:p>
    <w:p w:rsidR="00A87415" w:rsidRPr="00C6341C" w:rsidRDefault="00A87415" w:rsidP="00A87415">
      <w:pPr>
        <w:pStyle w:val="textstatej"/>
        <w:spacing w:before="0" w:beforeAutospacing="0" w:after="0" w:afterAutospacing="0"/>
        <w:jc w:val="both"/>
        <w:rPr>
          <w:color w:val="auto"/>
          <w:sz w:val="28"/>
          <w:szCs w:val="28"/>
        </w:rPr>
      </w:pPr>
    </w:p>
    <w:p w:rsidR="00A87415" w:rsidRPr="00C6341C" w:rsidRDefault="00A87415" w:rsidP="00A87415">
      <w:pPr>
        <w:pStyle w:val="textstatej"/>
        <w:spacing w:before="0" w:beforeAutospacing="0" w:after="0" w:afterAutospacing="0"/>
        <w:jc w:val="both"/>
        <w:rPr>
          <w:sz w:val="28"/>
          <w:szCs w:val="28"/>
        </w:rPr>
      </w:pPr>
      <w:r w:rsidRPr="00C6341C">
        <w:rPr>
          <w:sz w:val="28"/>
          <w:szCs w:val="28"/>
          <w:highlight w:val="yellow"/>
        </w:rPr>
        <w:t>СЛАЙД 14. Крест с полумесяцем</w:t>
      </w:r>
      <w:r w:rsidRPr="00C6341C">
        <w:rPr>
          <w:sz w:val="28"/>
          <w:szCs w:val="28"/>
        </w:rPr>
        <w:t>,</w:t>
      </w:r>
    </w:p>
    <w:p w:rsidR="00A87415" w:rsidRPr="00C6341C" w:rsidRDefault="00A87415" w:rsidP="00A87415">
      <w:pPr>
        <w:pStyle w:val="textstatej"/>
        <w:spacing w:before="0" w:beforeAutospacing="0" w:after="0" w:afterAutospacing="0"/>
        <w:jc w:val="both"/>
        <w:rPr>
          <w:sz w:val="28"/>
          <w:szCs w:val="28"/>
        </w:rPr>
      </w:pPr>
      <w:r w:rsidRPr="00C6341C">
        <w:rPr>
          <w:sz w:val="28"/>
          <w:szCs w:val="28"/>
        </w:rPr>
        <w:lastRenderedPageBreak/>
        <w:t xml:space="preserve">     В соответствии с пpедставлением о хpаме, как о коpабле, плывущем в Цаpство Божие, на куполах хpамов иногда ставят четыpехконечные кpесты с полумесяцем, </w:t>
      </w:r>
    </w:p>
    <w:p w:rsidR="00A87415" w:rsidRPr="00C6341C" w:rsidRDefault="00A87415" w:rsidP="00A87415">
      <w:pPr>
        <w:pStyle w:val="textstatej"/>
        <w:spacing w:before="0" w:beforeAutospacing="0" w:after="0" w:afterAutospacing="0"/>
        <w:jc w:val="both"/>
        <w:rPr>
          <w:color w:val="auto"/>
          <w:sz w:val="28"/>
          <w:szCs w:val="28"/>
        </w:rPr>
      </w:pPr>
      <w:r w:rsidRPr="00C6341C">
        <w:rPr>
          <w:sz w:val="28"/>
          <w:szCs w:val="28"/>
        </w:rPr>
        <w:t xml:space="preserve"> концы котоpого напpавлены ввеpх. Одно из символических значений такого креста - "якоpь спасения".</w:t>
      </w:r>
      <w:r w:rsidRPr="00C6341C">
        <w:rPr>
          <w:color w:val="000080"/>
          <w:sz w:val="28"/>
          <w:szCs w:val="28"/>
        </w:rPr>
        <w:t xml:space="preserve"> </w:t>
      </w:r>
      <w:r w:rsidRPr="00C6341C">
        <w:rPr>
          <w:sz w:val="28"/>
          <w:szCs w:val="28"/>
        </w:rPr>
        <w:t>Символически христиане рассматривают храм как корабль, а крест на куполе храма как якорь, который бросают в конечном пункте назначения – Царствии Небесном.</w:t>
      </w:r>
      <w:r w:rsidRPr="00C6341C">
        <w:rPr>
          <w:color w:val="auto"/>
          <w:sz w:val="28"/>
          <w:szCs w:val="28"/>
        </w:rPr>
        <w:t xml:space="preserve"> </w:t>
      </w:r>
    </w:p>
    <w:p w:rsidR="00A87415" w:rsidRPr="00C6341C" w:rsidRDefault="00A87415" w:rsidP="00A87415">
      <w:pPr>
        <w:pStyle w:val="textstatej"/>
        <w:spacing w:before="0" w:beforeAutospacing="0" w:after="0" w:afterAutospacing="0"/>
        <w:jc w:val="both"/>
        <w:rPr>
          <w:color w:val="auto"/>
          <w:sz w:val="28"/>
          <w:szCs w:val="28"/>
        </w:rPr>
      </w:pPr>
    </w:p>
    <w:p w:rsidR="00A87415" w:rsidRPr="00C6341C" w:rsidRDefault="00A87415" w:rsidP="00A87415">
      <w:pPr>
        <w:pStyle w:val="textstatej"/>
        <w:spacing w:before="0" w:beforeAutospacing="0" w:after="0" w:afterAutospacing="0"/>
        <w:jc w:val="both"/>
        <w:rPr>
          <w:color w:val="auto"/>
          <w:sz w:val="28"/>
          <w:szCs w:val="28"/>
        </w:rPr>
      </w:pPr>
      <w:r w:rsidRPr="00C6341C">
        <w:rPr>
          <w:color w:val="auto"/>
          <w:sz w:val="28"/>
          <w:szCs w:val="28"/>
          <w:highlight w:val="yellow"/>
        </w:rPr>
        <w:t>СЛАЙД 15. Купол храма</w:t>
      </w:r>
    </w:p>
    <w:p w:rsidR="00A87415" w:rsidRPr="00C6341C" w:rsidRDefault="00A87415" w:rsidP="00A87415">
      <w:pPr>
        <w:pStyle w:val="textstatej"/>
        <w:spacing w:before="0" w:beforeAutospacing="0" w:after="0" w:afterAutospacing="0"/>
        <w:jc w:val="both"/>
        <w:rPr>
          <w:color w:val="auto"/>
          <w:sz w:val="28"/>
          <w:szCs w:val="28"/>
        </w:rPr>
      </w:pPr>
      <w:r w:rsidRPr="00C6341C">
        <w:rPr>
          <w:color w:val="auto"/>
          <w:sz w:val="28"/>
          <w:szCs w:val="28"/>
        </w:rPr>
        <w:t>Купол, которым обычно покрывается храм, изображает небесную твердь.</w:t>
      </w:r>
    </w:p>
    <w:p w:rsidR="00A87415" w:rsidRPr="00C6341C" w:rsidRDefault="00A87415" w:rsidP="00A87415">
      <w:pPr>
        <w:pStyle w:val="textstatej"/>
        <w:spacing w:before="0" w:beforeAutospacing="0" w:after="0" w:afterAutospacing="0"/>
        <w:jc w:val="both"/>
        <w:rPr>
          <w:color w:val="auto"/>
          <w:sz w:val="28"/>
          <w:szCs w:val="28"/>
        </w:rPr>
      </w:pPr>
    </w:p>
    <w:p w:rsidR="00A87415" w:rsidRPr="00C6341C" w:rsidRDefault="00A87415" w:rsidP="00A87415">
      <w:pPr>
        <w:pStyle w:val="textstatej"/>
        <w:numPr>
          <w:ilvl w:val="0"/>
          <w:numId w:val="26"/>
        </w:numPr>
        <w:spacing w:before="0" w:beforeAutospacing="0" w:after="0" w:afterAutospacing="0"/>
        <w:ind w:left="0"/>
        <w:jc w:val="both"/>
        <w:rPr>
          <w:b/>
          <w:i/>
          <w:color w:val="auto"/>
          <w:sz w:val="28"/>
          <w:szCs w:val="28"/>
        </w:rPr>
      </w:pPr>
      <w:r w:rsidRPr="00C6341C">
        <w:rPr>
          <w:b/>
          <w:i/>
          <w:color w:val="auto"/>
          <w:sz w:val="28"/>
          <w:szCs w:val="28"/>
        </w:rPr>
        <w:t>Что напоминает купол храма?</w:t>
      </w:r>
    </w:p>
    <w:p w:rsidR="00A87415" w:rsidRPr="00C6341C" w:rsidRDefault="00A87415" w:rsidP="00A87415">
      <w:pPr>
        <w:pStyle w:val="textstatej"/>
        <w:spacing w:before="0" w:beforeAutospacing="0" w:after="0" w:afterAutospacing="0"/>
        <w:jc w:val="both"/>
        <w:rPr>
          <w:b/>
          <w:i/>
          <w:color w:val="auto"/>
          <w:sz w:val="28"/>
          <w:szCs w:val="28"/>
        </w:rPr>
      </w:pPr>
    </w:p>
    <w:p w:rsidR="00A87415" w:rsidRPr="00C6341C" w:rsidRDefault="00A87415" w:rsidP="00A87415">
      <w:pPr>
        <w:pStyle w:val="textstatej"/>
        <w:spacing w:before="0" w:beforeAutospacing="0" w:after="0" w:afterAutospacing="0"/>
        <w:jc w:val="both"/>
        <w:rPr>
          <w:color w:val="auto"/>
          <w:sz w:val="28"/>
          <w:szCs w:val="28"/>
        </w:rPr>
      </w:pPr>
      <w:r w:rsidRPr="00C6341C">
        <w:rPr>
          <w:color w:val="auto"/>
          <w:sz w:val="28"/>
          <w:szCs w:val="28"/>
          <w:highlight w:val="yellow"/>
        </w:rPr>
        <w:t>СЛАЙД 16. Подсказка</w:t>
      </w:r>
    </w:p>
    <w:p w:rsidR="00A87415" w:rsidRPr="00C6341C" w:rsidRDefault="00A87415" w:rsidP="00A87415">
      <w:pPr>
        <w:pStyle w:val="textstatej"/>
        <w:numPr>
          <w:ilvl w:val="0"/>
          <w:numId w:val="27"/>
        </w:numPr>
        <w:spacing w:before="0" w:beforeAutospacing="0" w:after="0" w:afterAutospacing="0"/>
        <w:ind w:left="0"/>
        <w:jc w:val="both"/>
        <w:rPr>
          <w:b/>
          <w:i/>
          <w:color w:val="auto"/>
          <w:sz w:val="28"/>
          <w:szCs w:val="28"/>
        </w:rPr>
      </w:pPr>
      <w:r w:rsidRPr="00C6341C">
        <w:rPr>
          <w:b/>
          <w:i/>
          <w:color w:val="auto"/>
          <w:sz w:val="28"/>
          <w:szCs w:val="28"/>
        </w:rPr>
        <w:t>Более всего характерны купола, напоминающие луковицу и шлем. Как вы думаете, почему?</w:t>
      </w:r>
    </w:p>
    <w:p w:rsidR="00A87415" w:rsidRPr="00C6341C" w:rsidRDefault="00A87415" w:rsidP="00A87415">
      <w:pPr>
        <w:pStyle w:val="textstatej"/>
        <w:spacing w:before="0" w:beforeAutospacing="0" w:after="0" w:afterAutospacing="0"/>
        <w:jc w:val="both"/>
        <w:rPr>
          <w:color w:val="auto"/>
          <w:sz w:val="28"/>
          <w:szCs w:val="28"/>
        </w:rPr>
      </w:pPr>
      <w:r w:rsidRPr="00C6341C">
        <w:rPr>
          <w:color w:val="auto"/>
          <w:sz w:val="28"/>
          <w:szCs w:val="28"/>
        </w:rPr>
        <w:t xml:space="preserve">     По православному вероучению, Церковь есть собрание всех верующих, живущих как на земле, так и на Небесах, в Раю. Церковь небесная – это Церковь, жители которой победили в себе зло и теперь неподвластны темным силам. Церковь земная – Церковь воинствующая, её жителя ещё борются с силами зла. Поэтому и купола храмов часто создаются  похожими на шлемы воинов.</w:t>
      </w:r>
    </w:p>
    <w:p w:rsidR="00A87415" w:rsidRPr="00C6341C" w:rsidRDefault="00A87415" w:rsidP="00A87415">
      <w:pPr>
        <w:pStyle w:val="textstatej"/>
        <w:spacing w:before="0" w:beforeAutospacing="0" w:after="0" w:afterAutospacing="0"/>
        <w:jc w:val="both"/>
        <w:rPr>
          <w:color w:val="auto"/>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17. Крест – главный символ христианства</w:t>
      </w:r>
    </w:p>
    <w:p w:rsidR="00A87415" w:rsidRPr="00C6341C" w:rsidRDefault="00A87415" w:rsidP="00A87415">
      <w:pPr>
        <w:pStyle w:val="textstatej"/>
        <w:spacing w:before="0" w:beforeAutospacing="0" w:after="0" w:afterAutospacing="0"/>
        <w:jc w:val="both"/>
        <w:rPr>
          <w:color w:val="auto"/>
          <w:sz w:val="28"/>
          <w:szCs w:val="28"/>
        </w:rPr>
      </w:pPr>
      <w:r w:rsidRPr="00C6341C">
        <w:rPr>
          <w:color w:val="auto"/>
          <w:sz w:val="28"/>
          <w:szCs w:val="28"/>
        </w:rPr>
        <w:t xml:space="preserve">     Луковки православных храмов изображают пламя свечи, которая несёт миру свет христианского учения (по слову Христа: «Вы – свет миру»). Пламя её устремляется вверх, к небу, к Богу.</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Над куполом храма возвышается Крест - главный символ христианства, который имеет  особую Божественную си</w:t>
      </w:r>
      <w:r w:rsidRPr="00C6341C">
        <w:rPr>
          <w:rFonts w:ascii="Times New Roman" w:hAnsi="Times New Roman"/>
          <w:sz w:val="28"/>
          <w:szCs w:val="28"/>
        </w:rPr>
        <w:softHyphen/>
        <w:t xml:space="preserve">лу, сохраняющую и спасающую  людей при жизни и по смерти. </w:t>
      </w: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color w:val="000000"/>
          <w:sz w:val="28"/>
          <w:szCs w:val="28"/>
        </w:rPr>
        <w:t xml:space="preserve">     </w:t>
      </w:r>
      <w:r w:rsidRPr="00C6341C">
        <w:rPr>
          <w:rFonts w:ascii="Times New Roman" w:hAnsi="Times New Roman"/>
          <w:sz w:val="28"/>
          <w:szCs w:val="28"/>
        </w:rPr>
        <w:t xml:space="preserve">27 сентября Православная Церковь совершает день памяти </w:t>
      </w:r>
      <w:r w:rsidRPr="00C6341C">
        <w:rPr>
          <w:rFonts w:ascii="Times New Roman" w:hAnsi="Times New Roman"/>
          <w:b/>
          <w:sz w:val="28"/>
          <w:szCs w:val="28"/>
        </w:rPr>
        <w:t>Воздвижения Честного и Животворящего Креста Господня (</w:t>
      </w:r>
      <w:r w:rsidRPr="00C6341C">
        <w:rPr>
          <w:rFonts w:ascii="Times New Roman" w:hAnsi="Times New Roman"/>
          <w:sz w:val="28"/>
          <w:szCs w:val="28"/>
          <w:highlight w:val="yellow"/>
        </w:rPr>
        <w:t xml:space="preserve">СЛАЙД 18. Икона праздника </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 xml:space="preserve">СЛАЙД 19. Золотые купола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Храмами была покрыта вся земля русская. </w:t>
      </w:r>
    </w:p>
    <w:p w:rsidR="00A87415" w:rsidRPr="00C6341C" w:rsidRDefault="00A87415" w:rsidP="00A87415">
      <w:pPr>
        <w:numPr>
          <w:ilvl w:val="0"/>
          <w:numId w:val="20"/>
        </w:numPr>
        <w:spacing w:after="0" w:line="240" w:lineRule="auto"/>
        <w:ind w:left="0"/>
        <w:jc w:val="both"/>
        <w:rPr>
          <w:rFonts w:ascii="Times New Roman" w:hAnsi="Times New Roman"/>
          <w:sz w:val="28"/>
          <w:szCs w:val="28"/>
        </w:rPr>
      </w:pPr>
      <w:r w:rsidRPr="00C6341C">
        <w:rPr>
          <w:rFonts w:ascii="Times New Roman" w:hAnsi="Times New Roman"/>
          <w:b/>
          <w:i/>
          <w:sz w:val="28"/>
          <w:szCs w:val="28"/>
        </w:rPr>
        <w:t>Посмотрите внимательно, что напоминают золотые купола храмов?</w:t>
      </w:r>
      <w:r w:rsidRPr="00C6341C">
        <w:rPr>
          <w:rFonts w:ascii="Times New Roman" w:hAnsi="Times New Roman"/>
          <w:i/>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(Горящие свечи, вознесённые к небу). </w:t>
      </w:r>
    </w:p>
    <w:p w:rsidR="00A87415" w:rsidRPr="00C6341C" w:rsidRDefault="00A87415" w:rsidP="00A87415">
      <w:pPr>
        <w:spacing w:after="0" w:line="240" w:lineRule="auto"/>
        <w:jc w:val="both"/>
        <w:rPr>
          <w:rFonts w:ascii="Times New Roman" w:hAnsi="Times New Roman"/>
          <w:sz w:val="28"/>
          <w:szCs w:val="28"/>
          <w:highlight w:val="yellow"/>
        </w:rPr>
      </w:pPr>
      <w:r w:rsidRPr="00C6341C">
        <w:rPr>
          <w:rFonts w:ascii="Times New Roman" w:hAnsi="Times New Roman"/>
          <w:sz w:val="28"/>
          <w:szCs w:val="28"/>
        </w:rPr>
        <w:t xml:space="preserve">    Точно язычки пламени неугасимых свечей они возвышаются повсюду, освящая не только Святую Русь, но и другие земли.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20. Золотые купола храмов</w:t>
      </w:r>
      <w:r w:rsidRPr="00C6341C">
        <w:rPr>
          <w:rFonts w:ascii="Times New Roman" w:hAnsi="Times New Roman"/>
          <w:sz w:val="28"/>
          <w:szCs w:val="28"/>
        </w:rPr>
        <w:t xml:space="preserve"> </w:t>
      </w:r>
    </w:p>
    <w:p w:rsidR="00A87415" w:rsidRPr="00C6341C" w:rsidRDefault="00A87415" w:rsidP="00A87415">
      <w:pPr>
        <w:numPr>
          <w:ilvl w:val="0"/>
          <w:numId w:val="24"/>
        </w:numPr>
        <w:suppressLineNumbers/>
        <w:spacing w:after="0" w:line="240" w:lineRule="auto"/>
        <w:ind w:left="0"/>
        <w:jc w:val="both"/>
        <w:rPr>
          <w:rFonts w:ascii="Times New Roman" w:hAnsi="Times New Roman"/>
          <w:b/>
          <w:bCs/>
          <w:iCs/>
          <w:sz w:val="28"/>
          <w:szCs w:val="28"/>
        </w:rPr>
      </w:pPr>
      <w:r w:rsidRPr="00C6341C">
        <w:rPr>
          <w:rFonts w:ascii="Times New Roman" w:hAnsi="Times New Roman"/>
          <w:b/>
          <w:iCs/>
          <w:sz w:val="28"/>
          <w:szCs w:val="28"/>
        </w:rPr>
        <w:t>Закрепление изученного материала</w:t>
      </w:r>
    </w:p>
    <w:p w:rsidR="00A87415" w:rsidRPr="00C6341C" w:rsidRDefault="00A87415" w:rsidP="00A87415">
      <w:pPr>
        <w:spacing w:after="0" w:line="240" w:lineRule="auto"/>
        <w:jc w:val="both"/>
        <w:rPr>
          <w:rFonts w:ascii="Times New Roman" w:hAnsi="Times New Roman"/>
          <w:b/>
          <w:iCs/>
          <w:sz w:val="28"/>
          <w:szCs w:val="28"/>
        </w:rPr>
      </w:pP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sz w:val="28"/>
          <w:szCs w:val="28"/>
        </w:rPr>
        <w:t>Откройте тетради (занятие</w:t>
      </w:r>
      <w:r w:rsidRPr="00C6341C">
        <w:rPr>
          <w:rFonts w:ascii="Times New Roman" w:hAnsi="Times New Roman"/>
          <w:sz w:val="28"/>
          <w:szCs w:val="28"/>
        </w:rPr>
        <w:t xml:space="preserve"> 1)  и на «плоскости» земли русской нарисуйте купола  храмов, увенчанных крестом, покрывающих Святую Русь.</w:t>
      </w:r>
    </w:p>
    <w:p w:rsidR="00A87415" w:rsidRPr="00C6341C" w:rsidRDefault="00A87415" w:rsidP="00A87415">
      <w:pPr>
        <w:suppressLineNumbers/>
        <w:spacing w:after="0" w:line="240" w:lineRule="auto"/>
        <w:jc w:val="both"/>
        <w:rPr>
          <w:rFonts w:ascii="Times New Roman" w:hAnsi="Times New Roman"/>
          <w:bCs/>
          <w:iCs/>
          <w:sz w:val="28"/>
          <w:szCs w:val="28"/>
        </w:rPr>
      </w:pPr>
      <w:r w:rsidRPr="00C6341C">
        <w:rPr>
          <w:rFonts w:ascii="Times New Roman" w:hAnsi="Times New Roman"/>
          <w:sz w:val="28"/>
          <w:szCs w:val="28"/>
        </w:rPr>
        <w:lastRenderedPageBreak/>
        <w:t xml:space="preserve">    </w:t>
      </w:r>
      <w:r w:rsidRPr="00C6341C">
        <w:rPr>
          <w:rFonts w:ascii="Times New Roman" w:hAnsi="Times New Roman"/>
          <w:bCs/>
          <w:iCs/>
          <w:sz w:val="28"/>
          <w:szCs w:val="28"/>
        </w:rPr>
        <w:t xml:space="preserve">Мы возвращаемся к нашей таблице «За и Против». Объединитесь в группы, обсудите записанные аргументы. Один представитель от группы знакомит класс с полученными результатами. Удалось ли мне и вам доказать, что «Храм – Дом Божий?» </w:t>
      </w:r>
    </w:p>
    <w:p w:rsidR="00A87415" w:rsidRPr="00C6341C" w:rsidRDefault="00A87415" w:rsidP="00A87415">
      <w:pPr>
        <w:suppressLineNumbers/>
        <w:spacing w:after="0" w:line="240" w:lineRule="auto"/>
        <w:jc w:val="both"/>
        <w:rPr>
          <w:rFonts w:ascii="Times New Roman" w:hAnsi="Times New Roman"/>
          <w:bCs/>
          <w:iCs/>
          <w:sz w:val="28"/>
          <w:szCs w:val="28"/>
        </w:rPr>
      </w:pPr>
      <w:r w:rsidRPr="00C6341C">
        <w:rPr>
          <w:rFonts w:ascii="Times New Roman" w:hAnsi="Times New Roman"/>
          <w:bCs/>
          <w:iCs/>
          <w:sz w:val="28"/>
          <w:szCs w:val="28"/>
        </w:rPr>
        <w:t>Д.З.  1. Прочитать рассказ об истории праздника «Воздвижение Животворящего Креста</w:t>
      </w:r>
      <w:r w:rsidRPr="00C6341C">
        <w:rPr>
          <w:rFonts w:ascii="Times New Roman" w:hAnsi="Times New Roman"/>
          <w:sz w:val="28"/>
          <w:szCs w:val="28"/>
        </w:rPr>
        <w:t xml:space="preserve"> Господня».</w:t>
      </w:r>
    </w:p>
    <w:p w:rsidR="00A87415" w:rsidRDefault="00A87415" w:rsidP="00A87415">
      <w:pPr>
        <w:suppressLineNumbers/>
        <w:spacing w:after="0" w:line="240" w:lineRule="auto"/>
        <w:jc w:val="both"/>
        <w:rPr>
          <w:rFonts w:ascii="Times New Roman" w:hAnsi="Times New Roman"/>
          <w:sz w:val="28"/>
          <w:szCs w:val="28"/>
        </w:rPr>
      </w:pPr>
      <w:r w:rsidRPr="00C6341C">
        <w:rPr>
          <w:rFonts w:ascii="Times New Roman" w:hAnsi="Times New Roman"/>
          <w:sz w:val="28"/>
          <w:szCs w:val="28"/>
        </w:rPr>
        <w:t>2. Отредактировать таблицу опорных слов и словосочетаний.</w:t>
      </w:r>
    </w:p>
    <w:p w:rsidR="00A87415" w:rsidRPr="00C6341C" w:rsidRDefault="00A87415" w:rsidP="00A87415">
      <w:pPr>
        <w:suppressLineNumbers/>
        <w:spacing w:after="0" w:line="240" w:lineRule="auto"/>
        <w:jc w:val="both"/>
        <w:rPr>
          <w:rFonts w:ascii="Times New Roman" w:hAnsi="Times New Roman"/>
          <w:sz w:val="28"/>
          <w:szCs w:val="28"/>
        </w:rPr>
      </w:pPr>
    </w:p>
    <w:p w:rsidR="00A87415" w:rsidRPr="00C6341C" w:rsidRDefault="00A87415" w:rsidP="00A87415">
      <w:pPr>
        <w:numPr>
          <w:ilvl w:val="0"/>
          <w:numId w:val="24"/>
        </w:numPr>
        <w:suppressLineNumbers/>
        <w:spacing w:after="0" w:line="240" w:lineRule="auto"/>
        <w:ind w:left="0"/>
        <w:jc w:val="both"/>
        <w:rPr>
          <w:rFonts w:ascii="Times New Roman" w:hAnsi="Times New Roman"/>
          <w:bCs/>
          <w:iCs/>
          <w:sz w:val="28"/>
          <w:szCs w:val="28"/>
        </w:rPr>
      </w:pPr>
      <w:r w:rsidRPr="00C6341C">
        <w:rPr>
          <w:rFonts w:ascii="Times New Roman" w:hAnsi="Times New Roman"/>
          <w:b/>
          <w:sz w:val="28"/>
          <w:szCs w:val="28"/>
        </w:rPr>
        <w:t xml:space="preserve">Рефлексия </w:t>
      </w:r>
      <w:r w:rsidRPr="00C6341C">
        <w:rPr>
          <w:rFonts w:ascii="Times New Roman" w:hAnsi="Times New Roman"/>
          <w:bCs/>
          <w:iCs/>
          <w:sz w:val="28"/>
          <w:szCs w:val="28"/>
        </w:rPr>
        <w:t>(</w:t>
      </w:r>
      <w:r w:rsidRPr="00C6341C">
        <w:rPr>
          <w:rFonts w:ascii="Times New Roman" w:hAnsi="Times New Roman"/>
          <w:sz w:val="28"/>
          <w:szCs w:val="28"/>
          <w:highlight w:val="yellow"/>
        </w:rPr>
        <w:t>СЛАЙД 21</w:t>
      </w:r>
    </w:p>
    <w:p w:rsidR="00A87415" w:rsidRPr="00C6341C" w:rsidRDefault="00A87415" w:rsidP="00A87415">
      <w:pPr>
        <w:spacing w:after="0" w:line="240" w:lineRule="auto"/>
        <w:jc w:val="both"/>
        <w:rPr>
          <w:rFonts w:ascii="Times New Roman" w:hAnsi="Times New Roman"/>
          <w:sz w:val="28"/>
          <w:szCs w:val="28"/>
          <w:u w:val="single"/>
        </w:rPr>
      </w:pPr>
    </w:p>
    <w:p w:rsidR="00A87415" w:rsidRDefault="00A87415" w:rsidP="00A87415">
      <w:pPr>
        <w:spacing w:after="0" w:line="240" w:lineRule="auto"/>
        <w:jc w:val="both"/>
        <w:rPr>
          <w:rFonts w:ascii="Times New Roman" w:hAnsi="Times New Roman"/>
          <w:sz w:val="28"/>
          <w:szCs w:val="28"/>
          <w:u w:val="single"/>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A87415" w:rsidRDefault="00A87415" w:rsidP="00A87415">
      <w:pPr>
        <w:spacing w:after="0" w:line="240" w:lineRule="auto"/>
        <w:jc w:val="both"/>
        <w:outlineLvl w:val="0"/>
        <w:rPr>
          <w:rFonts w:ascii="Times New Roman" w:hAnsi="Times New Roman"/>
          <w:b/>
          <w:sz w:val="28"/>
          <w:szCs w:val="28"/>
        </w:rPr>
      </w:pPr>
    </w:p>
    <w:p w:rsidR="000A4254" w:rsidRDefault="000A4254" w:rsidP="00A87415">
      <w:pPr>
        <w:spacing w:after="0" w:line="240" w:lineRule="auto"/>
        <w:jc w:val="both"/>
        <w:outlineLvl w:val="0"/>
        <w:rPr>
          <w:rFonts w:ascii="Times New Roman" w:hAnsi="Times New Roman"/>
          <w:b/>
          <w:sz w:val="28"/>
          <w:szCs w:val="28"/>
        </w:rPr>
      </w:pPr>
    </w:p>
    <w:p w:rsidR="000A4254" w:rsidRDefault="000A4254" w:rsidP="00A87415">
      <w:pPr>
        <w:spacing w:after="0" w:line="240" w:lineRule="auto"/>
        <w:jc w:val="both"/>
        <w:outlineLvl w:val="0"/>
        <w:rPr>
          <w:rFonts w:ascii="Times New Roman" w:hAnsi="Times New Roman"/>
          <w:b/>
          <w:sz w:val="28"/>
          <w:szCs w:val="28"/>
        </w:rPr>
      </w:pPr>
    </w:p>
    <w:p w:rsidR="000A4254" w:rsidRDefault="000A4254" w:rsidP="00A87415">
      <w:pPr>
        <w:spacing w:after="0" w:line="240" w:lineRule="auto"/>
        <w:jc w:val="both"/>
        <w:outlineLvl w:val="0"/>
        <w:rPr>
          <w:rFonts w:ascii="Times New Roman" w:hAnsi="Times New Roman"/>
          <w:b/>
          <w:sz w:val="28"/>
          <w:szCs w:val="28"/>
        </w:rPr>
      </w:pPr>
    </w:p>
    <w:p w:rsidR="00A87415" w:rsidRPr="00C6341C" w:rsidRDefault="00A87415" w:rsidP="00A87415">
      <w:pPr>
        <w:spacing w:after="0" w:line="240" w:lineRule="auto"/>
        <w:jc w:val="both"/>
        <w:outlineLvl w:val="0"/>
        <w:rPr>
          <w:rFonts w:ascii="Times New Roman" w:hAnsi="Times New Roman"/>
          <w:b/>
          <w:sz w:val="28"/>
          <w:szCs w:val="28"/>
        </w:rPr>
      </w:pPr>
      <w:r>
        <w:rPr>
          <w:rFonts w:ascii="Times New Roman" w:hAnsi="Times New Roman"/>
          <w:b/>
          <w:sz w:val="28"/>
          <w:szCs w:val="28"/>
        </w:rPr>
        <w:lastRenderedPageBreak/>
        <w:t>Занятие 6</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0"/>
        <w:gridCol w:w="6891"/>
      </w:tblGrid>
      <w:tr w:rsidR="00A87415" w:rsidRPr="00C6341C" w:rsidTr="009D2EB0">
        <w:tc>
          <w:tcPr>
            <w:tcW w:w="2838"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Тема занятия</w:t>
            </w:r>
          </w:p>
        </w:tc>
        <w:tc>
          <w:tcPr>
            <w:tcW w:w="7299"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outlineLvl w:val="0"/>
              <w:rPr>
                <w:rFonts w:ascii="Times New Roman" w:hAnsi="Times New Roman"/>
                <w:b/>
                <w:sz w:val="28"/>
                <w:szCs w:val="28"/>
              </w:rPr>
            </w:pPr>
            <w:r w:rsidRPr="00C6341C">
              <w:rPr>
                <w:rFonts w:ascii="Times New Roman" w:hAnsi="Times New Roman"/>
                <w:b/>
                <w:sz w:val="28"/>
                <w:szCs w:val="28"/>
              </w:rPr>
              <w:t>Церковный колокол. Колокольный звон</w:t>
            </w:r>
          </w:p>
        </w:tc>
      </w:tr>
      <w:tr w:rsidR="00A87415" w:rsidRPr="00C6341C" w:rsidTr="009D2EB0">
        <w:tc>
          <w:tcPr>
            <w:tcW w:w="2838"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Цель, задачи</w:t>
            </w:r>
          </w:p>
        </w:tc>
        <w:tc>
          <w:tcPr>
            <w:tcW w:w="7299"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 xml:space="preserve">Цель: </w:t>
            </w:r>
            <w:r w:rsidRPr="00C6341C">
              <w:rPr>
                <w:rFonts w:ascii="Times New Roman" w:hAnsi="Times New Roman"/>
                <w:sz w:val="28"/>
                <w:szCs w:val="28"/>
              </w:rPr>
              <w:t>формирование у младшего подростка понимания, что выполнение заповедей Божиих, с точки зрения христиан, является правилом их жизни, которые уберегают людей от зла;</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формирование особого отношения к колоколу как к гласу Божию.</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Задачи</w:t>
            </w:r>
            <w:r w:rsidRPr="00C6341C">
              <w:rPr>
                <w:rFonts w:ascii="Times New Roman" w:hAnsi="Times New Roman"/>
                <w:sz w:val="28"/>
                <w:szCs w:val="28"/>
              </w:rPr>
              <w:t>: в предметной области: сформировать представление о понятиях «колокол», «колокольный звон».</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сфере личностного развития учащихся: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оценивание усваиваемого материала (исходя из личностных ценностей ребёнка);</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умение давать верную эмоциональную оценку на уроке.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области формирования УУД: </w:t>
            </w:r>
          </w:p>
          <w:p w:rsidR="00A87415" w:rsidRPr="00C6341C" w:rsidRDefault="00A87415" w:rsidP="009D2EB0">
            <w:pPr>
              <w:numPr>
                <w:ilvl w:val="0"/>
                <w:numId w:val="2"/>
              </w:numPr>
              <w:spacing w:after="0" w:line="240" w:lineRule="auto"/>
              <w:ind w:left="0"/>
              <w:jc w:val="both"/>
              <w:rPr>
                <w:rFonts w:ascii="Times New Roman" w:hAnsi="Times New Roman"/>
                <w:sz w:val="28"/>
                <w:szCs w:val="28"/>
              </w:rPr>
            </w:pPr>
            <w:r w:rsidRPr="00C6341C">
              <w:rPr>
                <w:rFonts w:ascii="Times New Roman" w:hAnsi="Times New Roman"/>
                <w:sz w:val="28"/>
                <w:szCs w:val="28"/>
              </w:rPr>
              <w:t xml:space="preserve">Познавательные: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выделять существенную информацию из различных источников;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подведение под понятие, выведение следствий;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нахождение ответов на вопросы в текстах и иллюстрациях;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извлечение информации, представленной в разных формах;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сопоставление разных точек зрения;</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построение логических цепочек рассуждений. </w:t>
            </w:r>
          </w:p>
          <w:p w:rsidR="00A87415" w:rsidRPr="00C6341C" w:rsidRDefault="00A87415" w:rsidP="009D2EB0">
            <w:pPr>
              <w:numPr>
                <w:ilvl w:val="0"/>
                <w:numId w:val="1"/>
              </w:numPr>
              <w:spacing w:after="0" w:line="240" w:lineRule="auto"/>
              <w:ind w:left="0"/>
              <w:jc w:val="both"/>
              <w:rPr>
                <w:rFonts w:ascii="Times New Roman" w:hAnsi="Times New Roman"/>
                <w:sz w:val="28"/>
                <w:szCs w:val="28"/>
              </w:rPr>
            </w:pPr>
            <w:r w:rsidRPr="00C6341C">
              <w:rPr>
                <w:rFonts w:ascii="Times New Roman" w:hAnsi="Times New Roman"/>
                <w:sz w:val="28"/>
                <w:szCs w:val="28"/>
              </w:rPr>
              <w:t xml:space="preserve">Регулятивные: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в сотрудничестве с учителем ставить учебную задачу и удерживать ее в процессе всего урока;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понимать цель выполняемых действий;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умение высказывать свое предположение на основе работы с иллюстрациями и текстами;</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корректирование своей деятельности.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Коммуникативные: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выражать свои мысли с соответствующими возрасту полнотой и точностью,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-участвовать в коллективном обсуждении проблемы;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развитие умения понимать контекстную речь на основе воссоздания картины исторических событий и поступков реальных людей.</w:t>
            </w:r>
          </w:p>
        </w:tc>
      </w:tr>
    </w:tbl>
    <w:p w:rsidR="00A87415"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6"/>
        <w:gridCol w:w="5049"/>
      </w:tblGrid>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 слайдов</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Названия слайдов</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Организационный момент</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Нотный стан</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3/видео 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Значение колокола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Крещение младенца. Венчание</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5/видео 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Благовест, трезвон, перезвон: 2 мин 47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6/видео 3</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Свадебный звон: 20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7/видео 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Погребальный перезвон: 1 мин 23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8/видео 5</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Пасхальный звон: 30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9</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Звонари</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10</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Царевич Дмитрий</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Язык колокола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Ухо колокола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13 </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Освящение колокола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Рефлексия</w:t>
            </w: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Происходит   от греч. кaleo</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 «зову», лат. calare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«созывать, восклицать».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tabs>
          <w:tab w:val="left" w:pos="8173"/>
        </w:tabs>
        <w:spacing w:after="0" w:line="240" w:lineRule="auto"/>
        <w:jc w:val="both"/>
        <w:rPr>
          <w:rFonts w:ascii="Times New Roman" w:hAnsi="Times New Roman"/>
          <w:iCs/>
          <w:sz w:val="28"/>
          <w:szCs w:val="28"/>
        </w:rPr>
      </w:pPr>
      <w:r w:rsidRPr="00C6341C">
        <w:rPr>
          <w:rFonts w:ascii="Times New Roman" w:hAnsi="Times New Roman"/>
          <w:iCs/>
          <w:sz w:val="28"/>
          <w:szCs w:val="28"/>
        </w:rPr>
        <w:t xml:space="preserve">1. </w:t>
      </w:r>
      <w:r w:rsidRPr="00C6341C">
        <w:rPr>
          <w:rFonts w:ascii="Times New Roman" w:hAnsi="Times New Roman"/>
          <w:b/>
          <w:iCs/>
          <w:sz w:val="28"/>
          <w:szCs w:val="28"/>
        </w:rPr>
        <w:t xml:space="preserve">Организационный момент, самоопределение к деятельности    </w:t>
      </w:r>
    </w:p>
    <w:p w:rsidR="00A87415" w:rsidRPr="00C6341C" w:rsidRDefault="00A87415" w:rsidP="00A87415">
      <w:pPr>
        <w:tabs>
          <w:tab w:val="left" w:pos="8173"/>
        </w:tabs>
        <w:spacing w:after="0" w:line="240" w:lineRule="auto"/>
        <w:jc w:val="both"/>
        <w:rPr>
          <w:rFonts w:ascii="Times New Roman" w:hAnsi="Times New Roman"/>
          <w:iCs/>
          <w:sz w:val="28"/>
          <w:szCs w:val="28"/>
          <w:highlight w:val="yellow"/>
        </w:rPr>
      </w:pPr>
    </w:p>
    <w:p w:rsidR="00A87415" w:rsidRPr="00C6341C" w:rsidRDefault="00A87415" w:rsidP="00A87415">
      <w:pPr>
        <w:tabs>
          <w:tab w:val="left" w:pos="8173"/>
        </w:tabs>
        <w:spacing w:after="0" w:line="240" w:lineRule="auto"/>
        <w:jc w:val="both"/>
        <w:rPr>
          <w:rFonts w:ascii="Times New Roman" w:hAnsi="Times New Roman"/>
          <w:iCs/>
          <w:sz w:val="28"/>
          <w:szCs w:val="28"/>
        </w:rPr>
      </w:pPr>
      <w:r w:rsidRPr="00C6341C">
        <w:rPr>
          <w:rFonts w:ascii="Times New Roman" w:hAnsi="Times New Roman"/>
          <w:iCs/>
          <w:sz w:val="28"/>
          <w:szCs w:val="28"/>
          <w:highlight w:val="yellow"/>
        </w:rPr>
        <w:t>СЛАЙЛ 1.  Организационный момент</w:t>
      </w:r>
    </w:p>
    <w:p w:rsidR="00A87415" w:rsidRPr="00C6341C" w:rsidRDefault="00A87415" w:rsidP="00A87415">
      <w:pPr>
        <w:tabs>
          <w:tab w:val="left" w:pos="8173"/>
        </w:tabs>
        <w:spacing w:after="0" w:line="240" w:lineRule="auto"/>
        <w:jc w:val="both"/>
        <w:rPr>
          <w:rFonts w:ascii="Times New Roman" w:hAnsi="Times New Roman"/>
          <w:iCs/>
          <w:sz w:val="28"/>
          <w:szCs w:val="28"/>
        </w:rPr>
      </w:pPr>
      <w:r w:rsidRPr="00C6341C">
        <w:rPr>
          <w:rFonts w:ascii="Times New Roman" w:hAnsi="Times New Roman"/>
          <w:iCs/>
          <w:sz w:val="28"/>
          <w:szCs w:val="28"/>
        </w:rPr>
        <w:t>Задание. Восстанови пословицу и отгадай загадку:</w:t>
      </w:r>
    </w:p>
    <w:p w:rsidR="00A87415" w:rsidRPr="00C6341C" w:rsidRDefault="00A87415" w:rsidP="00A87415">
      <w:pPr>
        <w:tabs>
          <w:tab w:val="left" w:pos="8173"/>
        </w:tabs>
        <w:spacing w:after="0" w:line="240" w:lineRule="auto"/>
        <w:jc w:val="both"/>
        <w:rPr>
          <w:rFonts w:ascii="Times New Roman" w:hAnsi="Times New Roman"/>
          <w:iCs/>
          <w:sz w:val="28"/>
          <w:szCs w:val="28"/>
        </w:rPr>
      </w:pPr>
      <w:r w:rsidRPr="00C6341C">
        <w:rPr>
          <w:rFonts w:ascii="Times New Roman" w:hAnsi="Times New Roman"/>
          <w:iCs/>
          <w:sz w:val="28"/>
          <w:szCs w:val="28"/>
        </w:rPr>
        <w:tab/>
      </w:r>
    </w:p>
    <w:p w:rsidR="00A87415" w:rsidRPr="00C6341C" w:rsidRDefault="00A87415" w:rsidP="00A87415">
      <w:pPr>
        <w:tabs>
          <w:tab w:val="left" w:pos="8173"/>
        </w:tabs>
        <w:spacing w:after="0" w:line="240" w:lineRule="auto"/>
        <w:jc w:val="both"/>
        <w:rPr>
          <w:rFonts w:ascii="Times New Roman" w:hAnsi="Times New Roman"/>
          <w:iCs/>
          <w:sz w:val="28"/>
          <w:szCs w:val="28"/>
        </w:rPr>
      </w:pPr>
      <w:r w:rsidRPr="00C6341C">
        <w:rPr>
          <w:rFonts w:ascii="Times New Roman" w:hAnsi="Times New Roman"/>
          <w:iCs/>
          <w:sz w:val="28"/>
          <w:szCs w:val="28"/>
        </w:rPr>
        <w:t>… в церковь людей зовет, а сам никогда не бывает.</w:t>
      </w:r>
    </w:p>
    <w:p w:rsidR="00A87415" w:rsidRPr="00C6341C" w:rsidRDefault="00A87415" w:rsidP="00A87415">
      <w:pPr>
        <w:tabs>
          <w:tab w:val="left" w:pos="8173"/>
        </w:tabs>
        <w:spacing w:after="0" w:line="240" w:lineRule="auto"/>
        <w:jc w:val="both"/>
        <w:rPr>
          <w:rFonts w:ascii="Times New Roman" w:hAnsi="Times New Roman"/>
          <w:iCs/>
          <w:sz w:val="28"/>
          <w:szCs w:val="28"/>
        </w:rPr>
      </w:pPr>
    </w:p>
    <w:p w:rsidR="00A87415" w:rsidRPr="00C6341C" w:rsidRDefault="00A87415" w:rsidP="00A87415">
      <w:pPr>
        <w:tabs>
          <w:tab w:val="left" w:pos="8173"/>
        </w:tabs>
        <w:spacing w:after="0" w:line="240" w:lineRule="auto"/>
        <w:jc w:val="both"/>
        <w:rPr>
          <w:rFonts w:ascii="Times New Roman" w:hAnsi="Times New Roman"/>
          <w:iCs/>
          <w:sz w:val="28"/>
          <w:szCs w:val="28"/>
        </w:rPr>
      </w:pPr>
      <w:r w:rsidRPr="00C6341C">
        <w:rPr>
          <w:rFonts w:ascii="Times New Roman" w:hAnsi="Times New Roman"/>
          <w:iCs/>
          <w:sz w:val="28"/>
          <w:szCs w:val="28"/>
        </w:rPr>
        <w:t>Кричит без языка,</w:t>
      </w:r>
    </w:p>
    <w:p w:rsidR="00A87415" w:rsidRPr="00C6341C" w:rsidRDefault="00A87415" w:rsidP="00A87415">
      <w:pPr>
        <w:tabs>
          <w:tab w:val="left" w:pos="8173"/>
        </w:tabs>
        <w:spacing w:after="0" w:line="240" w:lineRule="auto"/>
        <w:jc w:val="both"/>
        <w:rPr>
          <w:rFonts w:ascii="Times New Roman" w:hAnsi="Times New Roman"/>
          <w:iCs/>
          <w:sz w:val="28"/>
          <w:szCs w:val="28"/>
        </w:rPr>
      </w:pPr>
      <w:r w:rsidRPr="00C6341C">
        <w:rPr>
          <w:rFonts w:ascii="Times New Roman" w:hAnsi="Times New Roman"/>
          <w:iCs/>
          <w:sz w:val="28"/>
          <w:szCs w:val="28"/>
        </w:rPr>
        <w:t xml:space="preserve"> Поет без горла,</w:t>
      </w:r>
    </w:p>
    <w:p w:rsidR="00A87415" w:rsidRPr="00C6341C" w:rsidRDefault="00A87415" w:rsidP="00A87415">
      <w:pPr>
        <w:tabs>
          <w:tab w:val="left" w:pos="8173"/>
        </w:tabs>
        <w:spacing w:after="0" w:line="240" w:lineRule="auto"/>
        <w:jc w:val="both"/>
        <w:rPr>
          <w:rFonts w:ascii="Times New Roman" w:hAnsi="Times New Roman"/>
          <w:iCs/>
          <w:sz w:val="28"/>
          <w:szCs w:val="28"/>
        </w:rPr>
      </w:pPr>
      <w:r w:rsidRPr="00C6341C">
        <w:rPr>
          <w:rFonts w:ascii="Times New Roman" w:hAnsi="Times New Roman"/>
          <w:iCs/>
          <w:sz w:val="28"/>
          <w:szCs w:val="28"/>
        </w:rPr>
        <w:t xml:space="preserve"> Радует и бедует,</w:t>
      </w:r>
    </w:p>
    <w:p w:rsidR="00A87415" w:rsidRPr="00C6341C" w:rsidRDefault="00A87415" w:rsidP="00A87415">
      <w:pPr>
        <w:tabs>
          <w:tab w:val="left" w:pos="8173"/>
        </w:tabs>
        <w:spacing w:after="0" w:line="240" w:lineRule="auto"/>
        <w:jc w:val="both"/>
        <w:rPr>
          <w:rFonts w:ascii="Times New Roman" w:hAnsi="Times New Roman"/>
          <w:iCs/>
          <w:sz w:val="28"/>
          <w:szCs w:val="28"/>
        </w:rPr>
      </w:pPr>
      <w:r w:rsidRPr="00C6341C">
        <w:rPr>
          <w:rFonts w:ascii="Times New Roman" w:hAnsi="Times New Roman"/>
          <w:iCs/>
          <w:sz w:val="28"/>
          <w:szCs w:val="28"/>
        </w:rPr>
        <w:t xml:space="preserve"> А сердца не чует.</w:t>
      </w:r>
    </w:p>
    <w:p w:rsidR="00A87415" w:rsidRPr="00C6341C" w:rsidRDefault="00A87415" w:rsidP="00A87415">
      <w:pPr>
        <w:tabs>
          <w:tab w:val="left" w:pos="8173"/>
        </w:tabs>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Какое слово объединяет ваши ответы? (Колокол)</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 основе этого  опорного слова выскажи предположения о теме урока.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 xml:space="preserve">2. </w:t>
      </w:r>
      <w:r w:rsidRPr="00C6341C">
        <w:rPr>
          <w:rFonts w:ascii="Times New Roman" w:hAnsi="Times New Roman"/>
          <w:b/>
          <w:iCs/>
          <w:sz w:val="28"/>
          <w:szCs w:val="28"/>
        </w:rPr>
        <w:t>Актуализация опорных знаний</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5"/>
        </w:numPr>
        <w:spacing w:after="0" w:line="240" w:lineRule="auto"/>
        <w:ind w:left="0"/>
        <w:jc w:val="both"/>
        <w:rPr>
          <w:rFonts w:ascii="Times New Roman" w:hAnsi="Times New Roman"/>
          <w:b/>
          <w:i/>
          <w:sz w:val="28"/>
          <w:szCs w:val="28"/>
        </w:rPr>
      </w:pPr>
      <w:r>
        <w:rPr>
          <w:rFonts w:ascii="Times New Roman" w:hAnsi="Times New Roman"/>
          <w:b/>
          <w:i/>
          <w:sz w:val="28"/>
          <w:szCs w:val="28"/>
        </w:rPr>
        <w:t>Как тема сегодняшнего занятия</w:t>
      </w:r>
      <w:r w:rsidRPr="00C6341C">
        <w:rPr>
          <w:rFonts w:ascii="Times New Roman" w:hAnsi="Times New Roman"/>
          <w:b/>
          <w:i/>
          <w:sz w:val="28"/>
          <w:szCs w:val="28"/>
        </w:rPr>
        <w:t xml:space="preserve"> свя</w:t>
      </w:r>
      <w:r>
        <w:rPr>
          <w:rFonts w:ascii="Times New Roman" w:hAnsi="Times New Roman"/>
          <w:b/>
          <w:i/>
          <w:sz w:val="28"/>
          <w:szCs w:val="28"/>
        </w:rPr>
        <w:t>зана с темой предыдущего</w:t>
      </w:r>
      <w:r w:rsidRPr="00C6341C">
        <w:rPr>
          <w:rFonts w:ascii="Times New Roman" w:hAnsi="Times New Roman"/>
          <w:b/>
          <w:i/>
          <w:sz w:val="28"/>
          <w:szCs w:val="28"/>
        </w:rPr>
        <w:t>. К</w:t>
      </w:r>
      <w:r>
        <w:rPr>
          <w:rFonts w:ascii="Times New Roman" w:hAnsi="Times New Roman"/>
          <w:b/>
          <w:i/>
          <w:sz w:val="28"/>
          <w:szCs w:val="28"/>
        </w:rPr>
        <w:t>акие опорные слова прошлого занятия</w:t>
      </w:r>
      <w:r w:rsidRPr="00C6341C">
        <w:rPr>
          <w:rFonts w:ascii="Times New Roman" w:hAnsi="Times New Roman"/>
          <w:b/>
          <w:i/>
          <w:sz w:val="28"/>
          <w:szCs w:val="28"/>
        </w:rPr>
        <w:t>а могли бы нам помочь в развитии темы сегодня?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b/>
          <w:iCs/>
          <w:sz w:val="28"/>
          <w:szCs w:val="28"/>
        </w:rPr>
      </w:pPr>
      <w:r w:rsidRPr="00C6341C">
        <w:rPr>
          <w:rFonts w:ascii="Times New Roman" w:hAnsi="Times New Roman"/>
          <w:b/>
          <w:iCs/>
          <w:sz w:val="28"/>
          <w:szCs w:val="28"/>
        </w:rPr>
        <w:t>3 .Подготовка к изучению новых знаний,  постановка учебной задачи</w:t>
      </w:r>
    </w:p>
    <w:p w:rsidR="00A87415" w:rsidRPr="00C6341C" w:rsidRDefault="00A87415" w:rsidP="00A87415">
      <w:pPr>
        <w:spacing w:after="0" w:line="240" w:lineRule="auto"/>
        <w:jc w:val="both"/>
        <w:rPr>
          <w:rFonts w:ascii="Times New Roman" w:hAnsi="Times New Roman"/>
          <w:b/>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highlight w:val="yellow"/>
        </w:rPr>
        <w:lastRenderedPageBreak/>
        <w:t>СЛАЙД 2. Нотный стан</w:t>
      </w:r>
      <w:r w:rsidRPr="00C6341C">
        <w:rPr>
          <w:rFonts w:ascii="Times New Roman" w:hAnsi="Times New Roman"/>
          <w:iCs/>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5"/>
        </w:numPr>
        <w:spacing w:after="0" w:line="240" w:lineRule="auto"/>
        <w:ind w:left="0"/>
        <w:jc w:val="both"/>
        <w:rPr>
          <w:rFonts w:ascii="Times New Roman" w:hAnsi="Times New Roman"/>
          <w:sz w:val="28"/>
          <w:szCs w:val="28"/>
        </w:rPr>
      </w:pPr>
      <w:r w:rsidRPr="00C6341C">
        <w:rPr>
          <w:rFonts w:ascii="Times New Roman" w:hAnsi="Times New Roman"/>
          <w:b/>
          <w:i/>
          <w:sz w:val="28"/>
          <w:szCs w:val="28"/>
        </w:rPr>
        <w:t>Как слова записывают при помощи букв, так и музыку можно записать при помощи нот. А существует ли музыка колокола</w:t>
      </w:r>
      <w:r w:rsidRPr="00C6341C">
        <w:rPr>
          <w:rFonts w:ascii="Times New Roman" w:hAnsi="Times New Roman"/>
          <w:sz w:val="28"/>
          <w:szCs w:val="28"/>
        </w:rPr>
        <w:t>?</w:t>
      </w:r>
    </w:p>
    <w:p w:rsidR="00A87415" w:rsidRPr="00C6341C" w:rsidRDefault="00A87415" w:rsidP="00A87415">
      <w:pPr>
        <w:numPr>
          <w:ilvl w:val="0"/>
          <w:numId w:val="4"/>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Как вы понимаете это выражение: «музыка колокола?» Может быть, так говорить нельзя? Правильно сказать: колокола «звонят», «гудят», «бьют?»</w:t>
      </w:r>
    </w:p>
    <w:p w:rsidR="00A87415" w:rsidRPr="00C6341C" w:rsidRDefault="00A87415" w:rsidP="00A87415">
      <w:pPr>
        <w:numPr>
          <w:ilvl w:val="0"/>
          <w:numId w:val="4"/>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Но почему же вздрагивает сердце человека, когда он слышит колокольный звон?</w:t>
      </w: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Помним о том, что по ходу урока мы заполняем таблицу опорных слов и словосочетаний.</w:t>
      </w: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b/>
          <w:iCs/>
          <w:sz w:val="28"/>
          <w:szCs w:val="28"/>
        </w:rPr>
        <w:t>4. Работа над новой темой, открытие нового знания</w:t>
      </w:r>
    </w:p>
    <w:p w:rsidR="00A87415" w:rsidRPr="00C6341C" w:rsidRDefault="00A87415" w:rsidP="00A87415">
      <w:pPr>
        <w:spacing w:after="0" w:line="240" w:lineRule="auto"/>
        <w:jc w:val="both"/>
        <w:rPr>
          <w:rFonts w:ascii="Times New Roman" w:hAnsi="Times New Roman"/>
          <w:color w:val="000000"/>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color w:val="000000"/>
          <w:sz w:val="28"/>
          <w:szCs w:val="28"/>
        </w:rPr>
        <w:t xml:space="preserve"> </w:t>
      </w:r>
      <w:r w:rsidRPr="00C6341C">
        <w:rPr>
          <w:rFonts w:ascii="Times New Roman" w:hAnsi="Times New Roman"/>
          <w:sz w:val="28"/>
          <w:szCs w:val="28"/>
        </w:rPr>
        <w:t>Русская земля была наполнена храмами и монастырями, с колоколен которых доносились дивные звоны. С древнейших времён колокольный звон был неотъемлемой частью Святой Руси.</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3. Видео 1. Значение колокола: 31 с</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Звон колоколов сопровождал человека с  рождения  и до смерти.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4. Крещение. Венчание</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Колокол на Руси с давних времён воспринимался как глас Божий. Не случайно язычники – люди, которые не верят в Единого Бога</w:t>
      </w:r>
      <w:r>
        <w:rPr>
          <w:rFonts w:ascii="Times New Roman" w:hAnsi="Times New Roman"/>
          <w:sz w:val="28"/>
          <w:szCs w:val="28"/>
        </w:rPr>
        <w:t xml:space="preserve"> </w:t>
      </w:r>
      <w:r w:rsidRPr="00C6341C">
        <w:rPr>
          <w:rFonts w:ascii="Times New Roman" w:hAnsi="Times New Roman"/>
          <w:sz w:val="28"/>
          <w:szCs w:val="28"/>
        </w:rPr>
        <w:t>- Творца, а поклоняются явлениям природы как богам: солнцу, луне, дереву, воде, ветру, огню…, слыша колокольный звон</w:t>
      </w:r>
      <w:r>
        <w:rPr>
          <w:rFonts w:ascii="Times New Roman" w:hAnsi="Times New Roman"/>
          <w:sz w:val="28"/>
          <w:szCs w:val="28"/>
        </w:rPr>
        <w:t>,</w:t>
      </w:r>
      <w:r w:rsidRPr="00C6341C">
        <w:rPr>
          <w:rFonts w:ascii="Times New Roman" w:hAnsi="Times New Roman"/>
          <w:sz w:val="28"/>
          <w:szCs w:val="28"/>
        </w:rPr>
        <w:t xml:space="preserve"> говорили: «Это голос христианского Бога слышен».</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По звукам колокольного звона можно было определить, что происходит в городе: благовест (т.е. благая, радостная весть, звон в один колокол) призывал в церковь на богослужение, трезвон (звон во все колокола) оповещал о большом празднике, по особенному торжественно звонили к приезду высокопоставленных особ – царя, патриарха, членов царской семьи…</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5. Видео 2. Благовест. Трезвон. Перезвон: 2 мин 47 с</w:t>
      </w: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sz w:val="28"/>
          <w:szCs w:val="28"/>
        </w:rPr>
        <w:t>В</w:t>
      </w:r>
      <w:r w:rsidRPr="00C6341C">
        <w:rPr>
          <w:rFonts w:ascii="Times New Roman" w:hAnsi="Times New Roman"/>
          <w:sz w:val="28"/>
          <w:szCs w:val="28"/>
        </w:rPr>
        <w:t xml:space="preserve">есело звучали свадебные колокола,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6. Видео 3. Свадебный звон: 20 с</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и как плач по умершему воспринимался погребальный звон</w:t>
      </w:r>
      <w:r>
        <w:rPr>
          <w:rFonts w:ascii="Times New Roman" w:hAnsi="Times New Roman"/>
          <w:sz w:val="28"/>
          <w:szCs w:val="28"/>
        </w:rPr>
        <w:t>.</w:t>
      </w:r>
    </w:p>
    <w:p w:rsidR="00A87415" w:rsidRPr="00C6341C" w:rsidRDefault="00A87415" w:rsidP="00A87415">
      <w:pPr>
        <w:spacing w:after="0" w:line="240" w:lineRule="auto"/>
        <w:jc w:val="both"/>
        <w:rPr>
          <w:rFonts w:ascii="Times New Roman" w:hAnsi="Times New Roman"/>
          <w:sz w:val="28"/>
          <w:szCs w:val="28"/>
          <w:highlight w:val="yellow"/>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 xml:space="preserve">СЛАЙД 7. Видео 4. Погребальный звон: 1 мин 23с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 Пасху, в знак особого величия Праздника, перезвон продолжался весь день</w:t>
      </w:r>
      <w:r>
        <w:rPr>
          <w:rFonts w:ascii="Times New Roman" w:hAnsi="Times New Roman"/>
          <w:sz w:val="28"/>
          <w:szCs w:val="28"/>
        </w:rPr>
        <w:t>.</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8. Видео 5. Пасхальный звон: 30 с</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Пасхальный звон называют Красным звоном.</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 xml:space="preserve">     На Руси существовал обычай: в пасхальную неделю, которая называется Светлая седмица, на колокольню допускали любого желающего</w:t>
      </w:r>
      <w:r>
        <w:rPr>
          <w:rFonts w:ascii="Times New Roman" w:hAnsi="Times New Roman"/>
          <w:sz w:val="28"/>
          <w:szCs w:val="28"/>
        </w:rPr>
        <w:t>.</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9. Звонари</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Даже поговорку такую сложил русский народ: «В Светлую седмицу кто не звонарь?»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Искусством колокольного звона не так просто овладеть, и передаётся оно от учителя к ученику.</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color w:val="0000FF"/>
          <w:sz w:val="28"/>
          <w:szCs w:val="28"/>
        </w:rPr>
        <w:t xml:space="preserve">     </w:t>
      </w:r>
      <w:r w:rsidRPr="00C6341C">
        <w:rPr>
          <w:rFonts w:ascii="Times New Roman" w:hAnsi="Times New Roman"/>
          <w:sz w:val="28"/>
          <w:szCs w:val="28"/>
        </w:rPr>
        <w:t>В Православной церкви к колоколу всегда относились как к священному музыкальному орудию. Звук больших колоколов создаёт ощущение неземной, необыкновенной силы и таинственности.</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sz w:val="28"/>
          <w:szCs w:val="28"/>
        </w:rPr>
        <w:t xml:space="preserve">     Истории известны случаи, когда колокола принимались звонить сами, предсказывая несчастья, например, смерть ца</w:t>
      </w:r>
      <w:r>
        <w:rPr>
          <w:rFonts w:ascii="Times New Roman" w:hAnsi="Times New Roman"/>
          <w:sz w:val="28"/>
          <w:szCs w:val="28"/>
        </w:rPr>
        <w:t>ря или эпидемию</w:t>
      </w:r>
      <w:r w:rsidRPr="00C6341C">
        <w:rPr>
          <w:rFonts w:ascii="Times New Roman" w:hAnsi="Times New Roman"/>
          <w:sz w:val="28"/>
          <w:szCs w:val="28"/>
        </w:rPr>
        <w:t xml:space="preserve">.  Колокол в маленьком испанском городе Велилья несколько раз принимался звонить сам собой, каждый раз предсказывая несчастья.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color w:val="000000"/>
          <w:sz w:val="28"/>
          <w:szCs w:val="28"/>
        </w:rPr>
        <w:t xml:space="preserve">     </w:t>
      </w:r>
      <w:r w:rsidRPr="00C6341C">
        <w:rPr>
          <w:rFonts w:ascii="Times New Roman" w:hAnsi="Times New Roman"/>
          <w:sz w:val="28"/>
          <w:szCs w:val="28"/>
        </w:rPr>
        <w:t>История Православия знает немало случаев, когда во время войн завоеватели увозили в плен церковный колокол, но пленённые колокола в неволе умолкали.  В древние времена русские князья жили недружно, постоянно воевали друг с другом. Во время таких княжеских междоусобиц русский князь Александр Суздальский покорил город Владимир и взял в плен соборный колокол. Привёз колокол в Суздаль, подняли его на звонницу, а он молчит! Как ни старались звонари не смогли добиться ни звука. Испугался князь и вернул колокол во Владимир. Возвратившись на прежнее место, « пленник» зазвонил также прекрасно, как и прежде.</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Колокола, как правило, ценили. Но бывали случаи, когда уважительное отношение сменялось на гнев. И тогда колокола наказывали, так же как людей.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10. Царевич Димитрий</w:t>
      </w: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sz w:val="28"/>
          <w:szCs w:val="28"/>
        </w:rPr>
        <w:t>Так</w:t>
      </w:r>
      <w:r w:rsidRPr="00C6341C">
        <w:rPr>
          <w:rFonts w:ascii="Times New Roman" w:hAnsi="Times New Roman"/>
          <w:sz w:val="28"/>
          <w:szCs w:val="28"/>
        </w:rPr>
        <w:t xml:space="preserve"> в 1591 году набатным колоколом оповестили об убийстве царевича Дмитрия</w:t>
      </w:r>
      <w:r>
        <w:rPr>
          <w:rFonts w:ascii="Times New Roman" w:hAnsi="Times New Roman"/>
          <w:sz w:val="28"/>
          <w:szCs w:val="28"/>
        </w:rPr>
        <w:t>.</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Царь жестоко наказал не только людей, учинивших незаконную расправу над предполагаемыми убийцами, но и набатный колокол,  звонивший по убиенному царевичу. Колокол сбросили с колокольни, вырвали язык (ударную часть колокола) </w:t>
      </w:r>
      <w:r w:rsidRPr="00C6341C">
        <w:rPr>
          <w:rFonts w:ascii="Times New Roman" w:hAnsi="Times New Roman"/>
          <w:sz w:val="28"/>
          <w:szCs w:val="28"/>
          <w:highlight w:val="yellow"/>
        </w:rPr>
        <w:t>СЛАЙД 11. Язык колокола</w:t>
      </w:r>
      <w:r w:rsidRPr="00C6341C">
        <w:rPr>
          <w:rFonts w:ascii="Times New Roman" w:hAnsi="Times New Roman"/>
          <w:sz w:val="28"/>
          <w:szCs w:val="28"/>
        </w:rPr>
        <w:t xml:space="preserve">, отрубили ухо  (серьга, за которую подвешивают колокол) </w:t>
      </w:r>
      <w:r w:rsidRPr="00C6341C">
        <w:rPr>
          <w:rFonts w:ascii="Times New Roman" w:hAnsi="Times New Roman"/>
          <w:sz w:val="28"/>
          <w:szCs w:val="28"/>
          <w:highlight w:val="yellow"/>
        </w:rPr>
        <w:t>СЛАЙД 12. Ухо колокола</w:t>
      </w:r>
      <w:r w:rsidRPr="00C6341C">
        <w:rPr>
          <w:rFonts w:ascii="Times New Roman" w:hAnsi="Times New Roman"/>
          <w:sz w:val="28"/>
          <w:szCs w:val="28"/>
        </w:rPr>
        <w:t xml:space="preserve"> принародно на площади наказали 12-ю ударами плетей и отправили в ссылку в Сибирь.  Тащить на себе колокол должны были люди, которые вместе с колоколом понесли наказание и также были сосланы в Сибирь.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 Руси было принято дарить колокола в церковь. Дарили колокола в храм и члены царской семьи, и купцы, и даже зажиточные крестьяне. Особенно распространено на Руси было отливать колокол в поминовение души умершего, в память родителей. Считалось, что каждый удар такого колокола – глас в память об усопшем.</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Как родившегося человека положено крестить, так и вновь отлитому колоколу, прежде чем занять своё место, необходимо получить </w:t>
      </w:r>
      <w:r w:rsidRPr="00C6341C">
        <w:rPr>
          <w:rFonts w:ascii="Times New Roman" w:hAnsi="Times New Roman"/>
          <w:sz w:val="28"/>
          <w:szCs w:val="28"/>
        </w:rPr>
        <w:lastRenderedPageBreak/>
        <w:t>благословение. Как мы помним, по православному вероучению, в благословении даруется особая сила - Божья помощь.</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13. Освящение колокола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 Руси существует специальный чин освящения колокола, в котором содержится моление о благословении колокола, о ниспослании колоколу благодати, чтобы все «слышащие звенение его во дни и в нощи возбуждались к славословию святого имени Господа и к деланию заповедей Господних; также возносится моление о том, чтобы «при звенении благословляемого кампана утихли все бури ветренныя, злорастворенные воздухи, грады, вихри, громы страшныя и молнии вредны</w:t>
      </w:r>
      <w:r>
        <w:rPr>
          <w:rFonts w:ascii="Times New Roman" w:hAnsi="Times New Roman"/>
          <w:sz w:val="28"/>
          <w:szCs w:val="28"/>
        </w:rPr>
        <w:t>я, безведрия, и отгнаны были все</w:t>
      </w:r>
      <w:r w:rsidRPr="00C6341C">
        <w:rPr>
          <w:rFonts w:ascii="Times New Roman" w:hAnsi="Times New Roman"/>
          <w:sz w:val="28"/>
          <w:szCs w:val="28"/>
        </w:rPr>
        <w:t xml:space="preserve"> наветы вражия».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 Руси не было ни одного города, села, в котором не звучал бы колокол. В тихую погоду иногда колокольный звон был слышен  за 30 км. Можно сказать, что вся Русь находилась под колокольным звоном.</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uppressLineNumbers/>
        <w:spacing w:after="0" w:line="240" w:lineRule="auto"/>
        <w:jc w:val="both"/>
        <w:rPr>
          <w:rFonts w:ascii="Times New Roman" w:hAnsi="Times New Roman"/>
          <w:b/>
          <w:bCs/>
          <w:iCs/>
          <w:sz w:val="28"/>
          <w:szCs w:val="28"/>
        </w:rPr>
      </w:pPr>
      <w:r w:rsidRPr="00C6341C">
        <w:rPr>
          <w:rFonts w:ascii="Times New Roman" w:hAnsi="Times New Roman"/>
          <w:b/>
          <w:iCs/>
          <w:sz w:val="28"/>
          <w:szCs w:val="28"/>
        </w:rPr>
        <w:t>5. Закрепление изученного материала</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Сейчас мы поиграем в игру, которая называется «Углы»</w:t>
      </w:r>
      <w:r>
        <w:rPr>
          <w:rFonts w:ascii="Times New Roman" w:hAnsi="Times New Roman"/>
          <w:sz w:val="28"/>
          <w:szCs w:val="28"/>
        </w:rPr>
        <w:t>:</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numPr>
          <w:ilvl w:val="1"/>
          <w:numId w:val="3"/>
        </w:numPr>
        <w:spacing w:after="0" w:line="240" w:lineRule="auto"/>
        <w:ind w:left="0"/>
        <w:jc w:val="both"/>
        <w:rPr>
          <w:rFonts w:ascii="Times New Roman" w:hAnsi="Times New Roman"/>
          <w:sz w:val="28"/>
          <w:szCs w:val="28"/>
        </w:rPr>
      </w:pPr>
      <w:r w:rsidRPr="00C6341C">
        <w:rPr>
          <w:rFonts w:ascii="Times New Roman" w:hAnsi="Times New Roman"/>
          <w:sz w:val="28"/>
          <w:szCs w:val="28"/>
        </w:rPr>
        <w:t>«Сделай тёмный угол светлым», т. е. найдите в содержании рассказа неясные моменты, с которыми вы не согласны.</w:t>
      </w:r>
    </w:p>
    <w:p w:rsidR="00A87415" w:rsidRPr="00C6341C" w:rsidRDefault="00A87415" w:rsidP="00A87415">
      <w:pPr>
        <w:numPr>
          <w:ilvl w:val="1"/>
          <w:numId w:val="3"/>
        </w:numPr>
        <w:spacing w:after="0" w:line="240" w:lineRule="auto"/>
        <w:ind w:left="0"/>
        <w:jc w:val="both"/>
        <w:rPr>
          <w:rFonts w:ascii="Times New Roman" w:hAnsi="Times New Roman"/>
          <w:sz w:val="28"/>
          <w:szCs w:val="28"/>
        </w:rPr>
      </w:pPr>
      <w:r w:rsidRPr="00C6341C">
        <w:rPr>
          <w:rFonts w:ascii="Times New Roman" w:hAnsi="Times New Roman"/>
          <w:sz w:val="28"/>
          <w:szCs w:val="28"/>
        </w:rPr>
        <w:t xml:space="preserve"> «Построить угол», т.е. предложите учителю в содержание урока ввести какой-то материал по теме урока, который вы бы хотели услышать.</w:t>
      </w:r>
    </w:p>
    <w:p w:rsidR="00A87415" w:rsidRPr="00C6341C" w:rsidRDefault="00A87415" w:rsidP="00A87415">
      <w:pPr>
        <w:numPr>
          <w:ilvl w:val="1"/>
          <w:numId w:val="3"/>
        </w:numPr>
        <w:spacing w:after="0" w:line="240" w:lineRule="auto"/>
        <w:ind w:left="0"/>
        <w:jc w:val="both"/>
        <w:rPr>
          <w:rFonts w:ascii="Times New Roman" w:hAnsi="Times New Roman"/>
          <w:sz w:val="28"/>
          <w:szCs w:val="28"/>
        </w:rPr>
      </w:pPr>
      <w:r w:rsidRPr="00C6341C">
        <w:rPr>
          <w:rFonts w:ascii="Times New Roman" w:hAnsi="Times New Roman"/>
          <w:sz w:val="28"/>
          <w:szCs w:val="28"/>
        </w:rPr>
        <w:t>«Угол зрения», т. е. найди наиболее существенные недостатки в ответах своих товарищей по ходу урока.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Задание. Кластер «Проверь себя» (Ответы)</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noProof/>
          <w:sz w:val="28"/>
          <w:szCs w:val="28"/>
        </w:rPr>
        <w:lastRenderedPageBreak/>
        <w:drawing>
          <wp:inline distT="0" distB="0" distL="0" distR="0">
            <wp:extent cx="5810250" cy="35242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10250" cy="3524250"/>
                    </a:xfrm>
                    <a:prstGeom prst="rect">
                      <a:avLst/>
                    </a:prstGeom>
                    <a:noFill/>
                    <a:ln w="9525">
                      <a:noFill/>
                      <a:miter lim="800000"/>
                      <a:headEnd/>
                      <a:tailEnd/>
                    </a:ln>
                  </pic:spPr>
                </pic:pic>
              </a:graphicData>
            </a:graphic>
          </wp:inline>
        </w:drawing>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Д.З.     1. В тетради над плоскостью Святой Руси нарису</w:t>
      </w:r>
      <w:r>
        <w:rPr>
          <w:rFonts w:ascii="Times New Roman" w:hAnsi="Times New Roman"/>
          <w:sz w:val="28"/>
          <w:szCs w:val="28"/>
        </w:rPr>
        <w:t xml:space="preserve">йте большой колокол, который </w:t>
      </w:r>
      <w:r w:rsidRPr="00C6341C">
        <w:rPr>
          <w:rFonts w:ascii="Times New Roman" w:hAnsi="Times New Roman"/>
          <w:sz w:val="28"/>
          <w:szCs w:val="28"/>
        </w:rPr>
        <w:t xml:space="preserve"> куполом закрывает всю Русь.</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2. На основе кластера «Колокол» составь рассказ о церковном колоколе.</w:t>
      </w:r>
    </w:p>
    <w:p w:rsidR="00A87415"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6.  </w:t>
      </w:r>
      <w:r w:rsidRPr="00C6341C">
        <w:rPr>
          <w:rFonts w:ascii="Times New Roman" w:hAnsi="Times New Roman"/>
          <w:sz w:val="28"/>
          <w:szCs w:val="28"/>
          <w:highlight w:val="yellow"/>
        </w:rPr>
        <w:t>Рефлексия (СЛАЙД 14)</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0A4254" w:rsidRDefault="000A4254" w:rsidP="00A87415">
      <w:pPr>
        <w:spacing w:after="0" w:line="240" w:lineRule="auto"/>
        <w:jc w:val="both"/>
        <w:rPr>
          <w:rFonts w:ascii="Times New Roman" w:hAnsi="Times New Roman" w:cs="Times New Roman"/>
          <w:b/>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b/>
          <w:sz w:val="28"/>
          <w:szCs w:val="28"/>
        </w:rPr>
        <w:lastRenderedPageBreak/>
        <w:t xml:space="preserve">Занятие 7 </w:t>
      </w:r>
    </w:p>
    <w:p w:rsidR="00A87415" w:rsidRPr="00C57058" w:rsidRDefault="00A87415" w:rsidP="00A87415">
      <w:pPr>
        <w:spacing w:after="0" w:line="240" w:lineRule="auto"/>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6"/>
        <w:gridCol w:w="6855"/>
      </w:tblGrid>
      <w:tr w:rsidR="00A87415" w:rsidRPr="00C57058" w:rsidTr="009D2EB0">
        <w:tc>
          <w:tcPr>
            <w:tcW w:w="2716" w:type="dxa"/>
            <w:tcBorders>
              <w:top w:val="single" w:sz="4" w:space="0" w:color="auto"/>
              <w:left w:val="single" w:sz="4" w:space="0" w:color="auto"/>
              <w:bottom w:val="single" w:sz="4" w:space="0" w:color="auto"/>
              <w:right w:val="single" w:sz="4" w:space="0" w:color="auto"/>
            </w:tcBorders>
            <w:hideMark/>
          </w:tcPr>
          <w:p w:rsidR="00A87415" w:rsidRPr="00C57058" w:rsidRDefault="00A87415" w:rsidP="009D2EB0">
            <w:pPr>
              <w:spacing w:after="0" w:line="240" w:lineRule="auto"/>
              <w:jc w:val="both"/>
              <w:rPr>
                <w:rFonts w:ascii="Times New Roman" w:hAnsi="Times New Roman" w:cs="Times New Roman"/>
                <w:b/>
                <w:sz w:val="28"/>
                <w:szCs w:val="28"/>
              </w:rPr>
            </w:pPr>
            <w:r w:rsidRPr="00C57058">
              <w:rPr>
                <w:rFonts w:ascii="Times New Roman" w:hAnsi="Times New Roman" w:cs="Times New Roman"/>
                <w:b/>
                <w:sz w:val="28"/>
                <w:szCs w:val="28"/>
              </w:rPr>
              <w:t>Тема занятия</w:t>
            </w:r>
          </w:p>
        </w:tc>
        <w:tc>
          <w:tcPr>
            <w:tcW w:w="6855" w:type="dxa"/>
            <w:tcBorders>
              <w:top w:val="single" w:sz="4" w:space="0" w:color="auto"/>
              <w:left w:val="single" w:sz="4" w:space="0" w:color="auto"/>
              <w:bottom w:val="single" w:sz="4" w:space="0" w:color="auto"/>
              <w:right w:val="single" w:sz="4" w:space="0" w:color="auto"/>
            </w:tcBorders>
            <w:hideMark/>
          </w:tcPr>
          <w:p w:rsidR="00A87415" w:rsidRPr="00C57058" w:rsidRDefault="00A87415" w:rsidP="009D2EB0">
            <w:pPr>
              <w:spacing w:after="0" w:line="240" w:lineRule="auto"/>
              <w:jc w:val="both"/>
              <w:rPr>
                <w:rFonts w:ascii="Times New Roman" w:hAnsi="Times New Roman" w:cs="Times New Roman"/>
                <w:b/>
                <w:sz w:val="28"/>
                <w:szCs w:val="28"/>
              </w:rPr>
            </w:pPr>
            <w:r w:rsidRPr="00C57058">
              <w:rPr>
                <w:rFonts w:ascii="Times New Roman" w:hAnsi="Times New Roman" w:cs="Times New Roman"/>
                <w:b/>
                <w:sz w:val="28"/>
                <w:szCs w:val="28"/>
              </w:rPr>
              <w:t>Блаженные или юродивые Христа ради</w:t>
            </w:r>
          </w:p>
        </w:tc>
      </w:tr>
      <w:tr w:rsidR="00A87415" w:rsidRPr="00C57058" w:rsidTr="009D2EB0">
        <w:tc>
          <w:tcPr>
            <w:tcW w:w="2716" w:type="dxa"/>
            <w:tcBorders>
              <w:top w:val="single" w:sz="4" w:space="0" w:color="auto"/>
              <w:left w:val="single" w:sz="4" w:space="0" w:color="auto"/>
              <w:bottom w:val="single" w:sz="4" w:space="0" w:color="auto"/>
              <w:right w:val="single" w:sz="4" w:space="0" w:color="auto"/>
            </w:tcBorders>
            <w:hideMark/>
          </w:tcPr>
          <w:p w:rsidR="00A87415" w:rsidRPr="00C57058" w:rsidRDefault="00A87415" w:rsidP="009D2EB0">
            <w:pPr>
              <w:spacing w:after="0" w:line="240" w:lineRule="auto"/>
              <w:jc w:val="both"/>
              <w:rPr>
                <w:rFonts w:ascii="Times New Roman" w:hAnsi="Times New Roman" w:cs="Times New Roman"/>
                <w:b/>
                <w:sz w:val="28"/>
                <w:szCs w:val="28"/>
              </w:rPr>
            </w:pPr>
            <w:r w:rsidRPr="00C57058">
              <w:rPr>
                <w:rFonts w:ascii="Times New Roman" w:hAnsi="Times New Roman" w:cs="Times New Roman"/>
                <w:b/>
                <w:sz w:val="28"/>
                <w:szCs w:val="28"/>
              </w:rPr>
              <w:t>Цель, задачи</w:t>
            </w:r>
          </w:p>
        </w:tc>
        <w:tc>
          <w:tcPr>
            <w:tcW w:w="6855" w:type="dxa"/>
            <w:tcBorders>
              <w:top w:val="single" w:sz="4" w:space="0" w:color="auto"/>
              <w:left w:val="single" w:sz="4" w:space="0" w:color="auto"/>
              <w:bottom w:val="single" w:sz="4" w:space="0" w:color="auto"/>
              <w:right w:val="single" w:sz="4" w:space="0" w:color="auto"/>
            </w:tcBorders>
            <w:hideMark/>
          </w:tcPr>
          <w:p w:rsidR="00A87415" w:rsidRPr="00C57058" w:rsidRDefault="00A87415" w:rsidP="009D2EB0">
            <w:pPr>
              <w:numPr>
                <w:ilvl w:val="0"/>
                <w:numId w:val="7"/>
              </w:numPr>
              <w:spacing w:after="0" w:line="240" w:lineRule="auto"/>
              <w:ind w:left="0"/>
              <w:jc w:val="both"/>
              <w:rPr>
                <w:rFonts w:ascii="Times New Roman" w:hAnsi="Times New Roman" w:cs="Times New Roman"/>
                <w:sz w:val="28"/>
                <w:szCs w:val="28"/>
              </w:rPr>
            </w:pPr>
            <w:r w:rsidRPr="00C57058">
              <w:rPr>
                <w:rFonts w:ascii="Times New Roman" w:hAnsi="Times New Roman" w:cs="Times New Roman"/>
                <w:b/>
                <w:sz w:val="28"/>
                <w:szCs w:val="28"/>
              </w:rPr>
              <w:t xml:space="preserve">Цель: </w:t>
            </w:r>
            <w:r w:rsidRPr="00C57058">
              <w:rPr>
                <w:rFonts w:ascii="Times New Roman" w:hAnsi="Times New Roman" w:cs="Times New Roman"/>
                <w:sz w:val="28"/>
                <w:szCs w:val="28"/>
              </w:rPr>
              <w:t>формирование у младших подростков  представлений о юродстве как об одном из тяжелейших подвигов, принятом Христа ради, в котором юродивые под мнимым безумием скрывали духовную мудрость и красоту.</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b/>
                <w:sz w:val="28"/>
                <w:szCs w:val="28"/>
              </w:rPr>
              <w:t>Задачи</w:t>
            </w:r>
            <w:r w:rsidRPr="00C57058">
              <w:rPr>
                <w:rFonts w:ascii="Times New Roman" w:hAnsi="Times New Roman" w:cs="Times New Roman"/>
                <w:sz w:val="28"/>
                <w:szCs w:val="28"/>
              </w:rPr>
              <w:t>: В предметной области: сформировать представление о понятиях «юродивый», «подвиг юродства».</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xml:space="preserve">В сфере личностного развития учащихся: </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формировать умение понимать душевное состояние человека, принявшего на себя добровольно подвиг юродства;</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xml:space="preserve">- понять этические и эстетические ценности юродивых во Христе. </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xml:space="preserve">В области формирования УУД: </w:t>
            </w:r>
          </w:p>
          <w:p w:rsidR="00A87415" w:rsidRPr="00C57058" w:rsidRDefault="00A87415" w:rsidP="009D2EB0">
            <w:pPr>
              <w:numPr>
                <w:ilvl w:val="0"/>
                <w:numId w:val="7"/>
              </w:numPr>
              <w:spacing w:after="0" w:line="240" w:lineRule="auto"/>
              <w:ind w:left="0"/>
              <w:rPr>
                <w:rFonts w:ascii="Times New Roman" w:hAnsi="Times New Roman" w:cs="Times New Roman"/>
                <w:sz w:val="28"/>
                <w:szCs w:val="28"/>
              </w:rPr>
            </w:pPr>
            <w:r w:rsidRPr="00C57058">
              <w:rPr>
                <w:rFonts w:ascii="Times New Roman" w:hAnsi="Times New Roman" w:cs="Times New Roman"/>
                <w:sz w:val="28"/>
                <w:szCs w:val="28"/>
              </w:rPr>
              <w:t xml:space="preserve">Познавательные: </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использование имеющихся знаний;</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xml:space="preserve">-  умение  выделять существенную информацию из различных источников;  </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xml:space="preserve">- нахождение ответов на вопросы в текстах и иллюстрациях; </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xml:space="preserve">- извлечение информации, представленной в разных формах; </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xml:space="preserve">- сопоставление разных точек зрения. </w:t>
            </w:r>
          </w:p>
          <w:p w:rsidR="00A87415" w:rsidRPr="00C57058" w:rsidRDefault="00A87415" w:rsidP="009D2EB0">
            <w:pPr>
              <w:numPr>
                <w:ilvl w:val="0"/>
                <w:numId w:val="7"/>
              </w:numPr>
              <w:spacing w:after="0" w:line="240" w:lineRule="auto"/>
              <w:ind w:left="0"/>
              <w:rPr>
                <w:rFonts w:ascii="Times New Roman" w:hAnsi="Times New Roman" w:cs="Times New Roman"/>
                <w:sz w:val="28"/>
                <w:szCs w:val="28"/>
              </w:rPr>
            </w:pPr>
            <w:r w:rsidRPr="00C57058">
              <w:rPr>
                <w:rFonts w:ascii="Times New Roman" w:hAnsi="Times New Roman" w:cs="Times New Roman"/>
                <w:sz w:val="28"/>
                <w:szCs w:val="28"/>
              </w:rPr>
              <w:t xml:space="preserve">Регулятивные: </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выделение и осознание того, что усвоено;</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xml:space="preserve">- в диалоге с учителем выработка критериев оценки своей работы и работы других. </w:t>
            </w:r>
          </w:p>
          <w:p w:rsidR="00A87415" w:rsidRPr="00C57058" w:rsidRDefault="00A87415" w:rsidP="009D2EB0">
            <w:pPr>
              <w:numPr>
                <w:ilvl w:val="0"/>
                <w:numId w:val="7"/>
              </w:numPr>
              <w:spacing w:after="0" w:line="240" w:lineRule="auto"/>
              <w:ind w:left="0"/>
              <w:rPr>
                <w:rFonts w:ascii="Times New Roman" w:hAnsi="Times New Roman" w:cs="Times New Roman"/>
                <w:sz w:val="28"/>
                <w:szCs w:val="28"/>
              </w:rPr>
            </w:pPr>
            <w:r w:rsidRPr="00C57058">
              <w:rPr>
                <w:rFonts w:ascii="Times New Roman" w:hAnsi="Times New Roman" w:cs="Times New Roman"/>
                <w:sz w:val="28"/>
                <w:szCs w:val="28"/>
              </w:rPr>
              <w:t>Коммуникативные:</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xml:space="preserve"> – выражать свои мысли с соответствующими возрасту полнотой и точностью, участвовать в коллективном обсуждении проблемы.</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sz w:val="28"/>
                <w:szCs w:val="28"/>
              </w:rPr>
              <w:t>- развитие умения понимать контекстную речь на основе воссоздания картины исторических событий и поступков реальных людей.</w:t>
            </w:r>
          </w:p>
          <w:p w:rsidR="00A87415" w:rsidRPr="00C57058" w:rsidRDefault="00A87415" w:rsidP="009D2EB0">
            <w:pPr>
              <w:spacing w:after="0" w:line="240" w:lineRule="auto"/>
              <w:rPr>
                <w:rFonts w:ascii="Times New Roman" w:hAnsi="Times New Roman" w:cs="Times New Roman"/>
                <w:sz w:val="28"/>
                <w:szCs w:val="28"/>
              </w:rPr>
            </w:pPr>
          </w:p>
        </w:tc>
      </w:tr>
    </w:tbl>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7762"/>
      </w:tblGrid>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слайдов</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Названия слайдов</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1</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Эпиграф к занятию</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2</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Герой русских сказок - Иванушка-дурачок</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3</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Василий Блаженный</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lastRenderedPageBreak/>
              <w:t>4</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Фраза…</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5</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Юродивые Христа ради</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6/видео 1</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Блаженные Николай Качанов и Федор-1: 3 мин 12 с</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7/видео 2</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Блаженные Николай Качанов и Федор-1: 1 мин 05 с</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8</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Николай Качанов</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9/видео 3</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Юродивые – зеркало мира: 44 с</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10/видео 4</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Прокопий Устюжский: 2 мин 20 с</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11/видео 5</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Никола Салос: 1 мин 33 с</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12</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Сергий Радонежский благословляет Дмитрия Донского на ратный подвиг. Юродивый</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13</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Василий Блаженный</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14/видео 6</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Василий Блаженный-1: 53 с</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15/видео 7</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Василий Блаженный -2: 2 мин 25 с</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16</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Покровский собор или храм Василия Блаженного</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17</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Рака с мощами Василия Блаженного</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18</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Храм Василия Блаженного</w:t>
            </w:r>
          </w:p>
        </w:tc>
      </w:tr>
      <w:tr w:rsidR="00A87415" w:rsidRPr="00C57058" w:rsidTr="009D2EB0">
        <w:tc>
          <w:tcPr>
            <w:tcW w:w="1701"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19</w:t>
            </w:r>
          </w:p>
        </w:tc>
        <w:tc>
          <w:tcPr>
            <w:tcW w:w="7762" w:type="dxa"/>
          </w:tcPr>
          <w:p w:rsidR="00A87415" w:rsidRPr="00C57058" w:rsidRDefault="00A87415" w:rsidP="009D2EB0">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Рефлексия</w:t>
            </w:r>
          </w:p>
        </w:tc>
      </w:tr>
    </w:tbl>
    <w:p w:rsidR="00A87415" w:rsidRPr="00C57058" w:rsidRDefault="00A87415" w:rsidP="00A87415">
      <w:pPr>
        <w:spacing w:after="0" w:line="240" w:lineRule="auto"/>
        <w:rPr>
          <w:rFonts w:ascii="Times New Roman" w:hAnsi="Times New Roman" w:cs="Times New Roman"/>
          <w:sz w:val="28"/>
          <w:szCs w:val="28"/>
        </w:rPr>
      </w:pPr>
    </w:p>
    <w:p w:rsidR="00A87415" w:rsidRPr="00C57058" w:rsidRDefault="00A87415" w:rsidP="00A87415">
      <w:pPr>
        <w:pStyle w:val="a5"/>
        <w:numPr>
          <w:ilvl w:val="0"/>
          <w:numId w:val="8"/>
        </w:numPr>
        <w:ind w:left="0"/>
        <w:contextualSpacing/>
        <w:jc w:val="both"/>
        <w:rPr>
          <w:b/>
          <w:sz w:val="28"/>
          <w:szCs w:val="28"/>
        </w:rPr>
      </w:pPr>
      <w:r w:rsidRPr="00C57058">
        <w:rPr>
          <w:b/>
          <w:iCs/>
          <w:sz w:val="28"/>
          <w:szCs w:val="28"/>
        </w:rPr>
        <w:t>Актуализация опорных знаний</w:t>
      </w:r>
    </w:p>
    <w:p w:rsidR="00A87415" w:rsidRPr="00C57058" w:rsidRDefault="00A87415" w:rsidP="00A87415">
      <w:pPr>
        <w:pStyle w:val="a5"/>
        <w:ind w:left="0"/>
        <w:jc w:val="both"/>
        <w:rPr>
          <w:sz w:val="28"/>
          <w:szCs w:val="28"/>
        </w:rPr>
      </w:pPr>
      <w:r w:rsidRPr="00C57058">
        <w:rPr>
          <w:sz w:val="28"/>
          <w:szCs w:val="28"/>
        </w:rPr>
        <w:t xml:space="preserve">Помним о том, что по ходу урока мы заполняем таблицу опорных слов и словосочетаний. </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Прочитайте составленный вами дома рассказ о церковном колоколе.</w:t>
      </w:r>
    </w:p>
    <w:p w:rsidR="00A87415" w:rsidRPr="00C57058" w:rsidRDefault="00A87415" w:rsidP="00A87415">
      <w:pPr>
        <w:spacing w:after="0" w:line="240" w:lineRule="auto"/>
        <w:jc w:val="both"/>
        <w:rPr>
          <w:rFonts w:ascii="Times New Roman" w:hAnsi="Times New Roman" w:cs="Times New Roman"/>
          <w:b/>
          <w:sz w:val="28"/>
          <w:szCs w:val="28"/>
        </w:rPr>
      </w:pPr>
    </w:p>
    <w:p w:rsidR="00A87415" w:rsidRPr="00C57058" w:rsidRDefault="00A87415" w:rsidP="00A87415">
      <w:pPr>
        <w:pStyle w:val="a5"/>
        <w:numPr>
          <w:ilvl w:val="0"/>
          <w:numId w:val="8"/>
        </w:numPr>
        <w:ind w:left="0"/>
        <w:contextualSpacing/>
        <w:jc w:val="both"/>
        <w:rPr>
          <w:b/>
          <w:iCs/>
          <w:sz w:val="28"/>
          <w:szCs w:val="28"/>
        </w:rPr>
      </w:pPr>
      <w:r w:rsidRPr="00C57058">
        <w:rPr>
          <w:b/>
          <w:iCs/>
          <w:sz w:val="28"/>
          <w:szCs w:val="28"/>
        </w:rPr>
        <w:t>Организационный момент, самоопределение к деятельности</w:t>
      </w:r>
    </w:p>
    <w:p w:rsidR="00A87415" w:rsidRPr="00C57058" w:rsidRDefault="00A87415" w:rsidP="00A87415">
      <w:pPr>
        <w:spacing w:after="0" w:line="240" w:lineRule="auto"/>
        <w:jc w:val="both"/>
        <w:rPr>
          <w:rFonts w:ascii="Times New Roman" w:hAnsi="Times New Roman" w:cs="Times New Roman"/>
          <w:iCs/>
          <w:sz w:val="28"/>
          <w:szCs w:val="28"/>
        </w:rPr>
      </w:pPr>
    </w:p>
    <w:p w:rsidR="00A87415" w:rsidRPr="00C57058" w:rsidRDefault="00A87415" w:rsidP="00A87415">
      <w:pPr>
        <w:spacing w:after="0" w:line="240" w:lineRule="auto"/>
        <w:jc w:val="both"/>
        <w:rPr>
          <w:rFonts w:ascii="Times New Roman" w:hAnsi="Times New Roman" w:cs="Times New Roman"/>
          <w:iCs/>
          <w:sz w:val="28"/>
          <w:szCs w:val="28"/>
        </w:rPr>
      </w:pPr>
      <w:r w:rsidRPr="00C57058">
        <w:rPr>
          <w:rFonts w:ascii="Times New Roman" w:hAnsi="Times New Roman" w:cs="Times New Roman"/>
          <w:iCs/>
          <w:sz w:val="28"/>
          <w:szCs w:val="28"/>
        </w:rPr>
        <w:t xml:space="preserve">     Дурак – герой огромного количества сказок: «Сивко-бурка», «Конь, скатерть и рожок», «Свинка золотая щетинка…», «Иван Бессчастный», «Иванушка-дурачок», «Набитый дурак»... Конечно, слово дурак – ругательное, никто из нас не хочет быть им. Как правило, их высмеивают и презирают.</w:t>
      </w:r>
      <w:r w:rsidRPr="00C57058">
        <w:rPr>
          <w:rFonts w:ascii="Times New Roman" w:hAnsi="Times New Roman" w:cs="Times New Roman"/>
          <w:sz w:val="28"/>
          <w:szCs w:val="28"/>
        </w:rPr>
        <w:t xml:space="preserve"> </w:t>
      </w:r>
      <w:r w:rsidRPr="00C57058">
        <w:rPr>
          <w:rFonts w:ascii="Times New Roman" w:hAnsi="Times New Roman" w:cs="Times New Roman"/>
          <w:iCs/>
          <w:sz w:val="28"/>
          <w:szCs w:val="28"/>
        </w:rPr>
        <w:t xml:space="preserve">Дурак ленив,  его любимое занятие – лежать на печи.     </w:t>
      </w:r>
      <w:r w:rsidRPr="00C57058">
        <w:rPr>
          <w:rFonts w:ascii="Times New Roman" w:hAnsi="Times New Roman" w:cs="Times New Roman"/>
          <w:sz w:val="28"/>
          <w:szCs w:val="28"/>
        </w:rPr>
        <w:t xml:space="preserve"> </w:t>
      </w:r>
      <w:r w:rsidRPr="00C57058">
        <w:rPr>
          <w:rFonts w:ascii="Times New Roman" w:hAnsi="Times New Roman" w:cs="Times New Roman"/>
          <w:iCs/>
          <w:sz w:val="28"/>
          <w:szCs w:val="28"/>
        </w:rPr>
        <w:t>Да, дурак ленив, плохо одет, непричесан, неряшлив и соплив.  Дурак не учится, не извлекает уроков из собственного опыта. Но он уповает на Бога. И в русском языке существует пословица «Бог дураков любит». И мы часто говорим, что дуракам везет, что дуракам закон не писан, что дуракам счастье.</w:t>
      </w:r>
    </w:p>
    <w:p w:rsidR="00A87415" w:rsidRPr="00C57058" w:rsidRDefault="00A87415" w:rsidP="00A87415">
      <w:pPr>
        <w:spacing w:after="0" w:line="240" w:lineRule="auto"/>
        <w:jc w:val="both"/>
        <w:rPr>
          <w:rFonts w:ascii="Times New Roman" w:hAnsi="Times New Roman" w:cs="Times New Roman"/>
          <w:iCs/>
          <w:sz w:val="28"/>
          <w:szCs w:val="28"/>
        </w:rPr>
      </w:pPr>
    </w:p>
    <w:p w:rsidR="00A87415" w:rsidRPr="00C57058" w:rsidRDefault="00A87415" w:rsidP="00A87415">
      <w:pPr>
        <w:spacing w:after="0" w:line="240" w:lineRule="auto"/>
        <w:jc w:val="both"/>
        <w:rPr>
          <w:rFonts w:ascii="Times New Roman" w:hAnsi="Times New Roman" w:cs="Times New Roman"/>
          <w:iCs/>
          <w:sz w:val="28"/>
          <w:szCs w:val="28"/>
        </w:rPr>
      </w:pPr>
      <w:r w:rsidRPr="00C57058">
        <w:rPr>
          <w:rFonts w:ascii="Times New Roman" w:hAnsi="Times New Roman" w:cs="Times New Roman"/>
          <w:iCs/>
          <w:sz w:val="28"/>
          <w:szCs w:val="28"/>
          <w:highlight w:val="yellow"/>
        </w:rPr>
        <w:t>СЛАЙД 1. Герой русских сказок - Иванушка-дурачок</w:t>
      </w:r>
    </w:p>
    <w:p w:rsidR="00A87415" w:rsidRPr="00C57058" w:rsidRDefault="00A87415" w:rsidP="00A87415">
      <w:pPr>
        <w:spacing w:after="0" w:line="240" w:lineRule="auto"/>
        <w:jc w:val="both"/>
        <w:rPr>
          <w:rFonts w:ascii="Times New Roman" w:hAnsi="Times New Roman" w:cs="Times New Roman"/>
          <w:iCs/>
          <w:sz w:val="28"/>
          <w:szCs w:val="28"/>
        </w:rPr>
      </w:pPr>
      <w:r w:rsidRPr="00C57058">
        <w:rPr>
          <w:rFonts w:ascii="Times New Roman" w:hAnsi="Times New Roman" w:cs="Times New Roman"/>
          <w:iCs/>
          <w:sz w:val="28"/>
          <w:szCs w:val="28"/>
        </w:rPr>
        <w:t>Что же привлекает людей в образе Иванушки - дурачка? (Заслушиваются ответы детей)</w:t>
      </w:r>
    </w:p>
    <w:p w:rsidR="00A87415" w:rsidRPr="00C57058" w:rsidRDefault="00A87415" w:rsidP="00A87415">
      <w:pPr>
        <w:spacing w:after="0" w:line="240" w:lineRule="auto"/>
        <w:jc w:val="both"/>
        <w:rPr>
          <w:rFonts w:ascii="Times New Roman" w:hAnsi="Times New Roman" w:cs="Times New Roman"/>
          <w:b/>
          <w:sz w:val="28"/>
          <w:szCs w:val="28"/>
        </w:rPr>
      </w:pPr>
    </w:p>
    <w:p w:rsidR="00A87415" w:rsidRPr="00C57058" w:rsidRDefault="00A87415" w:rsidP="00A87415">
      <w:pPr>
        <w:pStyle w:val="a5"/>
        <w:numPr>
          <w:ilvl w:val="0"/>
          <w:numId w:val="8"/>
        </w:numPr>
        <w:ind w:left="0"/>
        <w:contextualSpacing/>
        <w:jc w:val="both"/>
        <w:rPr>
          <w:b/>
          <w:iCs/>
          <w:sz w:val="28"/>
          <w:szCs w:val="28"/>
        </w:rPr>
      </w:pPr>
      <w:r w:rsidRPr="00C57058">
        <w:rPr>
          <w:b/>
          <w:iCs/>
          <w:sz w:val="28"/>
          <w:szCs w:val="28"/>
        </w:rPr>
        <w:t>Подготовка к изучению новых знаний,  постановка учебной задачи</w:t>
      </w:r>
    </w:p>
    <w:p w:rsidR="00A87415" w:rsidRPr="00C57058" w:rsidRDefault="00A87415" w:rsidP="00A87415">
      <w:pPr>
        <w:spacing w:after="0" w:line="240" w:lineRule="auto"/>
        <w:jc w:val="both"/>
        <w:rPr>
          <w:rFonts w:ascii="Times New Roman" w:hAnsi="Times New Roman" w:cs="Times New Roman"/>
          <w:b/>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А понравился бы вам дурачок, который перед вами кривлялся, гримасничал, отпускал, с вашей точки зрения, нелепые шутки, говорил невнятно и </w:t>
      </w:r>
      <w:r w:rsidRPr="00C57058">
        <w:rPr>
          <w:rFonts w:ascii="Times New Roman" w:hAnsi="Times New Roman" w:cs="Times New Roman"/>
          <w:sz w:val="28"/>
          <w:szCs w:val="28"/>
        </w:rPr>
        <w:lastRenderedPageBreak/>
        <w:t>непонятно, допускал ребячьи выходки? Пожалуй, нет. Да и в русских народных сказках вы не найдёте такого Иванушку-дурачка. А вот история Святой Руси их знает. Называли этих людей странно – юродивые. Первая ассоциация, которая приходит в голову: юродивый – урод. И действительно, буквально слово «юродивый» означает «уродливый», «ненормальный»</w:t>
      </w:r>
    </w:p>
    <w:p w:rsidR="00A87415" w:rsidRPr="00C57058" w:rsidRDefault="00A87415" w:rsidP="00A87415">
      <w:pPr>
        <w:spacing w:after="0" w:line="240" w:lineRule="auto"/>
        <w:jc w:val="both"/>
        <w:rPr>
          <w:rFonts w:ascii="Times New Roman" w:hAnsi="Times New Roman" w:cs="Times New Roman"/>
          <w:iCs/>
          <w:sz w:val="28"/>
          <w:szCs w:val="28"/>
        </w:rPr>
      </w:pPr>
      <w:r w:rsidRPr="00C57058">
        <w:rPr>
          <w:rFonts w:ascii="Times New Roman" w:hAnsi="Times New Roman" w:cs="Times New Roman"/>
          <w:iCs/>
          <w:sz w:val="28"/>
          <w:szCs w:val="28"/>
        </w:rPr>
        <w:t>Как ни странно, Святая Русь не только знает таких людей, но и поклоняется им как святым.</w:t>
      </w:r>
    </w:p>
    <w:p w:rsidR="00A87415" w:rsidRPr="00C57058" w:rsidRDefault="00A87415" w:rsidP="00A87415">
      <w:pPr>
        <w:spacing w:after="0" w:line="240" w:lineRule="auto"/>
        <w:jc w:val="both"/>
        <w:rPr>
          <w:rFonts w:ascii="Times New Roman" w:hAnsi="Times New Roman" w:cs="Times New Roman"/>
          <w:iCs/>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Не забываем о таблице опорных слов и словосочетаний</w:t>
      </w:r>
    </w:p>
    <w:p w:rsidR="00A87415" w:rsidRPr="00C57058" w:rsidRDefault="00A87415" w:rsidP="00A87415">
      <w:pPr>
        <w:spacing w:after="0" w:line="240" w:lineRule="auto"/>
        <w:jc w:val="both"/>
        <w:rPr>
          <w:rFonts w:ascii="Times New Roman" w:hAnsi="Times New Roman" w:cs="Times New Roman"/>
          <w:b/>
          <w:sz w:val="28"/>
          <w:szCs w:val="28"/>
        </w:rPr>
      </w:pPr>
    </w:p>
    <w:p w:rsidR="00A87415" w:rsidRPr="00C57058" w:rsidRDefault="00A87415" w:rsidP="00A87415">
      <w:pPr>
        <w:pStyle w:val="a5"/>
        <w:numPr>
          <w:ilvl w:val="0"/>
          <w:numId w:val="8"/>
        </w:numPr>
        <w:ind w:left="0"/>
        <w:contextualSpacing/>
        <w:jc w:val="both"/>
        <w:rPr>
          <w:b/>
          <w:iCs/>
          <w:sz w:val="28"/>
          <w:szCs w:val="28"/>
        </w:rPr>
      </w:pPr>
      <w:r w:rsidRPr="00C57058">
        <w:rPr>
          <w:b/>
          <w:iCs/>
          <w:sz w:val="28"/>
          <w:szCs w:val="28"/>
        </w:rPr>
        <w:t>Работа над новой темой, открытие нового знания</w:t>
      </w:r>
    </w:p>
    <w:p w:rsidR="00A87415" w:rsidRPr="00C57058" w:rsidRDefault="00A87415" w:rsidP="00A87415">
      <w:pPr>
        <w:spacing w:after="0" w:line="240" w:lineRule="auto"/>
        <w:jc w:val="both"/>
        <w:rPr>
          <w:rFonts w:ascii="Times New Roman" w:hAnsi="Times New Roman" w:cs="Times New Roman"/>
          <w:b/>
          <w:iCs/>
          <w:sz w:val="28"/>
          <w:szCs w:val="28"/>
        </w:rPr>
      </w:pPr>
    </w:p>
    <w:p w:rsidR="00A87415" w:rsidRPr="00C57058" w:rsidRDefault="00A87415" w:rsidP="00A87415">
      <w:pPr>
        <w:spacing w:after="0" w:line="240" w:lineRule="auto"/>
        <w:rPr>
          <w:rFonts w:ascii="Times New Roman" w:hAnsi="Times New Roman" w:cs="Times New Roman"/>
          <w:sz w:val="28"/>
          <w:szCs w:val="28"/>
        </w:rPr>
      </w:pPr>
      <w:r w:rsidRPr="00C57058">
        <w:rPr>
          <w:rFonts w:ascii="Times New Roman" w:hAnsi="Times New Roman" w:cs="Times New Roman"/>
          <w:sz w:val="28"/>
          <w:szCs w:val="28"/>
          <w:highlight w:val="yellow"/>
        </w:rPr>
        <w:t>СЛАЙД 2. Эпиграф к уроку</w:t>
      </w:r>
    </w:p>
    <w:p w:rsidR="00A87415" w:rsidRPr="00C57058" w:rsidRDefault="00A87415" w:rsidP="00A87415">
      <w:pPr>
        <w:spacing w:after="0" w:line="240" w:lineRule="auto"/>
        <w:jc w:val="right"/>
        <w:rPr>
          <w:rFonts w:ascii="Times New Roman" w:hAnsi="Times New Roman" w:cs="Times New Roman"/>
          <w:sz w:val="28"/>
          <w:szCs w:val="28"/>
        </w:rPr>
      </w:pPr>
      <w:r w:rsidRPr="00C57058">
        <w:rPr>
          <w:rFonts w:ascii="Times New Roman" w:hAnsi="Times New Roman" w:cs="Times New Roman"/>
          <w:sz w:val="28"/>
          <w:szCs w:val="28"/>
        </w:rPr>
        <w:t xml:space="preserve"> Скоморох увеселяет, </w:t>
      </w:r>
    </w:p>
    <w:p w:rsidR="00A87415" w:rsidRPr="00C57058" w:rsidRDefault="00A87415" w:rsidP="00A87415">
      <w:pPr>
        <w:spacing w:after="0" w:line="240" w:lineRule="auto"/>
        <w:jc w:val="right"/>
        <w:rPr>
          <w:rFonts w:ascii="Times New Roman" w:hAnsi="Times New Roman" w:cs="Times New Roman"/>
          <w:sz w:val="28"/>
          <w:szCs w:val="28"/>
        </w:rPr>
      </w:pPr>
      <w:r w:rsidRPr="00C57058">
        <w:rPr>
          <w:rFonts w:ascii="Times New Roman" w:hAnsi="Times New Roman" w:cs="Times New Roman"/>
          <w:sz w:val="28"/>
          <w:szCs w:val="28"/>
        </w:rPr>
        <w:t xml:space="preserve"> а юродивый учит.</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w:t>
      </w:r>
      <w:r w:rsidRPr="00C57058">
        <w:rPr>
          <w:rFonts w:ascii="Times New Roman" w:hAnsi="Times New Roman" w:cs="Times New Roman"/>
          <w:sz w:val="28"/>
          <w:szCs w:val="28"/>
          <w:highlight w:val="yellow"/>
        </w:rPr>
        <w:t>СЛАЙД  3. Василий Блаженный</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В христианстве существует </w:t>
      </w:r>
      <w:r w:rsidRPr="00C57058">
        <w:rPr>
          <w:rFonts w:ascii="Times New Roman" w:hAnsi="Times New Roman" w:cs="Times New Roman"/>
          <w:color w:val="000000"/>
          <w:sz w:val="28"/>
          <w:szCs w:val="28"/>
        </w:rPr>
        <w:t xml:space="preserve">особый тип святых, </w:t>
      </w:r>
      <w:r w:rsidRPr="00C57058">
        <w:rPr>
          <w:rFonts w:ascii="Times New Roman" w:hAnsi="Times New Roman" w:cs="Times New Roman"/>
          <w:sz w:val="28"/>
          <w:szCs w:val="28"/>
        </w:rPr>
        <w:t>сознательно принявших на себя образ глупенького, чудаковатого, безумного человека и добровольно отказавшихся ради Христа не только от всех благ и удобств земной жизни, но также часто и от общепринятых форм поведения: зимой и летом они ходили босиком, а некоторые и вообще без одежды.</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highlight w:val="yellow"/>
        </w:rPr>
        <w:t>СЛАЙД 4. Фраза</w:t>
      </w:r>
    </w:p>
    <w:p w:rsidR="00A87415" w:rsidRPr="00C57058" w:rsidRDefault="00A87415" w:rsidP="00A87415">
      <w:pPr>
        <w:pStyle w:val="a5"/>
        <w:numPr>
          <w:ilvl w:val="0"/>
          <w:numId w:val="7"/>
        </w:numPr>
        <w:ind w:left="0"/>
        <w:contextualSpacing/>
        <w:jc w:val="both"/>
        <w:rPr>
          <w:sz w:val="28"/>
          <w:szCs w:val="28"/>
        </w:rPr>
      </w:pPr>
      <w:r w:rsidRPr="00C57058">
        <w:rPr>
          <w:b/>
          <w:sz w:val="28"/>
          <w:szCs w:val="28"/>
        </w:rPr>
        <w:t>Как вы понимаете фразу: «Яко же от чрева матерня изыде, тако и в народе наг ходя не срамляяся, мраза и жжения солнечнаго николи же уклоняяся».</w:t>
      </w:r>
      <w:r w:rsidRPr="00C57058">
        <w:rPr>
          <w:sz w:val="28"/>
          <w:szCs w:val="28"/>
        </w:rPr>
        <w:t xml:space="preserve"> (Предположения детей)</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highlight w:val="yellow"/>
        </w:rPr>
        <w:t>СЛАЙД 5. Юродивые Христа ради</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Почему юродивые ходили «нагими»? Нагота  - символ души. К тому же голое тело больше всего страдает от зимнего холода и летнего зноя,  смиряя человека. Из одежды на юродивом могла быть либо набедренная повязка, либо многолоскутная рубаха, либо совсем ветхая одежда мирского человека. </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Именно по этой одежде люди опозновали юродивых. Если юродивый надевал обычную одежду, это означало, что он добровольно извергает себя из юродства.</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Как мы видим, юродство один из тяжелейших христианских подвигов. Некоторые юродивые или блаженные несли свой подвиг 50-70 лет.  Люди часто видели в поступках юродивых дурачество и издевательство и за это били блаженных. Но юродивые никогда не отвечали на злобу людей, а только молились за них.  </w:t>
      </w:r>
    </w:p>
    <w:p w:rsidR="00A87415" w:rsidRPr="00C57058" w:rsidRDefault="00A87415" w:rsidP="00A87415">
      <w:pPr>
        <w:numPr>
          <w:ilvl w:val="0"/>
          <w:numId w:val="7"/>
        </w:numPr>
        <w:spacing w:after="0" w:line="240" w:lineRule="auto"/>
        <w:ind w:left="0"/>
        <w:jc w:val="both"/>
        <w:rPr>
          <w:rFonts w:ascii="Times New Roman" w:hAnsi="Times New Roman" w:cs="Times New Roman"/>
          <w:b/>
          <w:i/>
          <w:sz w:val="28"/>
          <w:szCs w:val="28"/>
        </w:rPr>
      </w:pPr>
      <w:r w:rsidRPr="00C57058">
        <w:rPr>
          <w:rFonts w:ascii="Times New Roman" w:hAnsi="Times New Roman" w:cs="Times New Roman"/>
          <w:b/>
          <w:i/>
          <w:sz w:val="28"/>
          <w:szCs w:val="28"/>
        </w:rPr>
        <w:t xml:space="preserve">Как вы думаете, зачем  нужен такой странный вид святости- юродство? Что святого может быть в человеке, который ведёт себя глупо, часто вызывающе, а подчас и непристойно? </w:t>
      </w:r>
      <w:r w:rsidRPr="00C57058">
        <w:rPr>
          <w:rFonts w:ascii="Times New Roman" w:hAnsi="Times New Roman" w:cs="Times New Roman"/>
          <w:sz w:val="28"/>
          <w:szCs w:val="28"/>
        </w:rPr>
        <w:t xml:space="preserve"> (Предположения детей)</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lastRenderedPageBreak/>
        <w:t xml:space="preserve">     Найти ответ на этот вопрос нам поможет житие двух юродивых Христа ради, Николки и Феодора, живших в  Новгороде в 14 веке.</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Река Волхов, протекающая в Новгороде, делит город на две части: Софийскую сторону и Торговую. Жители</w:t>
      </w:r>
      <w:r>
        <w:rPr>
          <w:rFonts w:ascii="Times New Roman" w:hAnsi="Times New Roman" w:cs="Times New Roman"/>
          <w:sz w:val="28"/>
          <w:szCs w:val="28"/>
        </w:rPr>
        <w:t xml:space="preserve">  этих сторон сильно враждовали </w:t>
      </w:r>
      <w:r w:rsidRPr="00C57058">
        <w:rPr>
          <w:rFonts w:ascii="Times New Roman" w:hAnsi="Times New Roman" w:cs="Times New Roman"/>
          <w:sz w:val="28"/>
          <w:szCs w:val="28"/>
        </w:rPr>
        <w:t xml:space="preserve">друг с другом. </w:t>
      </w:r>
      <w:r w:rsidRPr="00C57058">
        <w:rPr>
          <w:rFonts w:ascii="Times New Roman" w:hAnsi="Times New Roman" w:cs="Times New Roman"/>
          <w:sz w:val="28"/>
          <w:szCs w:val="28"/>
        </w:rPr>
        <w:br/>
        <w:t xml:space="preserve">Блаженный Николка жил на Софийской стороне, а Феодор – на Торговой. Каждый из двух городских "дурачков" ревностно оберегал собственные пределы. Оба юродивых, бывало, сходились на Волховском мосту и на глазах у всех затевали ссоры, ругань, драки. Часто один из них нарочно приходил на чужую сторону, а другой непременно его прогонял. </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highlight w:val="yellow"/>
        </w:rPr>
        <w:t>СЛАЙД 6. Видео 1. Блаженные Николай Кочанов и Фёдор -1: 3 мин 12 с</w:t>
      </w:r>
      <w:r w:rsidRPr="00C57058">
        <w:rPr>
          <w:rFonts w:ascii="Times New Roman" w:hAnsi="Times New Roman" w:cs="Times New Roman"/>
          <w:sz w:val="28"/>
          <w:szCs w:val="28"/>
        </w:rPr>
        <w:t xml:space="preserve">. </w:t>
      </w:r>
    </w:p>
    <w:p w:rsidR="00A87415" w:rsidRPr="00C57058" w:rsidRDefault="00A87415" w:rsidP="00A87415">
      <w:pPr>
        <w:spacing w:after="0" w:line="240" w:lineRule="auto"/>
        <w:jc w:val="both"/>
        <w:rPr>
          <w:rFonts w:ascii="Times New Roman" w:hAnsi="Times New Roman" w:cs="Times New Roman"/>
          <w:i/>
          <w:sz w:val="24"/>
          <w:szCs w:val="24"/>
        </w:rPr>
      </w:pPr>
      <w:r w:rsidRPr="00C57058">
        <w:rPr>
          <w:rFonts w:ascii="Times New Roman" w:hAnsi="Times New Roman" w:cs="Times New Roman"/>
          <w:sz w:val="28"/>
          <w:szCs w:val="28"/>
        </w:rPr>
        <w:t xml:space="preserve">(Текст видео. </w:t>
      </w:r>
      <w:r w:rsidRPr="00C57058">
        <w:rPr>
          <w:rFonts w:ascii="Times New Roman" w:hAnsi="Times New Roman" w:cs="Times New Roman"/>
          <w:i/>
          <w:sz w:val="24"/>
          <w:szCs w:val="24"/>
        </w:rPr>
        <w:t xml:space="preserve">Раз один боярин пригласил к себе на Софийскую сторону блаженного Феодора. Тот ответил: «Ни за что не пойду туда — там живет злой Никола, он непременно побьет меня!» Но все-таки пошел. Но как только он появился на Софийской стороне, на него напал блаженный Николай. Со страшными воплями он ринулся на Феодора. Феодор тотчас бросился наутек, сигая через огородные плетни и истошно вопя. Он так перепугался, что даже «не заметил», как выбежал не к мосту, а просто на берег и, спасаясь от «злого Николы», побежал прямо по воде. Николка, схвативший с огорода кочан капусты, гнался за нарушителем... тоже прямо по воде. Оба бежали по воде как по суху. Добежав до середины реки, Николка кинул вдогонку Федору кочан и, шумно пригрозив,  заковылял по волнам на родную половину. Наблюдавшие за ними горожане оцепенели). </w:t>
      </w:r>
    </w:p>
    <w:p w:rsidR="00A87415" w:rsidRPr="00C57058" w:rsidRDefault="00A87415" w:rsidP="00A87415">
      <w:pPr>
        <w:spacing w:after="0" w:line="240" w:lineRule="auto"/>
        <w:jc w:val="both"/>
        <w:rPr>
          <w:rFonts w:ascii="Times New Roman" w:hAnsi="Times New Roman" w:cs="Times New Roman"/>
          <w:i/>
          <w:sz w:val="28"/>
          <w:szCs w:val="28"/>
        </w:rPr>
      </w:pPr>
      <w:r w:rsidRPr="00C57058">
        <w:rPr>
          <w:rFonts w:ascii="Times New Roman" w:hAnsi="Times New Roman" w:cs="Times New Roman"/>
          <w:i/>
          <w:sz w:val="28"/>
          <w:szCs w:val="28"/>
        </w:rPr>
        <w:t xml:space="preserve">  </w:t>
      </w:r>
    </w:p>
    <w:p w:rsidR="00A87415" w:rsidRPr="00C57058" w:rsidRDefault="00A87415" w:rsidP="00A87415">
      <w:pPr>
        <w:numPr>
          <w:ilvl w:val="0"/>
          <w:numId w:val="6"/>
        </w:numPr>
        <w:spacing w:after="0" w:line="240" w:lineRule="auto"/>
        <w:ind w:left="0"/>
        <w:jc w:val="both"/>
        <w:rPr>
          <w:rFonts w:ascii="Times New Roman" w:hAnsi="Times New Roman" w:cs="Times New Roman"/>
          <w:sz w:val="28"/>
          <w:szCs w:val="28"/>
        </w:rPr>
      </w:pPr>
      <w:r w:rsidRPr="00C57058">
        <w:rPr>
          <w:rFonts w:ascii="Times New Roman" w:hAnsi="Times New Roman" w:cs="Times New Roman"/>
          <w:b/>
          <w:i/>
          <w:sz w:val="28"/>
          <w:szCs w:val="28"/>
        </w:rPr>
        <w:t>Что же святого может быть в этих двух «вояках»? Как вы думаете, зачем они вели меж собою войну?</w:t>
      </w:r>
      <w:r w:rsidRPr="00C57058">
        <w:rPr>
          <w:rFonts w:ascii="Times New Roman" w:hAnsi="Times New Roman" w:cs="Times New Roman"/>
          <w:sz w:val="28"/>
          <w:szCs w:val="28"/>
        </w:rPr>
        <w:t xml:space="preserve"> (Предположения детей)</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w:t>
      </w:r>
      <w:r w:rsidRPr="00C57058">
        <w:rPr>
          <w:rFonts w:ascii="Times New Roman" w:hAnsi="Times New Roman" w:cs="Times New Roman"/>
          <w:sz w:val="28"/>
          <w:szCs w:val="28"/>
          <w:highlight w:val="yellow"/>
        </w:rPr>
        <w:t>СЛАЙД 7. Видео 2. Блаженные Николай Качанов и Фёдор -2: 1 мин 05 с</w:t>
      </w:r>
      <w:r w:rsidRPr="00C57058">
        <w:rPr>
          <w:rFonts w:ascii="Times New Roman" w:hAnsi="Times New Roman" w:cs="Times New Roman"/>
          <w:sz w:val="28"/>
          <w:szCs w:val="28"/>
        </w:rPr>
        <w:t xml:space="preserve"> </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(Текст видео. </w:t>
      </w:r>
      <w:r w:rsidRPr="00C57058">
        <w:rPr>
          <w:rFonts w:ascii="Times New Roman" w:hAnsi="Times New Roman" w:cs="Times New Roman"/>
          <w:i/>
          <w:sz w:val="24"/>
          <w:szCs w:val="24"/>
        </w:rPr>
        <w:t>Чтобы образумить своих сограждан, показать им всю бессмысленность, греховность и смехотворность подобной борьбы, оба блаженных и вели между собой притворную войну. В их поведении новгородцы могли видеть себя «со стороны». Блаженный Никола после этой «битвы» получил прозвище Качанов).</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w:t>
      </w:r>
      <w:r w:rsidRPr="00C57058">
        <w:rPr>
          <w:rFonts w:ascii="Times New Roman" w:hAnsi="Times New Roman" w:cs="Times New Roman"/>
          <w:sz w:val="28"/>
          <w:szCs w:val="28"/>
          <w:highlight w:val="yellow"/>
        </w:rPr>
        <w:t>СЛАЙД 8. Николай Качанов</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Юродивые – зеркало для  мирских людей.</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i/>
          <w:sz w:val="24"/>
          <w:szCs w:val="24"/>
        </w:rPr>
      </w:pPr>
      <w:r w:rsidRPr="00C57058">
        <w:rPr>
          <w:rFonts w:ascii="Times New Roman" w:hAnsi="Times New Roman" w:cs="Times New Roman"/>
          <w:sz w:val="28"/>
          <w:szCs w:val="28"/>
        </w:rPr>
        <w:t xml:space="preserve"> </w:t>
      </w:r>
      <w:r w:rsidRPr="00C57058">
        <w:rPr>
          <w:rFonts w:ascii="Times New Roman" w:hAnsi="Times New Roman" w:cs="Times New Roman"/>
          <w:sz w:val="28"/>
          <w:szCs w:val="28"/>
          <w:highlight w:val="yellow"/>
        </w:rPr>
        <w:t>СЛАЙД 9. Видео 3. Юродивые – зеркало для людей: 44 с</w:t>
      </w:r>
      <w:r w:rsidRPr="00C57058">
        <w:rPr>
          <w:rFonts w:ascii="Times New Roman" w:hAnsi="Times New Roman" w:cs="Times New Roman"/>
          <w:sz w:val="28"/>
          <w:szCs w:val="28"/>
        </w:rPr>
        <w:t xml:space="preserve">. </w:t>
      </w:r>
      <w:r>
        <w:rPr>
          <w:rFonts w:ascii="Times New Roman" w:hAnsi="Times New Roman" w:cs="Times New Roman"/>
          <w:sz w:val="28"/>
          <w:szCs w:val="28"/>
        </w:rPr>
        <w:t>(Текст видео</w:t>
      </w:r>
      <w:r w:rsidRPr="00C57058">
        <w:rPr>
          <w:rFonts w:ascii="Times New Roman" w:hAnsi="Times New Roman" w:cs="Times New Roman"/>
          <w:sz w:val="28"/>
          <w:szCs w:val="28"/>
        </w:rPr>
        <w:t xml:space="preserve">. </w:t>
      </w:r>
      <w:r w:rsidRPr="00C57058">
        <w:rPr>
          <w:rFonts w:ascii="Times New Roman" w:hAnsi="Times New Roman" w:cs="Times New Roman"/>
          <w:i/>
          <w:sz w:val="24"/>
          <w:szCs w:val="24"/>
        </w:rPr>
        <w:t>Этот и многие другие случаи показывают, как юродивые своим примером пытались вразумить людей, доводя до абсурда те пороки, которые свойственны многим из нас. Они, будучи очевидны святыми людьми, сподобившимися от Бога дара чудотворения, в карикатурной форме изображали мелочную обидчивость, зависть, сварливость, давая людям возможность посмотреть на себя со стороны. Посмотреть и устыдиться. Желая вразумить людей, юродивые становились как бы зеркалом для них.</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numPr>
          <w:ilvl w:val="0"/>
          <w:numId w:val="6"/>
        </w:numPr>
        <w:spacing w:after="0" w:line="240" w:lineRule="auto"/>
        <w:ind w:left="0"/>
        <w:jc w:val="both"/>
        <w:rPr>
          <w:rFonts w:ascii="Times New Roman" w:hAnsi="Times New Roman" w:cs="Times New Roman"/>
          <w:b/>
          <w:i/>
          <w:sz w:val="28"/>
          <w:szCs w:val="28"/>
        </w:rPr>
      </w:pPr>
      <w:r w:rsidRPr="00C57058">
        <w:rPr>
          <w:rFonts w:ascii="Times New Roman" w:hAnsi="Times New Roman" w:cs="Times New Roman"/>
          <w:b/>
          <w:i/>
          <w:sz w:val="28"/>
          <w:szCs w:val="28"/>
        </w:rPr>
        <w:t>Как вы думаете, что заставляло юродивых вести подобный образ жизни?</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Юродивые были движимы состраданием и любовью к своему народу. Известно немало случаев, когда юродивые спасали целые города. Так </w:t>
      </w:r>
      <w:r w:rsidRPr="00C57058">
        <w:rPr>
          <w:rFonts w:ascii="Times New Roman" w:hAnsi="Times New Roman" w:cs="Times New Roman"/>
          <w:sz w:val="28"/>
          <w:szCs w:val="28"/>
        </w:rPr>
        <w:lastRenderedPageBreak/>
        <w:t xml:space="preserve">Прокопий Устюжский, который считается первым юродивым на Руси, в один воскресный день начал призывать жителей Устюга к покаянию, предупреждая, что если они не раскаются в своих грехах, город постигнет Божий гнев. </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i/>
          <w:sz w:val="24"/>
          <w:szCs w:val="24"/>
        </w:rPr>
      </w:pPr>
      <w:r w:rsidRPr="00C57058">
        <w:rPr>
          <w:rFonts w:ascii="Times New Roman" w:hAnsi="Times New Roman" w:cs="Times New Roman"/>
          <w:sz w:val="28"/>
          <w:szCs w:val="28"/>
          <w:highlight w:val="yellow"/>
        </w:rPr>
        <w:t>Слайд 10. Видео 4. Прокопий Устюжанин: 2 мин 20 с</w:t>
      </w:r>
      <w:r>
        <w:rPr>
          <w:rFonts w:ascii="Times New Roman" w:hAnsi="Times New Roman" w:cs="Times New Roman"/>
          <w:sz w:val="28"/>
          <w:szCs w:val="28"/>
        </w:rPr>
        <w:t xml:space="preserve"> (Текст видео. </w:t>
      </w:r>
      <w:r w:rsidRPr="00C57058">
        <w:rPr>
          <w:rFonts w:ascii="Times New Roman" w:hAnsi="Times New Roman" w:cs="Times New Roman"/>
          <w:i/>
          <w:sz w:val="24"/>
          <w:szCs w:val="24"/>
        </w:rPr>
        <w:t>Люди смеялись над блаженным, говоря «он не в своем уме». Еще несколько дней после этого блаженный Прокопий со слезами на глазах умолял устюжан принести покаяние, но никто его не слушал. И лишь когда вскоре грозное пророчество святого сбылось, и на город налетел страшный ураган, люди в трепете сбежались в соборный храм, где перед иконой Богоматери, теплой Заступнице рода человеческого, слезно молился святой угодник Божий. Последовав его примеру, жители Устюга также начали усердно молиться. Город был спасен, но главное – были спасены многие души, получившие вразумление благодаря молитвам святого Прокопия.</w:t>
      </w:r>
      <w:r w:rsidRPr="00C57058">
        <w:rPr>
          <w:rFonts w:ascii="Times New Roman" w:hAnsi="Times New Roman" w:cs="Times New Roman"/>
          <w:i/>
          <w:sz w:val="24"/>
          <w:szCs w:val="24"/>
          <w:highlight w:val="yellow"/>
        </w:rPr>
        <w:t>)</w:t>
      </w:r>
      <w:r w:rsidRPr="00C57058">
        <w:rPr>
          <w:rFonts w:ascii="Times New Roman" w:hAnsi="Times New Roman" w:cs="Times New Roman"/>
          <w:i/>
          <w:sz w:val="24"/>
          <w:szCs w:val="24"/>
        </w:rPr>
        <w:t xml:space="preserve"> </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Или Никола Салос, псковский юродивый,</w:t>
      </w:r>
      <w:r w:rsidRPr="00C57058">
        <w:rPr>
          <w:rFonts w:ascii="Times New Roman" w:hAnsi="Times New Roman" w:cs="Times New Roman"/>
          <w:color w:val="000000"/>
          <w:sz w:val="28"/>
          <w:szCs w:val="28"/>
        </w:rPr>
        <w:t xml:space="preserve"> предотвративший кровавую расправу над своим родным городом</w:t>
      </w:r>
      <w:r w:rsidRPr="00C57058">
        <w:rPr>
          <w:rFonts w:ascii="Times New Roman" w:hAnsi="Times New Roman" w:cs="Times New Roman"/>
          <w:sz w:val="28"/>
          <w:szCs w:val="28"/>
        </w:rPr>
        <w:t>, когда в феврале 1570 года, после опустошительного похода с войском на Новгород, царь Иоанн Грозный двинулся на Псков, подозревая измену и готовя ему участь Новгорода.</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color w:val="000000"/>
          <w:sz w:val="28"/>
          <w:szCs w:val="28"/>
        </w:rPr>
        <w:t xml:space="preserve"> </w:t>
      </w:r>
      <w:r w:rsidRPr="00C57058">
        <w:rPr>
          <w:rFonts w:ascii="Times New Roman" w:hAnsi="Times New Roman" w:cs="Times New Roman"/>
          <w:color w:val="000000"/>
          <w:sz w:val="28"/>
          <w:szCs w:val="28"/>
          <w:highlight w:val="yellow"/>
        </w:rPr>
        <w:t>СЛАЙД 11. В</w:t>
      </w:r>
      <w:r w:rsidRPr="00C57058">
        <w:rPr>
          <w:rFonts w:ascii="Times New Roman" w:hAnsi="Times New Roman" w:cs="Times New Roman"/>
          <w:sz w:val="28"/>
          <w:szCs w:val="28"/>
          <w:highlight w:val="yellow"/>
        </w:rPr>
        <w:t>идео 5. Никола Салос: 1 мин 33 с</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Подвиг юродства во Христе  отличается от деяний других святых, чья жизнь вызывает восхищение верующих и понятны человеку.</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highlight w:val="yellow"/>
        </w:rPr>
        <w:t>СЛАЙД 12. Сергий Радонежский благословляет Дмитрия Донского на ратный подвиг</w:t>
      </w:r>
      <w:r w:rsidRPr="00C57058">
        <w:rPr>
          <w:rFonts w:ascii="Times New Roman" w:hAnsi="Times New Roman" w:cs="Times New Roman"/>
          <w:sz w:val="28"/>
          <w:szCs w:val="28"/>
        </w:rPr>
        <w:t xml:space="preserve">. </w:t>
      </w:r>
      <w:r w:rsidRPr="00C57058">
        <w:rPr>
          <w:rFonts w:ascii="Times New Roman" w:hAnsi="Times New Roman" w:cs="Times New Roman"/>
          <w:sz w:val="28"/>
          <w:szCs w:val="28"/>
          <w:highlight w:val="yellow"/>
        </w:rPr>
        <w:t>Юродивый</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А в юродстве всё непонятно и противоречиво. Всё, что  для человека важно: власть, деньги, семья, хороший дом, хорошая одежда…, - всё это юродивому Христа ради не нужно, он это добровольно с себя сбрасывает, раздаёт другим.</w:t>
      </w:r>
    </w:p>
    <w:p w:rsidR="00A87415" w:rsidRPr="00C57058" w:rsidRDefault="00A87415" w:rsidP="00A87415">
      <w:pPr>
        <w:spacing w:after="0" w:line="240" w:lineRule="auto"/>
        <w:ind w:firstLine="660"/>
        <w:jc w:val="both"/>
        <w:rPr>
          <w:rFonts w:ascii="Times New Roman" w:hAnsi="Times New Roman" w:cs="Times New Roman"/>
          <w:sz w:val="28"/>
          <w:szCs w:val="28"/>
          <w:highlight w:val="yellow"/>
        </w:rPr>
      </w:pPr>
      <w:r w:rsidRPr="00C57058">
        <w:rPr>
          <w:rFonts w:ascii="Times New Roman" w:hAnsi="Times New Roman" w:cs="Times New Roman"/>
          <w:sz w:val="28"/>
          <w:szCs w:val="28"/>
        </w:rPr>
        <w:t xml:space="preserve">Принимая на себя образ юродивого, человек выстраивает некую стену между собой и окружающим обществом, и внутри этой своей жизни он  обретает истинную свободу и способность говорить людям правду. Юродство – это совесть народа! И когда люди обнаруживали, что юродивый говорит то, что оказывается правдой, то они понимали, что перед ними непростой человек.     </w:t>
      </w:r>
    </w:p>
    <w:p w:rsidR="00A87415" w:rsidRPr="00C57058" w:rsidRDefault="00A87415" w:rsidP="00A87415">
      <w:pPr>
        <w:spacing w:after="0" w:line="240" w:lineRule="auto"/>
        <w:ind w:firstLine="660"/>
        <w:jc w:val="both"/>
        <w:rPr>
          <w:rFonts w:ascii="Times New Roman" w:hAnsi="Times New Roman" w:cs="Times New Roman"/>
          <w:sz w:val="28"/>
          <w:szCs w:val="28"/>
        </w:rPr>
      </w:pPr>
      <w:r w:rsidRPr="00C57058">
        <w:rPr>
          <w:rFonts w:ascii="Times New Roman" w:hAnsi="Times New Roman" w:cs="Times New Roman"/>
          <w:sz w:val="28"/>
          <w:szCs w:val="28"/>
        </w:rPr>
        <w:t xml:space="preserve">     Юродивые, обличая несправедливость и людские грехи, не боялись даже царей, за что в народе пользовались большим авторитетом и любовью. Во время массовой казни бояр в Москве Василий Блаженный безбоязненно обличил Ивана Грозного в присутствии огромного скопления народа. Когда разгневанный царь готовился пронзить Василия копьём, народ, молчавший во время казни бояр, закричал: «Не тронь его! Не тронь блаженного! На наших головах ты волен, а блаженного не тронь!»  И Иван Грозный был вынужден отступить.</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Многие юродивые, обладая даром прозорливости, часто говорили бессвязно, намёками, иносказаниями, чтобы люди приписывали </w:t>
      </w:r>
      <w:r w:rsidRPr="00C57058">
        <w:rPr>
          <w:rFonts w:ascii="Times New Roman" w:hAnsi="Times New Roman" w:cs="Times New Roman"/>
          <w:sz w:val="28"/>
          <w:szCs w:val="28"/>
        </w:rPr>
        <w:lastRenderedPageBreak/>
        <w:t>прозорливость не им, а Богу.</w:t>
      </w:r>
      <w:r w:rsidRPr="00C57058">
        <w:rPr>
          <w:rFonts w:ascii="Times New Roman" w:hAnsi="Times New Roman" w:cs="Times New Roman"/>
          <w:sz w:val="28"/>
          <w:szCs w:val="28"/>
        </w:rPr>
        <w:br/>
        <w:t>    Самым знаменитым юродивым Христа ради за всю историю нашей Церкви был Василий Блаженный,</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highlight w:val="yellow"/>
        </w:rPr>
        <w:t>СЛАЙД 13. Василий Блаженный</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о котором мы сегодня уже упоминали. Василий жил в Москве в 15 веке.</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4"/>
          <w:szCs w:val="24"/>
        </w:rPr>
      </w:pPr>
      <w:r w:rsidRPr="00C57058">
        <w:rPr>
          <w:rFonts w:ascii="Times New Roman" w:hAnsi="Times New Roman" w:cs="Times New Roman"/>
          <w:sz w:val="28"/>
          <w:szCs w:val="28"/>
        </w:rPr>
        <w:t xml:space="preserve"> </w:t>
      </w:r>
      <w:r w:rsidRPr="00C57058">
        <w:rPr>
          <w:rFonts w:ascii="Times New Roman" w:hAnsi="Times New Roman" w:cs="Times New Roman"/>
          <w:sz w:val="28"/>
          <w:szCs w:val="28"/>
          <w:highlight w:val="yellow"/>
        </w:rPr>
        <w:t>СЛАЙД 14. Видео 6. Василий Блаженный-1: 53 с</w:t>
      </w:r>
      <w:r w:rsidRPr="00C57058">
        <w:rPr>
          <w:rFonts w:ascii="Times New Roman" w:hAnsi="Times New Roman" w:cs="Times New Roman"/>
          <w:sz w:val="28"/>
          <w:szCs w:val="28"/>
        </w:rPr>
        <w:t xml:space="preserve">. </w:t>
      </w:r>
      <w:r w:rsidRPr="00C57058">
        <w:rPr>
          <w:rFonts w:ascii="Times New Roman" w:hAnsi="Times New Roman" w:cs="Times New Roman"/>
          <w:color w:val="000000"/>
          <w:sz w:val="28"/>
          <w:szCs w:val="28"/>
        </w:rPr>
        <w:t xml:space="preserve">(Текст видео. </w:t>
      </w:r>
      <w:r w:rsidRPr="00C57058">
        <w:rPr>
          <w:rFonts w:ascii="Times New Roman" w:hAnsi="Times New Roman" w:cs="Times New Roman"/>
          <w:i/>
          <w:color w:val="000000"/>
          <w:sz w:val="24"/>
          <w:szCs w:val="24"/>
        </w:rPr>
        <w:t>Родители отдали его в обучение сапожному мастерству. Трудолюбивый и богобоязненный юноша, как повествует житие Василия Блаженного, был удостоен дара прозрения, который обнаружился случайно. Один купец  зашел в мастерскую заказать сапоги, прося сделать их такими, чтобы не сносил их за год. Блаженный Василий прослезился: "Сошьем тебе такие, что и не износишь их". На недоуменный вопрос мастера ученик объяснил, что заказчик не обует сапоги, потому что вскоре умрет. Так  и случилось</w:t>
      </w:r>
      <w:r w:rsidRPr="00C57058">
        <w:rPr>
          <w:rFonts w:ascii="Times New Roman" w:hAnsi="Times New Roman" w:cs="Times New Roman"/>
          <w:i/>
          <w:sz w:val="24"/>
          <w:szCs w:val="24"/>
        </w:rPr>
        <w:t>).</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color w:val="000000"/>
          <w:sz w:val="28"/>
          <w:szCs w:val="28"/>
        </w:rPr>
        <w:t xml:space="preserve">Василий шестнадцати лет от роду оставил хозяина и мастерство и начал подвиг юродства, без крова и одежды, подвергая себя великим лишениям. </w:t>
      </w:r>
      <w:r w:rsidRPr="00C57058">
        <w:rPr>
          <w:rFonts w:ascii="Times New Roman" w:hAnsi="Times New Roman" w:cs="Times New Roman"/>
          <w:sz w:val="28"/>
          <w:szCs w:val="28"/>
        </w:rPr>
        <w:t>Зимой он переносил такие морозы, от которых трескалась земля, а летом терпел зной на солнце. Ни дружбы, ни знакомства у него ни с кем не было. Ум блаженного Василия непрерывно был занят молитвой и богомыслием.</w:t>
      </w:r>
    </w:p>
    <w:p w:rsidR="00A87415" w:rsidRPr="00C57058" w:rsidRDefault="00A87415" w:rsidP="00A87415">
      <w:pPr>
        <w:spacing w:after="0" w:line="240" w:lineRule="auto"/>
        <w:jc w:val="both"/>
        <w:rPr>
          <w:rFonts w:ascii="Times New Roman" w:hAnsi="Times New Roman" w:cs="Times New Roman"/>
          <w:sz w:val="28"/>
          <w:szCs w:val="28"/>
        </w:rPr>
      </w:pPr>
      <w:r w:rsidRPr="00C57058">
        <w:rPr>
          <w:rFonts w:ascii="Times New Roman" w:hAnsi="Times New Roman" w:cs="Times New Roman"/>
          <w:sz w:val="28"/>
          <w:szCs w:val="28"/>
        </w:rPr>
        <w:t xml:space="preserve">     Один купец, задумавший построить в Москве каменную церковь, но своды которой трижды обрушивались, обратился за советом к Блаженному, а он направил его в Киев: "Найди там убогого Иоанна, он даст тебе совет, как достроить церковь". Приехав в Киев, купец разыскал Иоанна, который сидел в бедной хате и качал пустую люльку. "Кого ты качаешь?" - спросил купец. "Родимую матушку, плачу неоплатный долг за рождение и воспитание". Тогда только вспомнил купец свою мать, которую выгнал из дома, и ему стало ясно, почему он никак не может достроить церковь. Вернувшись в Москву, он возвратил мать домой, испросил у нее прощение и достроил церковь.</w:t>
      </w:r>
      <w:r w:rsidRPr="00C57058">
        <w:rPr>
          <w:rFonts w:ascii="Times New Roman" w:hAnsi="Times New Roman" w:cs="Times New Roman"/>
          <w:sz w:val="28"/>
          <w:szCs w:val="28"/>
        </w:rPr>
        <w:br/>
        <w:t xml:space="preserve">     Василия знали в Москве все - от торговца до царя.</w:t>
      </w: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i/>
          <w:sz w:val="28"/>
          <w:szCs w:val="28"/>
        </w:rPr>
      </w:pPr>
      <w:r w:rsidRPr="00C57058">
        <w:rPr>
          <w:rFonts w:ascii="Times New Roman" w:hAnsi="Times New Roman" w:cs="Times New Roman"/>
          <w:sz w:val="28"/>
          <w:szCs w:val="28"/>
          <w:highlight w:val="yellow"/>
        </w:rPr>
        <w:t>СЛАЙД 15. Видео 7. Василий Блаженный -2: 2 мин 25 с.</w:t>
      </w:r>
      <w:r w:rsidRPr="00C57058">
        <w:rPr>
          <w:rFonts w:ascii="Times New Roman" w:hAnsi="Times New Roman" w:cs="Times New Roman"/>
          <w:sz w:val="28"/>
          <w:szCs w:val="28"/>
        </w:rPr>
        <w:t xml:space="preserve"> Текст видео. </w:t>
      </w:r>
      <w:r w:rsidRPr="00C57058">
        <w:rPr>
          <w:rFonts w:ascii="Times New Roman" w:hAnsi="Times New Roman" w:cs="Times New Roman"/>
          <w:i/>
        </w:rPr>
        <w:t xml:space="preserve">Иван Грозный не раз принимал блаженного в своем дворце, прислушиваясь к рассказам о его видениях и советам. Однажды царь, стоя на службе в храме, задумался, как ему украсить свой новый дворец на Воробьевых горах. По окончании богослужения к нему подошел Василий блаженный. - Что-то я тебя не видел, - сказал Иоанн. - А я тебя видел, только не здесь, а на Воробьевых горах. А ведь церковь поет "всякое житейское отложим попечение". </w:t>
      </w:r>
      <w:r w:rsidRPr="00C57058">
        <w:rPr>
          <w:rFonts w:ascii="Times New Roman" w:hAnsi="Times New Roman" w:cs="Times New Roman"/>
          <w:i/>
        </w:rPr>
        <w:br/>
        <w:t>     В другой раз царь пригласил его к себе на трапезу, и Василий трижды выливал за окно поднесенное ему вино. - Ты что, брезгуешь моим угощением? - спросил недовольный царь. - Нет, но надо было тушить пожар в Новгороде, и я его потушил. Позже стало известно, что как раз в это время огонь охватил Новгород, но пошел дождь и залил пожар</w:t>
      </w:r>
      <w:r w:rsidRPr="00C57058">
        <w:rPr>
          <w:rFonts w:ascii="Times New Roman" w:hAnsi="Times New Roman" w:cs="Times New Roman"/>
          <w:i/>
          <w:sz w:val="28"/>
          <w:szCs w:val="28"/>
        </w:rPr>
        <w:t>). </w:t>
      </w:r>
    </w:p>
    <w:p w:rsidR="00A87415" w:rsidRPr="00C57058" w:rsidRDefault="00A87415" w:rsidP="00A87415">
      <w:pPr>
        <w:pStyle w:val="a3"/>
        <w:spacing w:before="0" w:beforeAutospacing="0" w:after="0" w:afterAutospacing="0"/>
        <w:jc w:val="both"/>
        <w:rPr>
          <w:sz w:val="28"/>
          <w:szCs w:val="28"/>
        </w:rPr>
      </w:pPr>
      <w:r w:rsidRPr="00C57058">
        <w:t xml:space="preserve">          </w:t>
      </w:r>
      <w:r w:rsidRPr="00C57058">
        <w:rPr>
          <w:sz w:val="28"/>
          <w:szCs w:val="28"/>
        </w:rPr>
        <w:t>Когда, незадолго до кончины, Василий впал в тяжкую болезнь, царь Иван Грозный с царицей посещали его. Василий скончался 2 августа 1551 года. Сам царь с боярами нес его одр. Тело Блаженного было похоронено на кладбище Троицкой церкви, где через год в память покорения города Казани, произошедшее в праздник Покрова Божией Матери, царь Иоанн Грозный указал строить Покровский собор.</w:t>
      </w:r>
    </w:p>
    <w:p w:rsidR="00A87415" w:rsidRPr="00C57058" w:rsidRDefault="00A87415" w:rsidP="00A87415">
      <w:pPr>
        <w:pStyle w:val="a3"/>
        <w:spacing w:before="0" w:beforeAutospacing="0" w:after="0" w:afterAutospacing="0"/>
        <w:jc w:val="both"/>
        <w:rPr>
          <w:sz w:val="28"/>
          <w:szCs w:val="28"/>
        </w:rPr>
      </w:pPr>
    </w:p>
    <w:p w:rsidR="00A87415" w:rsidRPr="00C57058" w:rsidRDefault="00A87415" w:rsidP="00A87415">
      <w:pPr>
        <w:pStyle w:val="a3"/>
        <w:spacing w:before="0" w:beforeAutospacing="0" w:after="0" w:afterAutospacing="0"/>
        <w:jc w:val="both"/>
        <w:rPr>
          <w:sz w:val="28"/>
          <w:szCs w:val="28"/>
        </w:rPr>
      </w:pPr>
      <w:r w:rsidRPr="00C57058">
        <w:rPr>
          <w:sz w:val="28"/>
          <w:szCs w:val="28"/>
          <w:highlight w:val="yellow"/>
        </w:rPr>
        <w:lastRenderedPageBreak/>
        <w:t>СЛАЙД 16. Покровский собор или храм Василия Блаженного</w:t>
      </w:r>
      <w:r w:rsidRPr="00C57058">
        <w:rPr>
          <w:sz w:val="28"/>
          <w:szCs w:val="28"/>
        </w:rPr>
        <w:t xml:space="preserve"> Таким образом, могила блаженного оказалась у самой стены этого собора. Вскоре стали говорить о чудесах, совершающихся у гроба Блаженного Василия; вследствие этого патриарх  определил праздновать память чудотворца в день его кончины, 2 августа.   </w:t>
      </w:r>
    </w:p>
    <w:p w:rsidR="00A87415" w:rsidRPr="00C57058" w:rsidRDefault="00A87415" w:rsidP="00A87415">
      <w:pPr>
        <w:pStyle w:val="a3"/>
        <w:spacing w:before="0" w:beforeAutospacing="0" w:after="0" w:afterAutospacing="0"/>
        <w:jc w:val="both"/>
        <w:rPr>
          <w:sz w:val="28"/>
          <w:szCs w:val="28"/>
        </w:rPr>
      </w:pPr>
    </w:p>
    <w:p w:rsidR="00A87415" w:rsidRPr="00C57058" w:rsidRDefault="00A87415" w:rsidP="00A87415">
      <w:pPr>
        <w:pStyle w:val="a3"/>
        <w:spacing w:before="0" w:beforeAutospacing="0" w:after="0" w:afterAutospacing="0"/>
        <w:jc w:val="both"/>
        <w:rPr>
          <w:sz w:val="28"/>
          <w:szCs w:val="28"/>
        </w:rPr>
      </w:pPr>
      <w:r w:rsidRPr="00C57058">
        <w:rPr>
          <w:sz w:val="28"/>
          <w:szCs w:val="28"/>
          <w:highlight w:val="yellow"/>
        </w:rPr>
        <w:t>СЛАЙД 17. Рака с мощами Василия Блаженного</w:t>
      </w:r>
    </w:p>
    <w:p w:rsidR="00A87415" w:rsidRPr="00C57058" w:rsidRDefault="00A87415" w:rsidP="00A87415">
      <w:pPr>
        <w:pStyle w:val="a3"/>
        <w:spacing w:before="0" w:beforeAutospacing="0" w:after="0" w:afterAutospacing="0"/>
        <w:jc w:val="both"/>
        <w:rPr>
          <w:sz w:val="28"/>
          <w:szCs w:val="28"/>
        </w:rPr>
      </w:pPr>
      <w:r w:rsidRPr="00C57058">
        <w:rPr>
          <w:sz w:val="28"/>
          <w:szCs w:val="28"/>
        </w:rPr>
        <w:t xml:space="preserve"> Через 30 лет после кончины блаженного, царь Федор Иоаннович, сын Ивана Грозного, велел устроить в Покровском соборе придел во имя Василия Блаженного, а на месте, где он был погребен, соорудил для его мощей серебряную раку.</w:t>
      </w:r>
    </w:p>
    <w:p w:rsidR="00A87415" w:rsidRPr="00C57058" w:rsidRDefault="00A87415" w:rsidP="00A87415">
      <w:pPr>
        <w:pStyle w:val="a3"/>
        <w:spacing w:before="0" w:beforeAutospacing="0" w:after="0" w:afterAutospacing="0"/>
        <w:jc w:val="both"/>
        <w:rPr>
          <w:sz w:val="28"/>
          <w:szCs w:val="28"/>
        </w:rPr>
      </w:pPr>
    </w:p>
    <w:p w:rsidR="00A87415" w:rsidRPr="00C57058" w:rsidRDefault="00A87415" w:rsidP="00A87415">
      <w:pPr>
        <w:pStyle w:val="a3"/>
        <w:spacing w:before="0" w:beforeAutospacing="0" w:after="0" w:afterAutospacing="0"/>
        <w:jc w:val="both"/>
        <w:rPr>
          <w:sz w:val="28"/>
          <w:szCs w:val="28"/>
        </w:rPr>
      </w:pPr>
      <w:r w:rsidRPr="00C57058">
        <w:rPr>
          <w:sz w:val="28"/>
          <w:szCs w:val="28"/>
          <w:highlight w:val="yellow"/>
        </w:rPr>
        <w:t>СЛАЙД 18. Храм Василия Блаженного</w:t>
      </w:r>
      <w:r w:rsidRPr="00C57058">
        <w:rPr>
          <w:sz w:val="28"/>
          <w:szCs w:val="28"/>
        </w:rPr>
        <w:t xml:space="preserve"> </w:t>
      </w:r>
    </w:p>
    <w:p w:rsidR="00A87415" w:rsidRPr="00C57058" w:rsidRDefault="00A87415" w:rsidP="00A87415">
      <w:pPr>
        <w:pStyle w:val="a3"/>
        <w:spacing w:before="0" w:beforeAutospacing="0" w:after="0" w:afterAutospacing="0"/>
        <w:jc w:val="both"/>
        <w:rPr>
          <w:sz w:val="28"/>
          <w:szCs w:val="28"/>
        </w:rPr>
      </w:pPr>
      <w:r w:rsidRPr="00C57058">
        <w:rPr>
          <w:sz w:val="28"/>
          <w:szCs w:val="28"/>
        </w:rPr>
        <w:t>С тех давних пор собор во имя Покрова Божией Матери в народе стали называть храмом Василия Блаженного.</w:t>
      </w:r>
    </w:p>
    <w:p w:rsidR="00A87415" w:rsidRPr="00C57058" w:rsidRDefault="00A87415" w:rsidP="00A87415">
      <w:pPr>
        <w:spacing w:after="0" w:line="240" w:lineRule="auto"/>
        <w:jc w:val="both"/>
        <w:rPr>
          <w:rFonts w:ascii="Times New Roman" w:hAnsi="Times New Roman" w:cs="Times New Roman"/>
          <w:i/>
          <w:sz w:val="28"/>
          <w:szCs w:val="28"/>
        </w:rPr>
      </w:pPr>
    </w:p>
    <w:p w:rsidR="00A87415" w:rsidRPr="00C57058" w:rsidRDefault="00A87415" w:rsidP="00A87415">
      <w:pPr>
        <w:numPr>
          <w:ilvl w:val="0"/>
          <w:numId w:val="8"/>
        </w:numPr>
        <w:suppressLineNumbers/>
        <w:spacing w:after="0" w:line="240" w:lineRule="auto"/>
        <w:ind w:left="0"/>
        <w:jc w:val="both"/>
        <w:rPr>
          <w:rFonts w:ascii="Times New Roman" w:hAnsi="Times New Roman" w:cs="Times New Roman"/>
          <w:b/>
          <w:bCs/>
          <w:iCs/>
          <w:sz w:val="28"/>
          <w:szCs w:val="28"/>
        </w:rPr>
      </w:pPr>
      <w:r w:rsidRPr="00C57058">
        <w:rPr>
          <w:rFonts w:ascii="Times New Roman" w:hAnsi="Times New Roman" w:cs="Times New Roman"/>
          <w:b/>
          <w:iCs/>
          <w:sz w:val="28"/>
          <w:szCs w:val="28"/>
        </w:rPr>
        <w:t>Закрепление изученного материала</w:t>
      </w:r>
    </w:p>
    <w:p w:rsidR="00A87415" w:rsidRPr="00C57058" w:rsidRDefault="00A87415" w:rsidP="00A87415">
      <w:pPr>
        <w:suppressLineNumbers/>
        <w:spacing w:after="0" w:line="240" w:lineRule="auto"/>
        <w:jc w:val="both"/>
        <w:rPr>
          <w:rFonts w:ascii="Times New Roman" w:hAnsi="Times New Roman" w:cs="Times New Roman"/>
          <w:iCs/>
          <w:noProof/>
          <w:sz w:val="28"/>
          <w:szCs w:val="28"/>
        </w:rPr>
      </w:pPr>
      <w:r w:rsidRPr="00C57058">
        <w:rPr>
          <w:rFonts w:ascii="Times New Roman" w:hAnsi="Times New Roman" w:cs="Times New Roman"/>
          <w:iCs/>
          <w:noProof/>
          <w:sz w:val="28"/>
          <w:szCs w:val="28"/>
        </w:rPr>
        <w:t>Составление кластера</w:t>
      </w:r>
    </w:p>
    <w:p w:rsidR="00A87415" w:rsidRPr="00C57058" w:rsidRDefault="00A87415" w:rsidP="00A87415">
      <w:pPr>
        <w:suppressLineNumbers/>
        <w:spacing w:after="0" w:line="240" w:lineRule="auto"/>
        <w:jc w:val="both"/>
        <w:rPr>
          <w:rFonts w:ascii="Times New Roman" w:hAnsi="Times New Roman" w:cs="Times New Roman"/>
          <w:b/>
          <w:iCs/>
          <w:noProof/>
          <w:sz w:val="28"/>
          <w:szCs w:val="28"/>
        </w:rPr>
      </w:pPr>
      <w:r w:rsidRPr="00C57058">
        <w:rPr>
          <w:rFonts w:ascii="Times New Roman" w:hAnsi="Times New Roman" w:cs="Times New Roman"/>
          <w:b/>
          <w:iCs/>
          <w:noProof/>
          <w:sz w:val="28"/>
          <w:szCs w:val="28"/>
        </w:rPr>
        <w:drawing>
          <wp:inline distT="0" distB="0" distL="0" distR="0">
            <wp:extent cx="2173045" cy="1323585"/>
            <wp:effectExtent l="1905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2173045" cy="1323585"/>
                    </a:xfrm>
                    <a:prstGeom prst="rect">
                      <a:avLst/>
                    </a:prstGeom>
                    <a:noFill/>
                    <a:ln w="9525">
                      <a:noFill/>
                      <a:miter lim="800000"/>
                      <a:headEnd/>
                      <a:tailEnd/>
                    </a:ln>
                  </pic:spPr>
                </pic:pic>
              </a:graphicData>
            </a:graphic>
          </wp:inline>
        </w:drawing>
      </w:r>
    </w:p>
    <w:p w:rsidR="00A87415" w:rsidRPr="00C57058" w:rsidRDefault="00A87415" w:rsidP="00A87415">
      <w:pPr>
        <w:numPr>
          <w:ilvl w:val="0"/>
          <w:numId w:val="7"/>
        </w:numPr>
        <w:suppressLineNumbers/>
        <w:spacing w:after="0" w:line="240" w:lineRule="auto"/>
        <w:ind w:left="0"/>
        <w:jc w:val="both"/>
        <w:rPr>
          <w:rFonts w:ascii="Times New Roman" w:hAnsi="Times New Roman" w:cs="Times New Roman"/>
          <w:b/>
          <w:i/>
          <w:iCs/>
          <w:sz w:val="28"/>
          <w:szCs w:val="28"/>
        </w:rPr>
      </w:pPr>
      <w:r w:rsidRPr="00C57058">
        <w:rPr>
          <w:rFonts w:ascii="Times New Roman" w:hAnsi="Times New Roman" w:cs="Times New Roman"/>
          <w:b/>
          <w:i/>
          <w:iCs/>
          <w:sz w:val="28"/>
          <w:szCs w:val="28"/>
        </w:rPr>
        <w:t>Какими личностными качествами должен обладать человек, принявший на себя тяжкий крест юродства?</w:t>
      </w:r>
    </w:p>
    <w:p w:rsidR="00A87415" w:rsidRDefault="00A87415" w:rsidP="00A87415">
      <w:pPr>
        <w:numPr>
          <w:ilvl w:val="0"/>
          <w:numId w:val="7"/>
        </w:numPr>
        <w:suppressLineNumbers/>
        <w:spacing w:after="0" w:line="240" w:lineRule="auto"/>
        <w:ind w:left="0"/>
        <w:jc w:val="both"/>
        <w:rPr>
          <w:rFonts w:ascii="Times New Roman" w:hAnsi="Times New Roman" w:cs="Times New Roman"/>
          <w:b/>
          <w:bCs/>
          <w:i/>
          <w:iCs/>
          <w:sz w:val="28"/>
          <w:szCs w:val="28"/>
        </w:rPr>
      </w:pPr>
      <w:r w:rsidRPr="00C57058">
        <w:rPr>
          <w:rFonts w:ascii="Times New Roman" w:hAnsi="Times New Roman" w:cs="Times New Roman"/>
          <w:b/>
          <w:bCs/>
          <w:i/>
          <w:iCs/>
          <w:sz w:val="28"/>
          <w:szCs w:val="28"/>
        </w:rPr>
        <w:t>Зачем юродивые приходили в мир?</w:t>
      </w:r>
    </w:p>
    <w:p w:rsidR="00A87415" w:rsidRPr="00C57058" w:rsidRDefault="00A87415" w:rsidP="00A87415">
      <w:pPr>
        <w:suppressLineNumbers/>
        <w:spacing w:after="0" w:line="240" w:lineRule="auto"/>
        <w:jc w:val="both"/>
        <w:rPr>
          <w:rFonts w:ascii="Times New Roman" w:hAnsi="Times New Roman" w:cs="Times New Roman"/>
          <w:b/>
          <w:bCs/>
          <w:i/>
          <w:iCs/>
          <w:sz w:val="28"/>
          <w:szCs w:val="28"/>
        </w:rPr>
      </w:pPr>
    </w:p>
    <w:p w:rsidR="00A87415" w:rsidRPr="00C57058" w:rsidRDefault="00A87415" w:rsidP="00BE4519">
      <w:pPr>
        <w:pStyle w:val="a5"/>
        <w:numPr>
          <w:ilvl w:val="0"/>
          <w:numId w:val="65"/>
        </w:numPr>
        <w:suppressLineNumbers/>
        <w:jc w:val="both"/>
        <w:rPr>
          <w:bCs/>
          <w:iCs/>
          <w:sz w:val="28"/>
          <w:szCs w:val="28"/>
        </w:rPr>
      </w:pPr>
      <w:r w:rsidRPr="00C57058">
        <w:rPr>
          <w:bCs/>
          <w:iCs/>
          <w:sz w:val="28"/>
          <w:szCs w:val="28"/>
        </w:rPr>
        <w:t>Молиться за весь мир.</w:t>
      </w:r>
    </w:p>
    <w:p w:rsidR="00A87415" w:rsidRPr="00C57058" w:rsidRDefault="00A87415" w:rsidP="00BE4519">
      <w:pPr>
        <w:pStyle w:val="a5"/>
        <w:numPr>
          <w:ilvl w:val="0"/>
          <w:numId w:val="65"/>
        </w:numPr>
        <w:suppressLineNumbers/>
        <w:jc w:val="both"/>
        <w:rPr>
          <w:bCs/>
          <w:iCs/>
          <w:sz w:val="28"/>
          <w:szCs w:val="28"/>
        </w:rPr>
      </w:pPr>
      <w:r w:rsidRPr="00C57058">
        <w:rPr>
          <w:bCs/>
          <w:iCs/>
          <w:sz w:val="28"/>
          <w:szCs w:val="28"/>
        </w:rPr>
        <w:t>«Обязанность» юродивых заключается в том, чтобы «ругаться миру». Говорили юродивые очень мало, да и то, только либо восклицаниями, либо «зашифрованными» фразами, обличая пороки и грехи сильных и слабых.</w:t>
      </w:r>
    </w:p>
    <w:p w:rsidR="00A87415" w:rsidRPr="00C57058" w:rsidRDefault="00A87415" w:rsidP="00BE4519">
      <w:pPr>
        <w:pStyle w:val="a5"/>
        <w:numPr>
          <w:ilvl w:val="0"/>
          <w:numId w:val="65"/>
        </w:numPr>
        <w:suppressLineNumbers/>
        <w:jc w:val="both"/>
        <w:rPr>
          <w:bCs/>
          <w:iCs/>
          <w:sz w:val="28"/>
          <w:szCs w:val="28"/>
        </w:rPr>
      </w:pPr>
      <w:r w:rsidRPr="00C57058">
        <w:rPr>
          <w:bCs/>
          <w:iCs/>
          <w:sz w:val="28"/>
          <w:szCs w:val="28"/>
        </w:rPr>
        <w:t>Спасать людей и даже целые города от беды.</w:t>
      </w:r>
      <w:r>
        <w:rPr>
          <w:bCs/>
          <w:iCs/>
          <w:sz w:val="28"/>
          <w:szCs w:val="28"/>
        </w:rPr>
        <w:br/>
      </w:r>
    </w:p>
    <w:p w:rsidR="00A87415" w:rsidRPr="00C57058" w:rsidRDefault="00A87415" w:rsidP="00A87415">
      <w:pPr>
        <w:numPr>
          <w:ilvl w:val="0"/>
          <w:numId w:val="7"/>
        </w:numPr>
        <w:suppressLineNumbers/>
        <w:spacing w:after="0" w:line="240" w:lineRule="auto"/>
        <w:ind w:left="0"/>
        <w:jc w:val="both"/>
        <w:rPr>
          <w:rFonts w:ascii="Times New Roman" w:hAnsi="Times New Roman" w:cs="Times New Roman"/>
          <w:b/>
          <w:bCs/>
          <w:i/>
          <w:iCs/>
          <w:sz w:val="28"/>
          <w:szCs w:val="28"/>
        </w:rPr>
      </w:pPr>
      <w:r w:rsidRPr="00C57058">
        <w:rPr>
          <w:rFonts w:ascii="Times New Roman" w:hAnsi="Times New Roman" w:cs="Times New Roman"/>
          <w:b/>
          <w:bCs/>
          <w:i/>
          <w:iCs/>
          <w:sz w:val="28"/>
          <w:szCs w:val="28"/>
        </w:rPr>
        <w:t>Выскажи своё предположения: Любой ли человек может принять на себя подвиг юродства?</w:t>
      </w:r>
    </w:p>
    <w:p w:rsidR="00A87415" w:rsidRPr="00C57058" w:rsidRDefault="00A87415" w:rsidP="00A87415">
      <w:pPr>
        <w:spacing w:after="0" w:line="240" w:lineRule="auto"/>
        <w:jc w:val="both"/>
        <w:rPr>
          <w:rFonts w:ascii="Times New Roman" w:hAnsi="Times New Roman" w:cs="Times New Roman"/>
        </w:rPr>
      </w:pPr>
      <w:r w:rsidRPr="00C57058">
        <w:rPr>
          <w:rFonts w:ascii="Times New Roman" w:hAnsi="Times New Roman" w:cs="Times New Roman"/>
          <w:u w:val="single"/>
        </w:rPr>
        <w:t>(Для справки</w:t>
      </w:r>
      <w:r w:rsidRPr="00C57058">
        <w:rPr>
          <w:rFonts w:ascii="Times New Roman" w:hAnsi="Times New Roman" w:cs="Times New Roman"/>
        </w:rPr>
        <w:t xml:space="preserve">: Одной из причин появления юродивых было то, что простые люди очень часто страдали от произвола, насилия, корыстолюбия, эгоизма властьпридержащих. При этом пожаловаться было некому, а если кому и удавалось добраться до более высоких лиц, чем его обидчик, то обычно дело решалось всё равно не в его пользу и человека, решившего правду искать, за этот поиск наказывали. Тем более указать правителю на его недостатки и вовсе было делом смертельно опасным. Юродивые же, во-первых, до некоторой степени пользовались неприкосновенностью, и в силу этого могли себе позволить больше, чем остальные люди; а во-вторых, для юродивого пострадать от произвола власти было даже и к лучшему: этим он подавлял </w:t>
      </w:r>
      <w:r w:rsidRPr="00C57058">
        <w:rPr>
          <w:rFonts w:ascii="Times New Roman" w:hAnsi="Times New Roman" w:cs="Times New Roman"/>
        </w:rPr>
        <w:lastRenderedPageBreak/>
        <w:t>свою гордыню, усмирял тело, а если его казнили, то погибал он за правду и за веру, впрочем, такое случалось редко.)</w:t>
      </w:r>
    </w:p>
    <w:p w:rsidR="00A87415" w:rsidRPr="00C57058" w:rsidRDefault="00A87415" w:rsidP="00A87415">
      <w:pPr>
        <w:pStyle w:val="a3"/>
        <w:spacing w:before="0" w:beforeAutospacing="0" w:after="0" w:afterAutospacing="0"/>
        <w:jc w:val="both"/>
        <w:rPr>
          <w:sz w:val="28"/>
          <w:szCs w:val="28"/>
        </w:rPr>
      </w:pPr>
    </w:p>
    <w:p w:rsidR="00A87415" w:rsidRPr="00C57058" w:rsidRDefault="00A87415" w:rsidP="00A87415">
      <w:pPr>
        <w:pStyle w:val="a3"/>
        <w:spacing w:before="0" w:beforeAutospacing="0" w:after="0" w:afterAutospacing="0"/>
        <w:jc w:val="both"/>
        <w:rPr>
          <w:sz w:val="28"/>
          <w:szCs w:val="28"/>
        </w:rPr>
      </w:pPr>
      <w:r w:rsidRPr="00C57058">
        <w:rPr>
          <w:sz w:val="28"/>
          <w:szCs w:val="28"/>
        </w:rPr>
        <w:t>Д/З: Проверь себя:</w:t>
      </w:r>
    </w:p>
    <w:p w:rsidR="00A87415" w:rsidRPr="00C57058" w:rsidRDefault="00A87415" w:rsidP="00A87415">
      <w:pPr>
        <w:pStyle w:val="a3"/>
        <w:spacing w:before="0" w:beforeAutospacing="0" w:after="0" w:afterAutospacing="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55"/>
        <w:gridCol w:w="5716"/>
      </w:tblGrid>
      <w:tr w:rsidR="00A87415" w:rsidRPr="00C57058" w:rsidTr="009D2EB0">
        <w:tc>
          <w:tcPr>
            <w:tcW w:w="3794" w:type="dxa"/>
          </w:tcPr>
          <w:tbl>
            <w:tblPr>
              <w:tblW w:w="3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
              <w:gridCol w:w="358"/>
              <w:gridCol w:w="358"/>
              <w:gridCol w:w="288"/>
              <w:gridCol w:w="358"/>
              <w:gridCol w:w="288"/>
              <w:gridCol w:w="470"/>
              <w:gridCol w:w="288"/>
              <w:gridCol w:w="288"/>
              <w:gridCol w:w="288"/>
              <w:gridCol w:w="288"/>
            </w:tblGrid>
            <w:tr w:rsidR="00A87415" w:rsidRPr="00C57058" w:rsidTr="009D2EB0">
              <w:trPr>
                <w:trHeight w:val="276"/>
              </w:trPr>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Б</w:t>
                  </w: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276"/>
              </w:trPr>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1</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Л</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276"/>
              </w:trPr>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2</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А</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276"/>
              </w:trPr>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3</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Ж</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r>
            <w:tr w:rsidR="00A87415" w:rsidRPr="00C57058" w:rsidTr="009D2EB0">
              <w:trPr>
                <w:trHeight w:val="276"/>
              </w:trPr>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4</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Е</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r>
            <w:tr w:rsidR="00A87415" w:rsidRPr="00C57058" w:rsidTr="009D2EB0">
              <w:trPr>
                <w:trHeight w:val="276"/>
              </w:trPr>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5</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Н</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276"/>
              </w:trPr>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6</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Н</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276"/>
              </w:trPr>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7</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Ы</w:t>
                  </w: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w:t>
                  </w: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276"/>
              </w:trPr>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r w:rsidRPr="00C57058">
                    <w:rPr>
                      <w:sz w:val="28"/>
                      <w:szCs w:val="28"/>
                    </w:rPr>
                    <w:t>Й</w:t>
                  </w: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c>
                <w:tcPr>
                  <w:tcW w:w="0" w:type="auto"/>
                </w:tcPr>
                <w:p w:rsidR="00A87415" w:rsidRPr="00C57058" w:rsidRDefault="00A87415" w:rsidP="009D2EB0">
                  <w:pPr>
                    <w:pStyle w:val="a3"/>
                    <w:spacing w:before="0" w:beforeAutospacing="0" w:after="0" w:afterAutospacing="0"/>
                    <w:jc w:val="both"/>
                    <w:rPr>
                      <w:sz w:val="28"/>
                      <w:szCs w:val="28"/>
                    </w:rPr>
                  </w:pPr>
                </w:p>
              </w:tc>
            </w:tr>
          </w:tbl>
          <w:p w:rsidR="00A87415" w:rsidRPr="00C57058" w:rsidRDefault="00A87415" w:rsidP="009D2EB0">
            <w:pPr>
              <w:spacing w:after="0" w:line="240" w:lineRule="auto"/>
              <w:rPr>
                <w:rFonts w:ascii="Times New Roman" w:hAnsi="Times New Roman" w:cs="Times New Roman"/>
                <w:bCs/>
                <w:sz w:val="28"/>
                <w:szCs w:val="28"/>
                <w:u w:val="single"/>
              </w:rPr>
            </w:pPr>
          </w:p>
        </w:tc>
        <w:tc>
          <w:tcPr>
            <w:tcW w:w="6627" w:type="dxa"/>
          </w:tcPr>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bCs/>
                <w:sz w:val="28"/>
                <w:szCs w:val="28"/>
              </w:rPr>
              <w:t>1. Блаженный, именем которого стали называть</w:t>
            </w:r>
            <w:r w:rsidRPr="00C57058">
              <w:rPr>
                <w:rFonts w:ascii="Times New Roman" w:hAnsi="Times New Roman" w:cs="Times New Roman"/>
                <w:sz w:val="28"/>
                <w:szCs w:val="28"/>
              </w:rPr>
              <w:t xml:space="preserve"> собор во имя Покрова Божией Матери в Москве.</w:t>
            </w:r>
          </w:p>
          <w:p w:rsidR="00A87415" w:rsidRPr="00C57058" w:rsidRDefault="00A87415" w:rsidP="009D2EB0">
            <w:pPr>
              <w:spacing w:after="0" w:line="240" w:lineRule="auto"/>
              <w:rPr>
                <w:rFonts w:ascii="Times New Roman" w:hAnsi="Times New Roman" w:cs="Times New Roman"/>
                <w:bCs/>
                <w:sz w:val="28"/>
                <w:szCs w:val="28"/>
              </w:rPr>
            </w:pPr>
            <w:r w:rsidRPr="00C57058">
              <w:rPr>
                <w:rFonts w:ascii="Times New Roman" w:hAnsi="Times New Roman" w:cs="Times New Roman"/>
                <w:bCs/>
                <w:sz w:val="28"/>
                <w:szCs w:val="28"/>
              </w:rPr>
              <w:t xml:space="preserve"> 2. Псковский юродивый Никола …, предложивший Ивану Грозному кусок сырого мяса и спасший свой город от кровавой расправы.</w:t>
            </w:r>
          </w:p>
          <w:p w:rsidR="00A87415" w:rsidRPr="00C57058" w:rsidRDefault="00A87415" w:rsidP="009D2EB0">
            <w:pPr>
              <w:spacing w:after="0" w:line="240" w:lineRule="auto"/>
              <w:rPr>
                <w:rFonts w:ascii="Times New Roman" w:hAnsi="Times New Roman" w:cs="Times New Roman"/>
                <w:bCs/>
                <w:sz w:val="28"/>
                <w:szCs w:val="28"/>
              </w:rPr>
            </w:pPr>
            <w:r w:rsidRPr="00C57058">
              <w:rPr>
                <w:rFonts w:ascii="Times New Roman" w:hAnsi="Times New Roman" w:cs="Times New Roman"/>
                <w:bCs/>
                <w:sz w:val="28"/>
                <w:szCs w:val="28"/>
              </w:rPr>
              <w:t>3. Прокопий …, который считается первым юродивым на Руси.</w:t>
            </w:r>
          </w:p>
          <w:p w:rsidR="00A87415" w:rsidRPr="00C57058" w:rsidRDefault="00A87415" w:rsidP="009D2EB0">
            <w:pPr>
              <w:spacing w:after="0" w:line="240" w:lineRule="auto"/>
              <w:rPr>
                <w:rFonts w:ascii="Times New Roman" w:hAnsi="Times New Roman" w:cs="Times New Roman"/>
                <w:bCs/>
                <w:sz w:val="28"/>
                <w:szCs w:val="28"/>
              </w:rPr>
            </w:pPr>
            <w:r w:rsidRPr="00C57058">
              <w:rPr>
                <w:rFonts w:ascii="Times New Roman" w:hAnsi="Times New Roman" w:cs="Times New Roman"/>
                <w:bCs/>
                <w:sz w:val="28"/>
                <w:szCs w:val="28"/>
              </w:rPr>
              <w:t>4. Имя одного из новгородских блаженных, которые во время одной из «ссор» побежали по воде как по суше.</w:t>
            </w:r>
          </w:p>
          <w:p w:rsidR="00A87415" w:rsidRPr="00C57058" w:rsidRDefault="00A87415" w:rsidP="009D2EB0">
            <w:pPr>
              <w:spacing w:after="0" w:line="240" w:lineRule="auto"/>
              <w:rPr>
                <w:rFonts w:ascii="Times New Roman" w:hAnsi="Times New Roman" w:cs="Times New Roman"/>
                <w:bCs/>
                <w:sz w:val="28"/>
                <w:szCs w:val="28"/>
              </w:rPr>
            </w:pPr>
            <w:r w:rsidRPr="00C57058">
              <w:rPr>
                <w:rFonts w:ascii="Times New Roman" w:hAnsi="Times New Roman" w:cs="Times New Roman"/>
                <w:bCs/>
                <w:sz w:val="28"/>
                <w:szCs w:val="28"/>
              </w:rPr>
              <w:t>5. Прозвище «злого» Николки.</w:t>
            </w:r>
          </w:p>
          <w:p w:rsidR="00A87415" w:rsidRPr="00C57058" w:rsidRDefault="00A87415" w:rsidP="009D2EB0">
            <w:pPr>
              <w:spacing w:after="0" w:line="240" w:lineRule="auto"/>
              <w:rPr>
                <w:rFonts w:ascii="Times New Roman" w:hAnsi="Times New Roman" w:cs="Times New Roman"/>
                <w:sz w:val="28"/>
                <w:szCs w:val="28"/>
              </w:rPr>
            </w:pPr>
            <w:r w:rsidRPr="00C57058">
              <w:rPr>
                <w:rFonts w:ascii="Times New Roman" w:hAnsi="Times New Roman" w:cs="Times New Roman"/>
                <w:bCs/>
                <w:sz w:val="28"/>
                <w:szCs w:val="28"/>
              </w:rPr>
              <w:t xml:space="preserve">6. Имя Петербургской блаженной, которая </w:t>
            </w:r>
            <w:r w:rsidRPr="00C57058">
              <w:rPr>
                <w:rFonts w:ascii="Times New Roman" w:hAnsi="Times New Roman" w:cs="Times New Roman"/>
                <w:sz w:val="28"/>
                <w:szCs w:val="28"/>
              </w:rPr>
              <w:t>после внезапной кончины мужа избрала тяжелый путь юродства.</w:t>
            </w:r>
          </w:p>
          <w:p w:rsidR="00A87415" w:rsidRPr="00C57058" w:rsidRDefault="00A87415" w:rsidP="009D2EB0">
            <w:pPr>
              <w:spacing w:after="0" w:line="240" w:lineRule="auto"/>
              <w:rPr>
                <w:rFonts w:ascii="Times New Roman" w:hAnsi="Times New Roman" w:cs="Times New Roman"/>
                <w:bCs/>
                <w:sz w:val="28"/>
                <w:szCs w:val="28"/>
              </w:rPr>
            </w:pPr>
            <w:r w:rsidRPr="00C57058">
              <w:rPr>
                <w:rFonts w:ascii="Times New Roman" w:hAnsi="Times New Roman" w:cs="Times New Roman"/>
                <w:sz w:val="28"/>
                <w:szCs w:val="28"/>
              </w:rPr>
              <w:t xml:space="preserve">7. Царь Иван …, который не раз принимал Василия блаженного в своем дворце. </w:t>
            </w:r>
          </w:p>
        </w:tc>
      </w:tr>
    </w:tbl>
    <w:p w:rsidR="00A87415" w:rsidRPr="00C57058" w:rsidRDefault="00A87415" w:rsidP="00A87415">
      <w:pPr>
        <w:pStyle w:val="a3"/>
        <w:spacing w:before="0" w:beforeAutospacing="0" w:after="0" w:afterAutospacing="0"/>
        <w:jc w:val="both"/>
        <w:rPr>
          <w:sz w:val="28"/>
          <w:szCs w:val="28"/>
        </w:rPr>
      </w:pPr>
    </w:p>
    <w:p w:rsidR="00A87415" w:rsidRPr="00C57058" w:rsidRDefault="00A87415" w:rsidP="00A87415">
      <w:pPr>
        <w:pStyle w:val="a3"/>
        <w:spacing w:before="0" w:beforeAutospacing="0" w:after="0" w:afterAutospacing="0"/>
        <w:jc w:val="both"/>
        <w:rPr>
          <w:sz w:val="28"/>
          <w:szCs w:val="28"/>
        </w:rPr>
      </w:pPr>
      <w:r w:rsidRPr="00C57058">
        <w:rPr>
          <w:sz w:val="28"/>
          <w:szCs w:val="28"/>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9"/>
        <w:gridCol w:w="531"/>
        <w:gridCol w:w="537"/>
        <w:gridCol w:w="519"/>
        <w:gridCol w:w="637"/>
        <w:gridCol w:w="595"/>
        <w:gridCol w:w="537"/>
        <w:gridCol w:w="537"/>
        <w:gridCol w:w="537"/>
        <w:gridCol w:w="324"/>
      </w:tblGrid>
      <w:tr w:rsidR="00A87415" w:rsidRPr="00C57058" w:rsidTr="009D2EB0">
        <w:trPr>
          <w:trHeight w:val="297"/>
        </w:trPr>
        <w:tc>
          <w:tcPr>
            <w:tcW w:w="489" w:type="dxa"/>
          </w:tcPr>
          <w:p w:rsidR="00A87415" w:rsidRPr="00C57058" w:rsidRDefault="00A87415" w:rsidP="009D2EB0">
            <w:pPr>
              <w:pStyle w:val="a3"/>
              <w:spacing w:before="0" w:beforeAutospacing="0" w:after="0" w:afterAutospacing="0"/>
              <w:jc w:val="both"/>
              <w:rPr>
                <w:sz w:val="28"/>
                <w:szCs w:val="28"/>
              </w:rPr>
            </w:pPr>
          </w:p>
        </w:tc>
        <w:tc>
          <w:tcPr>
            <w:tcW w:w="531" w:type="dxa"/>
          </w:tcPr>
          <w:p w:rsidR="00A87415" w:rsidRPr="00C57058" w:rsidRDefault="00A87415" w:rsidP="009D2EB0">
            <w:pPr>
              <w:pStyle w:val="a3"/>
              <w:spacing w:before="0" w:beforeAutospacing="0" w:after="0" w:afterAutospacing="0"/>
              <w:jc w:val="both"/>
              <w:rPr>
                <w:sz w:val="28"/>
                <w:szCs w:val="28"/>
              </w:rPr>
            </w:pPr>
          </w:p>
        </w:tc>
        <w:tc>
          <w:tcPr>
            <w:tcW w:w="537" w:type="dxa"/>
          </w:tcPr>
          <w:p w:rsidR="00A87415" w:rsidRPr="00C57058" w:rsidRDefault="00A87415" w:rsidP="009D2EB0">
            <w:pPr>
              <w:pStyle w:val="a3"/>
              <w:spacing w:before="0" w:beforeAutospacing="0" w:after="0" w:afterAutospacing="0"/>
              <w:jc w:val="both"/>
              <w:rPr>
                <w:sz w:val="28"/>
                <w:szCs w:val="28"/>
              </w:rPr>
            </w:pPr>
          </w:p>
        </w:tc>
        <w:tc>
          <w:tcPr>
            <w:tcW w:w="519" w:type="dxa"/>
          </w:tcPr>
          <w:p w:rsidR="00A87415" w:rsidRPr="00C57058" w:rsidRDefault="00A87415" w:rsidP="009D2EB0">
            <w:pPr>
              <w:pStyle w:val="a3"/>
              <w:spacing w:before="0" w:beforeAutospacing="0" w:after="0" w:afterAutospacing="0"/>
              <w:jc w:val="both"/>
              <w:rPr>
                <w:sz w:val="28"/>
                <w:szCs w:val="28"/>
              </w:rPr>
            </w:pPr>
          </w:p>
        </w:tc>
        <w:tc>
          <w:tcPr>
            <w:tcW w:w="637" w:type="dxa"/>
          </w:tcPr>
          <w:p w:rsidR="00A87415" w:rsidRPr="00C57058" w:rsidRDefault="00A87415" w:rsidP="009D2EB0">
            <w:pPr>
              <w:pStyle w:val="a3"/>
              <w:spacing w:before="0" w:beforeAutospacing="0" w:after="0" w:afterAutospacing="0"/>
              <w:jc w:val="both"/>
              <w:rPr>
                <w:sz w:val="28"/>
                <w:szCs w:val="28"/>
              </w:rPr>
            </w:pPr>
          </w:p>
        </w:tc>
        <w:tc>
          <w:tcPr>
            <w:tcW w:w="595"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Б</w:t>
            </w:r>
          </w:p>
        </w:tc>
        <w:tc>
          <w:tcPr>
            <w:tcW w:w="537" w:type="dxa"/>
          </w:tcPr>
          <w:p w:rsidR="00A87415" w:rsidRPr="00C57058" w:rsidRDefault="00A87415" w:rsidP="009D2EB0">
            <w:pPr>
              <w:pStyle w:val="a3"/>
              <w:spacing w:before="0" w:beforeAutospacing="0" w:after="0" w:afterAutospacing="0"/>
              <w:jc w:val="both"/>
              <w:rPr>
                <w:sz w:val="28"/>
                <w:szCs w:val="28"/>
              </w:rPr>
            </w:pPr>
          </w:p>
        </w:tc>
        <w:tc>
          <w:tcPr>
            <w:tcW w:w="537" w:type="dxa"/>
          </w:tcPr>
          <w:p w:rsidR="00A87415" w:rsidRPr="00C57058" w:rsidRDefault="00A87415" w:rsidP="009D2EB0">
            <w:pPr>
              <w:pStyle w:val="a3"/>
              <w:spacing w:before="0" w:beforeAutospacing="0" w:after="0" w:afterAutospacing="0"/>
              <w:jc w:val="both"/>
              <w:rPr>
                <w:sz w:val="28"/>
                <w:szCs w:val="28"/>
              </w:rPr>
            </w:pPr>
          </w:p>
        </w:tc>
        <w:tc>
          <w:tcPr>
            <w:tcW w:w="537" w:type="dxa"/>
          </w:tcPr>
          <w:p w:rsidR="00A87415" w:rsidRPr="00C57058" w:rsidRDefault="00A87415" w:rsidP="009D2EB0">
            <w:pPr>
              <w:pStyle w:val="a3"/>
              <w:spacing w:before="0" w:beforeAutospacing="0" w:after="0" w:afterAutospacing="0"/>
              <w:jc w:val="both"/>
              <w:rPr>
                <w:sz w:val="28"/>
                <w:szCs w:val="28"/>
              </w:rPr>
            </w:pPr>
          </w:p>
        </w:tc>
        <w:tc>
          <w:tcPr>
            <w:tcW w:w="324" w:type="dxa"/>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297"/>
        </w:trPr>
        <w:tc>
          <w:tcPr>
            <w:tcW w:w="489" w:type="dxa"/>
          </w:tcPr>
          <w:p w:rsidR="00A87415" w:rsidRPr="00C57058" w:rsidRDefault="00A87415" w:rsidP="009D2EB0">
            <w:pPr>
              <w:pStyle w:val="a3"/>
              <w:spacing w:before="0" w:beforeAutospacing="0" w:after="0" w:afterAutospacing="0"/>
              <w:jc w:val="both"/>
              <w:rPr>
                <w:sz w:val="28"/>
                <w:szCs w:val="28"/>
              </w:rPr>
            </w:pPr>
          </w:p>
        </w:tc>
        <w:tc>
          <w:tcPr>
            <w:tcW w:w="531"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В</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А</w:t>
            </w:r>
          </w:p>
        </w:tc>
        <w:tc>
          <w:tcPr>
            <w:tcW w:w="519"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С</w:t>
            </w:r>
          </w:p>
        </w:tc>
        <w:tc>
          <w:tcPr>
            <w:tcW w:w="6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И</w:t>
            </w:r>
          </w:p>
        </w:tc>
        <w:tc>
          <w:tcPr>
            <w:tcW w:w="595"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Л</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И</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Й</w:t>
            </w:r>
          </w:p>
        </w:tc>
        <w:tc>
          <w:tcPr>
            <w:tcW w:w="537" w:type="dxa"/>
          </w:tcPr>
          <w:p w:rsidR="00A87415" w:rsidRPr="00C57058" w:rsidRDefault="00A87415" w:rsidP="009D2EB0">
            <w:pPr>
              <w:pStyle w:val="a3"/>
              <w:spacing w:before="0" w:beforeAutospacing="0" w:after="0" w:afterAutospacing="0"/>
              <w:jc w:val="both"/>
              <w:rPr>
                <w:sz w:val="28"/>
                <w:szCs w:val="28"/>
              </w:rPr>
            </w:pPr>
          </w:p>
        </w:tc>
        <w:tc>
          <w:tcPr>
            <w:tcW w:w="324" w:type="dxa"/>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297"/>
        </w:trPr>
        <w:tc>
          <w:tcPr>
            <w:tcW w:w="489" w:type="dxa"/>
          </w:tcPr>
          <w:p w:rsidR="00A87415" w:rsidRPr="00C57058" w:rsidRDefault="00A87415" w:rsidP="009D2EB0">
            <w:pPr>
              <w:pStyle w:val="a3"/>
              <w:spacing w:before="0" w:beforeAutospacing="0" w:after="0" w:afterAutospacing="0"/>
              <w:jc w:val="both"/>
              <w:rPr>
                <w:sz w:val="28"/>
                <w:szCs w:val="28"/>
              </w:rPr>
            </w:pPr>
          </w:p>
        </w:tc>
        <w:tc>
          <w:tcPr>
            <w:tcW w:w="531" w:type="dxa"/>
          </w:tcPr>
          <w:p w:rsidR="00A87415" w:rsidRPr="00C57058" w:rsidRDefault="00A87415" w:rsidP="009D2EB0">
            <w:pPr>
              <w:pStyle w:val="a3"/>
              <w:spacing w:before="0" w:beforeAutospacing="0" w:after="0" w:afterAutospacing="0"/>
              <w:jc w:val="both"/>
              <w:rPr>
                <w:sz w:val="28"/>
                <w:szCs w:val="28"/>
              </w:rPr>
            </w:pPr>
          </w:p>
        </w:tc>
        <w:tc>
          <w:tcPr>
            <w:tcW w:w="537" w:type="dxa"/>
          </w:tcPr>
          <w:p w:rsidR="00A87415" w:rsidRPr="00C57058" w:rsidRDefault="00A87415" w:rsidP="009D2EB0">
            <w:pPr>
              <w:pStyle w:val="a3"/>
              <w:spacing w:before="0" w:beforeAutospacing="0" w:after="0" w:afterAutospacing="0"/>
              <w:jc w:val="both"/>
              <w:rPr>
                <w:sz w:val="28"/>
                <w:szCs w:val="28"/>
              </w:rPr>
            </w:pPr>
          </w:p>
        </w:tc>
        <w:tc>
          <w:tcPr>
            <w:tcW w:w="519" w:type="dxa"/>
          </w:tcPr>
          <w:p w:rsidR="00A87415" w:rsidRPr="00C57058" w:rsidRDefault="00A87415" w:rsidP="009D2EB0">
            <w:pPr>
              <w:pStyle w:val="a3"/>
              <w:spacing w:before="0" w:beforeAutospacing="0" w:after="0" w:afterAutospacing="0"/>
              <w:jc w:val="both"/>
              <w:rPr>
                <w:sz w:val="28"/>
                <w:szCs w:val="28"/>
              </w:rPr>
            </w:pPr>
          </w:p>
        </w:tc>
        <w:tc>
          <w:tcPr>
            <w:tcW w:w="6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С</w:t>
            </w:r>
          </w:p>
        </w:tc>
        <w:tc>
          <w:tcPr>
            <w:tcW w:w="595"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А</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Л</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О</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С</w:t>
            </w:r>
          </w:p>
        </w:tc>
        <w:tc>
          <w:tcPr>
            <w:tcW w:w="324" w:type="dxa"/>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297"/>
        </w:trPr>
        <w:tc>
          <w:tcPr>
            <w:tcW w:w="489" w:type="dxa"/>
          </w:tcPr>
          <w:p w:rsidR="00A87415" w:rsidRPr="00C57058" w:rsidRDefault="00A87415" w:rsidP="009D2EB0">
            <w:pPr>
              <w:pStyle w:val="a3"/>
              <w:spacing w:before="0" w:beforeAutospacing="0" w:after="0" w:afterAutospacing="0"/>
              <w:jc w:val="both"/>
              <w:rPr>
                <w:sz w:val="28"/>
                <w:szCs w:val="28"/>
              </w:rPr>
            </w:pPr>
          </w:p>
        </w:tc>
        <w:tc>
          <w:tcPr>
            <w:tcW w:w="531"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У</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С</w:t>
            </w:r>
          </w:p>
        </w:tc>
        <w:tc>
          <w:tcPr>
            <w:tcW w:w="519"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Т</w:t>
            </w:r>
          </w:p>
        </w:tc>
        <w:tc>
          <w:tcPr>
            <w:tcW w:w="6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Ю</w:t>
            </w:r>
          </w:p>
        </w:tc>
        <w:tc>
          <w:tcPr>
            <w:tcW w:w="595"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Ж</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С</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К</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И</w:t>
            </w:r>
          </w:p>
        </w:tc>
        <w:tc>
          <w:tcPr>
            <w:tcW w:w="324"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Й</w:t>
            </w:r>
          </w:p>
        </w:tc>
      </w:tr>
      <w:tr w:rsidR="00A87415" w:rsidRPr="00C57058" w:rsidTr="009D2EB0">
        <w:trPr>
          <w:trHeight w:val="297"/>
        </w:trPr>
        <w:tc>
          <w:tcPr>
            <w:tcW w:w="489" w:type="dxa"/>
          </w:tcPr>
          <w:p w:rsidR="00A87415" w:rsidRPr="00C57058" w:rsidRDefault="00A87415" w:rsidP="009D2EB0">
            <w:pPr>
              <w:pStyle w:val="a3"/>
              <w:spacing w:before="0" w:beforeAutospacing="0" w:after="0" w:afterAutospacing="0"/>
              <w:jc w:val="both"/>
              <w:rPr>
                <w:sz w:val="28"/>
                <w:szCs w:val="28"/>
              </w:rPr>
            </w:pPr>
          </w:p>
        </w:tc>
        <w:tc>
          <w:tcPr>
            <w:tcW w:w="531" w:type="dxa"/>
          </w:tcPr>
          <w:p w:rsidR="00A87415" w:rsidRPr="00C57058" w:rsidRDefault="00A87415" w:rsidP="009D2EB0">
            <w:pPr>
              <w:pStyle w:val="a3"/>
              <w:spacing w:before="0" w:beforeAutospacing="0" w:after="0" w:afterAutospacing="0"/>
              <w:jc w:val="both"/>
              <w:rPr>
                <w:sz w:val="28"/>
                <w:szCs w:val="28"/>
              </w:rPr>
            </w:pPr>
          </w:p>
        </w:tc>
        <w:tc>
          <w:tcPr>
            <w:tcW w:w="537" w:type="dxa"/>
          </w:tcPr>
          <w:p w:rsidR="00A87415" w:rsidRPr="00C57058" w:rsidRDefault="00A87415" w:rsidP="009D2EB0">
            <w:pPr>
              <w:pStyle w:val="a3"/>
              <w:spacing w:before="0" w:beforeAutospacing="0" w:after="0" w:afterAutospacing="0"/>
              <w:jc w:val="both"/>
              <w:rPr>
                <w:sz w:val="28"/>
                <w:szCs w:val="28"/>
              </w:rPr>
            </w:pPr>
          </w:p>
        </w:tc>
        <w:tc>
          <w:tcPr>
            <w:tcW w:w="519" w:type="dxa"/>
          </w:tcPr>
          <w:p w:rsidR="00A87415" w:rsidRPr="00C57058" w:rsidRDefault="00A87415" w:rsidP="009D2EB0">
            <w:pPr>
              <w:pStyle w:val="a3"/>
              <w:spacing w:before="0" w:beforeAutospacing="0" w:after="0" w:afterAutospacing="0"/>
              <w:jc w:val="both"/>
              <w:rPr>
                <w:sz w:val="28"/>
                <w:szCs w:val="28"/>
              </w:rPr>
            </w:pPr>
          </w:p>
        </w:tc>
        <w:tc>
          <w:tcPr>
            <w:tcW w:w="6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Ф</w:t>
            </w:r>
          </w:p>
        </w:tc>
        <w:tc>
          <w:tcPr>
            <w:tcW w:w="595"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Е</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О</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Д</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О</w:t>
            </w:r>
          </w:p>
        </w:tc>
        <w:tc>
          <w:tcPr>
            <w:tcW w:w="324"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Р</w:t>
            </w:r>
          </w:p>
        </w:tc>
      </w:tr>
      <w:tr w:rsidR="00A87415" w:rsidRPr="00C57058" w:rsidTr="009D2EB0">
        <w:trPr>
          <w:trHeight w:val="297"/>
        </w:trPr>
        <w:tc>
          <w:tcPr>
            <w:tcW w:w="489" w:type="dxa"/>
          </w:tcPr>
          <w:p w:rsidR="00A87415" w:rsidRPr="00C57058" w:rsidRDefault="00A87415" w:rsidP="009D2EB0">
            <w:pPr>
              <w:pStyle w:val="a3"/>
              <w:spacing w:before="0" w:beforeAutospacing="0" w:after="0" w:afterAutospacing="0"/>
              <w:jc w:val="both"/>
              <w:rPr>
                <w:sz w:val="28"/>
                <w:szCs w:val="28"/>
              </w:rPr>
            </w:pPr>
          </w:p>
        </w:tc>
        <w:tc>
          <w:tcPr>
            <w:tcW w:w="531"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К</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А</w:t>
            </w:r>
          </w:p>
        </w:tc>
        <w:tc>
          <w:tcPr>
            <w:tcW w:w="519"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Ч</w:t>
            </w:r>
          </w:p>
        </w:tc>
        <w:tc>
          <w:tcPr>
            <w:tcW w:w="6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А</w:t>
            </w:r>
          </w:p>
        </w:tc>
        <w:tc>
          <w:tcPr>
            <w:tcW w:w="595"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Н</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О</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В</w:t>
            </w:r>
          </w:p>
        </w:tc>
        <w:tc>
          <w:tcPr>
            <w:tcW w:w="537" w:type="dxa"/>
          </w:tcPr>
          <w:p w:rsidR="00A87415" w:rsidRPr="00C57058" w:rsidRDefault="00A87415" w:rsidP="009D2EB0">
            <w:pPr>
              <w:pStyle w:val="a3"/>
              <w:spacing w:before="0" w:beforeAutospacing="0" w:after="0" w:afterAutospacing="0"/>
              <w:jc w:val="both"/>
              <w:rPr>
                <w:sz w:val="28"/>
                <w:szCs w:val="28"/>
              </w:rPr>
            </w:pPr>
          </w:p>
        </w:tc>
        <w:tc>
          <w:tcPr>
            <w:tcW w:w="324" w:type="dxa"/>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297"/>
        </w:trPr>
        <w:tc>
          <w:tcPr>
            <w:tcW w:w="489" w:type="dxa"/>
          </w:tcPr>
          <w:p w:rsidR="00A87415" w:rsidRPr="00C57058" w:rsidRDefault="00A87415" w:rsidP="009D2EB0">
            <w:pPr>
              <w:pStyle w:val="a3"/>
              <w:spacing w:before="0" w:beforeAutospacing="0" w:after="0" w:afterAutospacing="0"/>
              <w:jc w:val="both"/>
              <w:rPr>
                <w:sz w:val="28"/>
                <w:szCs w:val="28"/>
              </w:rPr>
            </w:pPr>
          </w:p>
        </w:tc>
        <w:tc>
          <w:tcPr>
            <w:tcW w:w="531" w:type="dxa"/>
          </w:tcPr>
          <w:p w:rsidR="00A87415" w:rsidRPr="00C57058" w:rsidRDefault="00A87415" w:rsidP="009D2EB0">
            <w:pPr>
              <w:pStyle w:val="a3"/>
              <w:spacing w:before="0" w:beforeAutospacing="0" w:after="0" w:afterAutospacing="0"/>
              <w:jc w:val="both"/>
              <w:rPr>
                <w:sz w:val="28"/>
                <w:szCs w:val="28"/>
              </w:rPr>
            </w:pP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К</w:t>
            </w:r>
          </w:p>
        </w:tc>
        <w:tc>
          <w:tcPr>
            <w:tcW w:w="519"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С</w:t>
            </w:r>
          </w:p>
        </w:tc>
        <w:tc>
          <w:tcPr>
            <w:tcW w:w="6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Е</w:t>
            </w:r>
          </w:p>
        </w:tc>
        <w:tc>
          <w:tcPr>
            <w:tcW w:w="595"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Н</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И</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Я</w:t>
            </w:r>
          </w:p>
        </w:tc>
        <w:tc>
          <w:tcPr>
            <w:tcW w:w="537" w:type="dxa"/>
          </w:tcPr>
          <w:p w:rsidR="00A87415" w:rsidRPr="00C57058" w:rsidRDefault="00A87415" w:rsidP="009D2EB0">
            <w:pPr>
              <w:pStyle w:val="a3"/>
              <w:spacing w:before="0" w:beforeAutospacing="0" w:after="0" w:afterAutospacing="0"/>
              <w:jc w:val="both"/>
              <w:rPr>
                <w:sz w:val="28"/>
                <w:szCs w:val="28"/>
              </w:rPr>
            </w:pPr>
          </w:p>
        </w:tc>
        <w:tc>
          <w:tcPr>
            <w:tcW w:w="324" w:type="dxa"/>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297"/>
        </w:trPr>
        <w:tc>
          <w:tcPr>
            <w:tcW w:w="489"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Г</w:t>
            </w:r>
          </w:p>
        </w:tc>
        <w:tc>
          <w:tcPr>
            <w:tcW w:w="531"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Р</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О</w:t>
            </w:r>
          </w:p>
        </w:tc>
        <w:tc>
          <w:tcPr>
            <w:tcW w:w="519"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З</w:t>
            </w:r>
          </w:p>
        </w:tc>
        <w:tc>
          <w:tcPr>
            <w:tcW w:w="6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Н</w:t>
            </w:r>
          </w:p>
        </w:tc>
        <w:tc>
          <w:tcPr>
            <w:tcW w:w="595"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Ы</w:t>
            </w:r>
          </w:p>
        </w:tc>
        <w:tc>
          <w:tcPr>
            <w:tcW w:w="537"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Й</w:t>
            </w:r>
          </w:p>
        </w:tc>
        <w:tc>
          <w:tcPr>
            <w:tcW w:w="537" w:type="dxa"/>
          </w:tcPr>
          <w:p w:rsidR="00A87415" w:rsidRPr="00C57058" w:rsidRDefault="00A87415" w:rsidP="009D2EB0">
            <w:pPr>
              <w:pStyle w:val="a3"/>
              <w:spacing w:before="0" w:beforeAutospacing="0" w:after="0" w:afterAutospacing="0"/>
              <w:jc w:val="both"/>
              <w:rPr>
                <w:sz w:val="28"/>
                <w:szCs w:val="28"/>
              </w:rPr>
            </w:pPr>
          </w:p>
        </w:tc>
        <w:tc>
          <w:tcPr>
            <w:tcW w:w="537" w:type="dxa"/>
          </w:tcPr>
          <w:p w:rsidR="00A87415" w:rsidRPr="00C57058" w:rsidRDefault="00A87415" w:rsidP="009D2EB0">
            <w:pPr>
              <w:pStyle w:val="a3"/>
              <w:spacing w:before="0" w:beforeAutospacing="0" w:after="0" w:afterAutospacing="0"/>
              <w:jc w:val="both"/>
              <w:rPr>
                <w:sz w:val="28"/>
                <w:szCs w:val="28"/>
              </w:rPr>
            </w:pPr>
          </w:p>
        </w:tc>
        <w:tc>
          <w:tcPr>
            <w:tcW w:w="324" w:type="dxa"/>
          </w:tcPr>
          <w:p w:rsidR="00A87415" w:rsidRPr="00C57058" w:rsidRDefault="00A87415" w:rsidP="009D2EB0">
            <w:pPr>
              <w:pStyle w:val="a3"/>
              <w:spacing w:before="0" w:beforeAutospacing="0" w:after="0" w:afterAutospacing="0"/>
              <w:jc w:val="both"/>
              <w:rPr>
                <w:sz w:val="28"/>
                <w:szCs w:val="28"/>
              </w:rPr>
            </w:pPr>
          </w:p>
        </w:tc>
      </w:tr>
      <w:tr w:rsidR="00A87415" w:rsidRPr="00C57058" w:rsidTr="009D2EB0">
        <w:trPr>
          <w:trHeight w:val="313"/>
        </w:trPr>
        <w:tc>
          <w:tcPr>
            <w:tcW w:w="489" w:type="dxa"/>
          </w:tcPr>
          <w:p w:rsidR="00A87415" w:rsidRPr="00C57058" w:rsidRDefault="00A87415" w:rsidP="009D2EB0">
            <w:pPr>
              <w:pStyle w:val="a3"/>
              <w:spacing w:before="0" w:beforeAutospacing="0" w:after="0" w:afterAutospacing="0"/>
              <w:jc w:val="both"/>
              <w:rPr>
                <w:sz w:val="28"/>
                <w:szCs w:val="28"/>
              </w:rPr>
            </w:pPr>
          </w:p>
        </w:tc>
        <w:tc>
          <w:tcPr>
            <w:tcW w:w="531" w:type="dxa"/>
          </w:tcPr>
          <w:p w:rsidR="00A87415" w:rsidRPr="00C57058" w:rsidRDefault="00A87415" w:rsidP="009D2EB0">
            <w:pPr>
              <w:pStyle w:val="a3"/>
              <w:spacing w:before="0" w:beforeAutospacing="0" w:after="0" w:afterAutospacing="0"/>
              <w:jc w:val="both"/>
              <w:rPr>
                <w:sz w:val="28"/>
                <w:szCs w:val="28"/>
              </w:rPr>
            </w:pPr>
          </w:p>
        </w:tc>
        <w:tc>
          <w:tcPr>
            <w:tcW w:w="537" w:type="dxa"/>
          </w:tcPr>
          <w:p w:rsidR="00A87415" w:rsidRPr="00C57058" w:rsidRDefault="00A87415" w:rsidP="009D2EB0">
            <w:pPr>
              <w:pStyle w:val="a3"/>
              <w:spacing w:before="0" w:beforeAutospacing="0" w:after="0" w:afterAutospacing="0"/>
              <w:jc w:val="both"/>
              <w:rPr>
                <w:sz w:val="28"/>
                <w:szCs w:val="28"/>
              </w:rPr>
            </w:pPr>
          </w:p>
        </w:tc>
        <w:tc>
          <w:tcPr>
            <w:tcW w:w="519" w:type="dxa"/>
          </w:tcPr>
          <w:p w:rsidR="00A87415" w:rsidRPr="00C57058" w:rsidRDefault="00A87415" w:rsidP="009D2EB0">
            <w:pPr>
              <w:pStyle w:val="a3"/>
              <w:spacing w:before="0" w:beforeAutospacing="0" w:after="0" w:afterAutospacing="0"/>
              <w:jc w:val="both"/>
              <w:rPr>
                <w:sz w:val="28"/>
                <w:szCs w:val="28"/>
              </w:rPr>
            </w:pPr>
          </w:p>
        </w:tc>
        <w:tc>
          <w:tcPr>
            <w:tcW w:w="637" w:type="dxa"/>
          </w:tcPr>
          <w:p w:rsidR="00A87415" w:rsidRPr="00C57058" w:rsidRDefault="00A87415" w:rsidP="009D2EB0">
            <w:pPr>
              <w:pStyle w:val="a3"/>
              <w:spacing w:before="0" w:beforeAutospacing="0" w:after="0" w:afterAutospacing="0"/>
              <w:jc w:val="both"/>
              <w:rPr>
                <w:sz w:val="28"/>
                <w:szCs w:val="28"/>
              </w:rPr>
            </w:pPr>
          </w:p>
        </w:tc>
        <w:tc>
          <w:tcPr>
            <w:tcW w:w="595" w:type="dxa"/>
          </w:tcPr>
          <w:p w:rsidR="00A87415" w:rsidRPr="00C57058" w:rsidRDefault="00A87415" w:rsidP="009D2EB0">
            <w:pPr>
              <w:pStyle w:val="a3"/>
              <w:spacing w:before="0" w:beforeAutospacing="0" w:after="0" w:afterAutospacing="0"/>
              <w:jc w:val="both"/>
              <w:rPr>
                <w:sz w:val="28"/>
                <w:szCs w:val="28"/>
              </w:rPr>
            </w:pPr>
            <w:r w:rsidRPr="00C57058">
              <w:rPr>
                <w:sz w:val="28"/>
                <w:szCs w:val="28"/>
              </w:rPr>
              <w:t>Й</w:t>
            </w:r>
          </w:p>
        </w:tc>
        <w:tc>
          <w:tcPr>
            <w:tcW w:w="537" w:type="dxa"/>
          </w:tcPr>
          <w:p w:rsidR="00A87415" w:rsidRPr="00C57058" w:rsidRDefault="00A87415" w:rsidP="009D2EB0">
            <w:pPr>
              <w:pStyle w:val="a3"/>
              <w:spacing w:before="0" w:beforeAutospacing="0" w:after="0" w:afterAutospacing="0"/>
              <w:jc w:val="both"/>
              <w:rPr>
                <w:sz w:val="28"/>
                <w:szCs w:val="28"/>
              </w:rPr>
            </w:pPr>
          </w:p>
        </w:tc>
        <w:tc>
          <w:tcPr>
            <w:tcW w:w="537" w:type="dxa"/>
          </w:tcPr>
          <w:p w:rsidR="00A87415" w:rsidRPr="00C57058" w:rsidRDefault="00A87415" w:rsidP="009D2EB0">
            <w:pPr>
              <w:pStyle w:val="a3"/>
              <w:spacing w:before="0" w:beforeAutospacing="0" w:after="0" w:afterAutospacing="0"/>
              <w:jc w:val="both"/>
              <w:rPr>
                <w:sz w:val="28"/>
                <w:szCs w:val="28"/>
              </w:rPr>
            </w:pPr>
          </w:p>
        </w:tc>
        <w:tc>
          <w:tcPr>
            <w:tcW w:w="537" w:type="dxa"/>
          </w:tcPr>
          <w:p w:rsidR="00A87415" w:rsidRPr="00C57058" w:rsidRDefault="00A87415" w:rsidP="009D2EB0">
            <w:pPr>
              <w:pStyle w:val="a3"/>
              <w:spacing w:before="0" w:beforeAutospacing="0" w:after="0" w:afterAutospacing="0"/>
              <w:jc w:val="both"/>
              <w:rPr>
                <w:sz w:val="28"/>
                <w:szCs w:val="28"/>
              </w:rPr>
            </w:pPr>
          </w:p>
        </w:tc>
        <w:tc>
          <w:tcPr>
            <w:tcW w:w="324" w:type="dxa"/>
          </w:tcPr>
          <w:p w:rsidR="00A87415" w:rsidRPr="00C57058" w:rsidRDefault="00A87415" w:rsidP="009D2EB0">
            <w:pPr>
              <w:pStyle w:val="a3"/>
              <w:spacing w:before="0" w:beforeAutospacing="0" w:after="0" w:afterAutospacing="0"/>
              <w:jc w:val="both"/>
              <w:rPr>
                <w:sz w:val="28"/>
                <w:szCs w:val="28"/>
              </w:rPr>
            </w:pPr>
          </w:p>
        </w:tc>
      </w:tr>
    </w:tbl>
    <w:p w:rsidR="00A87415" w:rsidRPr="00C57058" w:rsidRDefault="00A87415" w:rsidP="00A87415">
      <w:pPr>
        <w:pStyle w:val="a3"/>
        <w:spacing w:before="0" w:beforeAutospacing="0" w:after="0" w:afterAutospacing="0"/>
        <w:jc w:val="both"/>
        <w:rPr>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Pr="00C57058" w:rsidRDefault="00A87415" w:rsidP="00A87415">
      <w:pPr>
        <w:spacing w:after="0" w:line="240" w:lineRule="auto"/>
        <w:jc w:val="both"/>
        <w:rPr>
          <w:rFonts w:ascii="Times New Roman" w:hAnsi="Times New Roman" w:cs="Times New Roman"/>
          <w:sz w:val="28"/>
          <w:szCs w:val="28"/>
        </w:rPr>
      </w:pPr>
    </w:p>
    <w:p w:rsidR="00A87415" w:rsidRDefault="00A87415" w:rsidP="000A4254">
      <w:pPr>
        <w:pStyle w:val="a3"/>
        <w:numPr>
          <w:ilvl w:val="0"/>
          <w:numId w:val="8"/>
        </w:numPr>
        <w:spacing w:before="0" w:beforeAutospacing="0" w:after="0" w:afterAutospacing="0"/>
        <w:jc w:val="both"/>
        <w:rPr>
          <w:sz w:val="28"/>
          <w:szCs w:val="28"/>
        </w:rPr>
      </w:pPr>
      <w:r w:rsidRPr="00C57058">
        <w:rPr>
          <w:sz w:val="28"/>
          <w:szCs w:val="28"/>
        </w:rPr>
        <w:t>Рефлексия (</w:t>
      </w:r>
      <w:r w:rsidRPr="00C57058">
        <w:rPr>
          <w:sz w:val="28"/>
          <w:szCs w:val="28"/>
          <w:highlight w:val="yellow"/>
        </w:rPr>
        <w:t>СЛАЙД 19</w:t>
      </w:r>
      <w:r w:rsidRPr="00C57058">
        <w:rPr>
          <w:sz w:val="28"/>
          <w:szCs w:val="28"/>
        </w:rPr>
        <w:t>)</w:t>
      </w:r>
    </w:p>
    <w:p w:rsidR="000A4254" w:rsidRDefault="000A4254" w:rsidP="000A4254">
      <w:pPr>
        <w:pStyle w:val="a3"/>
        <w:spacing w:before="0" w:beforeAutospacing="0" w:after="0" w:afterAutospacing="0"/>
        <w:ind w:left="720"/>
        <w:jc w:val="both"/>
        <w:rPr>
          <w:sz w:val="28"/>
          <w:szCs w:val="28"/>
        </w:rPr>
      </w:pPr>
    </w:p>
    <w:p w:rsidR="000A4254" w:rsidRDefault="000A4254" w:rsidP="000A4254">
      <w:pPr>
        <w:pStyle w:val="a3"/>
        <w:spacing w:before="0" w:beforeAutospacing="0" w:after="0" w:afterAutospacing="0"/>
        <w:ind w:left="720"/>
        <w:jc w:val="both"/>
        <w:rPr>
          <w:sz w:val="28"/>
          <w:szCs w:val="28"/>
        </w:rPr>
      </w:pPr>
    </w:p>
    <w:p w:rsidR="000A4254" w:rsidRDefault="000A4254" w:rsidP="000A4254">
      <w:pPr>
        <w:pStyle w:val="a3"/>
        <w:spacing w:before="0" w:beforeAutospacing="0" w:after="0" w:afterAutospacing="0"/>
        <w:ind w:left="720"/>
        <w:jc w:val="both"/>
        <w:rPr>
          <w:sz w:val="28"/>
          <w:szCs w:val="28"/>
        </w:rPr>
      </w:pPr>
    </w:p>
    <w:p w:rsidR="000A4254" w:rsidRDefault="000A4254" w:rsidP="000A4254">
      <w:pPr>
        <w:pStyle w:val="a3"/>
        <w:spacing w:before="0" w:beforeAutospacing="0" w:after="0" w:afterAutospacing="0"/>
        <w:ind w:left="720"/>
        <w:jc w:val="both"/>
        <w:rPr>
          <w:sz w:val="28"/>
          <w:szCs w:val="28"/>
        </w:rPr>
      </w:pPr>
    </w:p>
    <w:p w:rsidR="000A4254" w:rsidRDefault="000A4254" w:rsidP="000A4254">
      <w:pPr>
        <w:pStyle w:val="a3"/>
        <w:spacing w:before="0" w:beforeAutospacing="0" w:after="0" w:afterAutospacing="0"/>
        <w:ind w:left="720"/>
        <w:jc w:val="both"/>
        <w:rPr>
          <w:sz w:val="28"/>
          <w:szCs w:val="28"/>
        </w:rPr>
      </w:pPr>
    </w:p>
    <w:p w:rsidR="000A4254" w:rsidRDefault="000A4254" w:rsidP="000A4254">
      <w:pPr>
        <w:pStyle w:val="a3"/>
        <w:spacing w:before="0" w:beforeAutospacing="0" w:after="0" w:afterAutospacing="0"/>
        <w:ind w:left="720"/>
        <w:jc w:val="both"/>
        <w:rPr>
          <w:sz w:val="28"/>
          <w:szCs w:val="28"/>
        </w:rPr>
      </w:pPr>
    </w:p>
    <w:p w:rsidR="000A4254" w:rsidRPr="00C57058" w:rsidRDefault="000A4254" w:rsidP="000A4254">
      <w:pPr>
        <w:pStyle w:val="a3"/>
        <w:spacing w:before="0" w:beforeAutospacing="0" w:after="0" w:afterAutospacing="0"/>
        <w:jc w:val="both"/>
        <w:rPr>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b/>
          <w:sz w:val="28"/>
          <w:szCs w:val="28"/>
        </w:rPr>
        <w:lastRenderedPageBreak/>
        <w:t xml:space="preserve">Занятие </w:t>
      </w:r>
      <w:r>
        <w:rPr>
          <w:rFonts w:ascii="Times New Roman" w:hAnsi="Times New Roman"/>
          <w:b/>
          <w:sz w:val="28"/>
          <w:szCs w:val="28"/>
        </w:rPr>
        <w:t>8</w:t>
      </w:r>
    </w:p>
    <w:p w:rsidR="00A87415" w:rsidRPr="00C6341C" w:rsidRDefault="00A87415" w:rsidP="00A87415">
      <w:pPr>
        <w:spacing w:after="0" w:line="240" w:lineRule="auto"/>
        <w:jc w:val="both"/>
        <w:rPr>
          <w:rFonts w:ascii="Times New Roman" w:hAnsi="Times New Roman"/>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6"/>
        <w:gridCol w:w="6805"/>
      </w:tblGrid>
      <w:tr w:rsidR="00A87415" w:rsidRPr="00C6341C" w:rsidTr="009D2EB0">
        <w:tc>
          <w:tcPr>
            <w:tcW w:w="2766"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Тема занятия</w:t>
            </w:r>
          </w:p>
        </w:tc>
        <w:tc>
          <w:tcPr>
            <w:tcW w:w="6805"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outlineLvl w:val="0"/>
              <w:rPr>
                <w:rFonts w:ascii="Times New Roman" w:hAnsi="Times New Roman"/>
                <w:b/>
                <w:sz w:val="28"/>
                <w:szCs w:val="28"/>
              </w:rPr>
            </w:pPr>
            <w:r w:rsidRPr="00C6341C">
              <w:rPr>
                <w:rFonts w:ascii="Times New Roman" w:hAnsi="Times New Roman"/>
                <w:b/>
                <w:sz w:val="28"/>
                <w:szCs w:val="28"/>
              </w:rPr>
              <w:t>Чудотворные иконы. «Спас Нерукотворный»,  «Нечаянная радость»</w:t>
            </w:r>
          </w:p>
        </w:tc>
      </w:tr>
      <w:tr w:rsidR="00A87415" w:rsidRPr="00C6341C" w:rsidTr="009D2EB0">
        <w:tc>
          <w:tcPr>
            <w:tcW w:w="2766"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Цель, задачи</w:t>
            </w:r>
          </w:p>
        </w:tc>
        <w:tc>
          <w:tcPr>
            <w:tcW w:w="6805"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 xml:space="preserve">Цель: </w:t>
            </w:r>
            <w:r w:rsidRPr="00C6341C">
              <w:rPr>
                <w:rFonts w:ascii="Times New Roman" w:hAnsi="Times New Roman"/>
                <w:sz w:val="28"/>
                <w:szCs w:val="28"/>
              </w:rPr>
              <w:t>формирование у младшего подростка уважительного отношения к людям, которые  почитают образы Спасителя и Богородицы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Задачи</w:t>
            </w:r>
            <w:r w:rsidRPr="00C6341C">
              <w:rPr>
                <w:rFonts w:ascii="Times New Roman" w:hAnsi="Times New Roman"/>
                <w:sz w:val="28"/>
                <w:szCs w:val="28"/>
              </w:rPr>
              <w:t>: В предметной области: сформировать представление о понятиях «Нерукотворный образ», «апостол», «лампада», «Нечаянная Радость», «чудотворный».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сфере личностного развития учащихся: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формировать понимание, </w:t>
            </w:r>
            <w:r w:rsidRPr="00C6341C">
              <w:rPr>
                <w:rFonts w:ascii="Times New Roman" w:hAnsi="Times New Roman"/>
                <w:iCs/>
                <w:sz w:val="28"/>
                <w:szCs w:val="28"/>
              </w:rPr>
              <w:t>что в жизни человек может ошибаться, но он всегда может принять новое решение и коренным образом изменить своё поведение.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области формирования УУД: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Познавательные: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выделять существенную информацию из различных источников;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нахождение ответов на вопросы в текстах и иллюстрациях;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извлечение информации, представленной в разных формах;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сопоставление разных точек зрения. </w:t>
            </w:r>
          </w:p>
          <w:p w:rsidR="00A87415" w:rsidRPr="00C6341C" w:rsidRDefault="00A87415" w:rsidP="009D2EB0">
            <w:pPr>
              <w:numPr>
                <w:ilvl w:val="0"/>
                <w:numId w:val="7"/>
              </w:numPr>
              <w:spacing w:after="0" w:line="240" w:lineRule="auto"/>
              <w:ind w:left="0"/>
              <w:jc w:val="both"/>
              <w:rPr>
                <w:rFonts w:ascii="Times New Roman" w:hAnsi="Times New Roman"/>
                <w:sz w:val="28"/>
                <w:szCs w:val="28"/>
              </w:rPr>
            </w:pPr>
            <w:r w:rsidRPr="00C6341C">
              <w:rPr>
                <w:rFonts w:ascii="Times New Roman" w:hAnsi="Times New Roman"/>
                <w:sz w:val="28"/>
                <w:szCs w:val="28"/>
              </w:rPr>
              <w:t xml:space="preserve">Регулятивные: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в сотрудничестве с учителем ставить учебную задачу и удерживать ее в процессе всего урока;</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понимать цель выполняемых действий;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овладение навыком работы по предложенному учителем плану;</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высказывать свое предположение на основе работы с иллюстрациями и тестами.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Коммуникативные: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выражать свои мысли с соответствующими возрасту полнотой и точностью, участвовать в коллективном обсуждении проблемы;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постановка вопросов – инициативное сотрудничество в поиске и обработке информации;</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развитие умения понимать контекстную речь на основе воссоздания картины исторических событий и поступков реальных людей.</w:t>
            </w:r>
          </w:p>
        </w:tc>
      </w:tr>
    </w:tbl>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6"/>
        <w:gridCol w:w="4902"/>
      </w:tblGrid>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lang w:val="en-US"/>
              </w:rPr>
              <w:lastRenderedPageBreak/>
              <w:t xml:space="preserve">№ </w:t>
            </w:r>
            <w:r w:rsidRPr="00C6341C">
              <w:rPr>
                <w:rFonts w:ascii="Times New Roman" w:hAnsi="Times New Roman"/>
                <w:sz w:val="28"/>
                <w:szCs w:val="28"/>
              </w:rPr>
              <w:t>слайдов</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Названия слайдов</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Эпиграф к уроку</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Слайд 2. Таблица «Волшебство –чудо»</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3</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Спас Нерукотворный. Икона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Икона Божией Матери «Казанская»</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Икона «Нечаянная Радость» </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6</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Рефлексия</w:t>
            </w:r>
          </w:p>
        </w:tc>
      </w:tr>
    </w:tbl>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 Эпиграф к уроку</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«Обыкновенное чудо»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 какое странное название!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Если чудо – значит, необыкновенное!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А если обыкновенное – следовательно, не чудо…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Е. Шварц. </w:t>
      </w:r>
      <w:r>
        <w:rPr>
          <w:rFonts w:ascii="Times New Roman" w:hAnsi="Times New Roman"/>
          <w:sz w:val="28"/>
          <w:szCs w:val="28"/>
        </w:rPr>
        <w:t>«</w:t>
      </w:r>
      <w:r w:rsidRPr="00C6341C">
        <w:rPr>
          <w:rFonts w:ascii="Times New Roman" w:hAnsi="Times New Roman"/>
          <w:sz w:val="28"/>
          <w:szCs w:val="28"/>
        </w:rPr>
        <w:t>Обыкновенное чудо</w:t>
      </w:r>
      <w:r>
        <w:rPr>
          <w:rFonts w:ascii="Times New Roman" w:hAnsi="Times New Roman"/>
          <w:sz w:val="28"/>
          <w:szCs w:val="28"/>
        </w:rPr>
        <w:t>»</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 xml:space="preserve">1. </w:t>
      </w:r>
      <w:r w:rsidRPr="00C6341C">
        <w:rPr>
          <w:rFonts w:ascii="Times New Roman" w:hAnsi="Times New Roman"/>
          <w:b/>
          <w:iCs/>
          <w:sz w:val="28"/>
          <w:szCs w:val="28"/>
        </w:rPr>
        <w:t>Организационный момент, самоопределение к деятельности</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Учитель начинает урок с отрывка из русской народной сказки: «Серебряное блюдечко и наливное яблочко»:</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Катись, катись, яблочко,</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По серебряному блюдечку,</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Покажи ты мне на блюдечке</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Города и поля,</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И леса и моря,</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И гор высоту,</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И небес красоту.</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 xml:space="preserve"> Катится яблочко по блюдечку, наливное по серебряному, а на блюдечке все города видны, села на полях и корабли на морях, и гор высота, и небес красота, ясное солнышко с светлым месяцем кружатся, звезды в хоровод собираются; так все чудесно, что ни в сказке сказать, ни пером описать.</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Вам нравятся волшебные сказки? Вот и наш урок сегодня будет чем-то напоминать волшебную сказку.</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b/>
          <w:iCs/>
          <w:sz w:val="28"/>
          <w:szCs w:val="28"/>
        </w:rPr>
      </w:pPr>
      <w:r w:rsidRPr="00C6341C">
        <w:rPr>
          <w:rFonts w:ascii="Times New Roman" w:hAnsi="Times New Roman"/>
          <w:b/>
          <w:iCs/>
          <w:sz w:val="28"/>
          <w:szCs w:val="28"/>
        </w:rPr>
        <w:t>2. Актуализация опорных знаний</w:t>
      </w:r>
    </w:p>
    <w:p w:rsidR="00A87415" w:rsidRPr="00C6341C" w:rsidRDefault="00A87415" w:rsidP="00A87415">
      <w:pPr>
        <w:spacing w:after="0" w:line="240" w:lineRule="auto"/>
        <w:jc w:val="both"/>
        <w:rPr>
          <w:rFonts w:ascii="Times New Roman" w:hAnsi="Times New Roman"/>
          <w:b/>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Работа с таблицей опорных слов и словосочетаний по прошлому занятию «Юродивые Христа ради». Класс делится на две группы. Первая группа выявляет достоинства ответов выступающих, вторая – недостатки.</w:t>
      </w:r>
    </w:p>
    <w:p w:rsidR="00A87415" w:rsidRPr="00C6341C" w:rsidRDefault="00A87415" w:rsidP="00A87415">
      <w:pPr>
        <w:spacing w:after="0" w:line="240" w:lineRule="auto"/>
        <w:jc w:val="both"/>
        <w:rPr>
          <w:rFonts w:ascii="Times New Roman" w:hAnsi="Times New Roman"/>
          <w:iCs/>
          <w:sz w:val="28"/>
          <w:szCs w:val="28"/>
        </w:rPr>
      </w:pPr>
    </w:p>
    <w:p w:rsidR="00A87415" w:rsidRDefault="00A87415" w:rsidP="00A87415">
      <w:pPr>
        <w:spacing w:after="0" w:line="240" w:lineRule="auto"/>
        <w:jc w:val="both"/>
        <w:rPr>
          <w:rFonts w:ascii="Times New Roman" w:hAnsi="Times New Roman"/>
          <w:b/>
          <w:iCs/>
          <w:sz w:val="28"/>
          <w:szCs w:val="28"/>
        </w:rPr>
      </w:pPr>
      <w:r w:rsidRPr="00C6341C">
        <w:rPr>
          <w:rFonts w:ascii="Times New Roman" w:hAnsi="Times New Roman"/>
          <w:b/>
          <w:iCs/>
          <w:sz w:val="28"/>
          <w:szCs w:val="28"/>
        </w:rPr>
        <w:t>3. Подготовка к изучению новых знаний,  постановка учебной задачи</w:t>
      </w:r>
    </w:p>
    <w:p w:rsidR="00A87415" w:rsidRPr="00C6341C" w:rsidRDefault="00A87415" w:rsidP="00A87415">
      <w:pPr>
        <w:spacing w:after="0" w:line="240" w:lineRule="auto"/>
        <w:jc w:val="both"/>
        <w:rPr>
          <w:rFonts w:ascii="Times New Roman" w:hAnsi="Times New Roman"/>
          <w:b/>
          <w:iCs/>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iCs/>
          <w:sz w:val="28"/>
          <w:szCs w:val="28"/>
        </w:rPr>
        <w:lastRenderedPageBreak/>
        <w:t>В начале урока мы вспомнили волшебную сказку, но в эпиграфе урока</w:t>
      </w:r>
      <w:r w:rsidRPr="00C6341C">
        <w:rPr>
          <w:rFonts w:ascii="Times New Roman" w:hAnsi="Times New Roman"/>
          <w:b/>
          <w:iCs/>
          <w:sz w:val="28"/>
          <w:szCs w:val="28"/>
        </w:rPr>
        <w:t xml:space="preserve"> </w:t>
      </w:r>
      <w:r w:rsidRPr="00C6341C">
        <w:rPr>
          <w:rFonts w:ascii="Times New Roman" w:hAnsi="Times New Roman"/>
          <w:sz w:val="28"/>
          <w:szCs w:val="28"/>
        </w:rPr>
        <w:t xml:space="preserve">мы не видим слово «волшебство», а видим слово «чудо».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Как вы думаете, чудо и волшебство – синонимы?</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В ваших тетрадях есть небольшая таблица «Чудо – волшебство». Давайте её рассмотрим.</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2. Таблица «Волшебство – чудо»</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69"/>
        <w:gridCol w:w="5802"/>
      </w:tblGrid>
      <w:tr w:rsidR="00A87415" w:rsidRPr="00C6341C" w:rsidTr="009D2EB0">
        <w:tc>
          <w:tcPr>
            <w:tcW w:w="4077"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Волшебство</w:t>
            </w:r>
          </w:p>
        </w:tc>
        <w:tc>
          <w:tcPr>
            <w:tcW w:w="6344"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Чудо</w:t>
            </w:r>
          </w:p>
        </w:tc>
      </w:tr>
      <w:tr w:rsidR="00A87415" w:rsidRPr="00C6341C" w:rsidTr="009D2EB0">
        <w:tc>
          <w:tcPr>
            <w:tcW w:w="4077"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Волшебные превращения </w:t>
            </w:r>
          </w:p>
        </w:tc>
        <w:tc>
          <w:tcPr>
            <w:tcW w:w="6344"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 религиозных представлениях: явление, вызванное вмешательством божественной силы, а также вообще нечто небывалое</w:t>
            </w:r>
          </w:p>
        </w:tc>
      </w:tr>
      <w:tr w:rsidR="00A87415" w:rsidRPr="00C6341C" w:rsidTr="009D2EB0">
        <w:tc>
          <w:tcPr>
            <w:tcW w:w="4077"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Чудеса</w:t>
            </w:r>
          </w:p>
        </w:tc>
        <w:tc>
          <w:tcPr>
            <w:tcW w:w="6344"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Нечто поразительное, удивляющее своей необычайностью. </w:t>
            </w:r>
          </w:p>
        </w:tc>
      </w:tr>
      <w:tr w:rsidR="00A87415" w:rsidRPr="00C6341C" w:rsidTr="009D2EB0">
        <w:tc>
          <w:tcPr>
            <w:tcW w:w="4077"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Колдовство</w:t>
            </w:r>
          </w:p>
        </w:tc>
        <w:tc>
          <w:tcPr>
            <w:tcW w:w="6344"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Чудо в сказочном понимании</w:t>
            </w:r>
          </w:p>
        </w:tc>
      </w:tr>
      <w:tr w:rsidR="00A87415" w:rsidRPr="00C6341C" w:rsidTr="009D2EB0">
        <w:tc>
          <w:tcPr>
            <w:tcW w:w="4077"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Чарующее действие кого-либо</w:t>
            </w:r>
          </w:p>
        </w:tc>
        <w:tc>
          <w:tcPr>
            <w:tcW w:w="6344"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Чудеса! Выражение крайнего удивления, недоверия (разговорное)</w:t>
            </w:r>
          </w:p>
          <w:p w:rsidR="00A87415" w:rsidRPr="00C6341C" w:rsidRDefault="00A87415" w:rsidP="009D2EB0">
            <w:pPr>
              <w:spacing w:after="0" w:line="240" w:lineRule="auto"/>
              <w:jc w:val="both"/>
              <w:rPr>
                <w:rFonts w:ascii="Times New Roman" w:hAnsi="Times New Roman"/>
                <w:sz w:val="28"/>
                <w:szCs w:val="28"/>
              </w:rPr>
            </w:pP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К какому выводу вы пришли, проанализировав данные в таблице?</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Помним о том, что по ходу урока мы заполняем таблицу опорных слов и словосочетаний.</w:t>
      </w: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b/>
          <w:iCs/>
          <w:sz w:val="28"/>
          <w:szCs w:val="28"/>
        </w:rPr>
      </w:pPr>
      <w:r w:rsidRPr="00C6341C">
        <w:rPr>
          <w:rFonts w:ascii="Times New Roman" w:hAnsi="Times New Roman"/>
          <w:sz w:val="28"/>
          <w:szCs w:val="28"/>
        </w:rPr>
        <w:t xml:space="preserve">      </w:t>
      </w:r>
      <w:r w:rsidRPr="00C6341C">
        <w:rPr>
          <w:rFonts w:ascii="Times New Roman" w:hAnsi="Times New Roman"/>
          <w:b/>
          <w:iCs/>
          <w:sz w:val="28"/>
          <w:szCs w:val="28"/>
        </w:rPr>
        <w:t>4. Работа над новой темой, открытие нового знания</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Сегодняшний разговор мы начнём с проблемного вопроса: «Может ли обычный человек творить чудеса?» (Предположения детей. Учитель подводит к пониманию того, что обычному человеку </w:t>
      </w:r>
      <w:r w:rsidRPr="00C6341C">
        <w:rPr>
          <w:rFonts w:ascii="Times New Roman" w:hAnsi="Times New Roman"/>
          <w:sz w:val="28"/>
          <w:szCs w:val="28"/>
          <w:u w:val="single"/>
        </w:rPr>
        <w:t>творение</w:t>
      </w:r>
      <w:r w:rsidRPr="00C6341C">
        <w:rPr>
          <w:rFonts w:ascii="Times New Roman" w:hAnsi="Times New Roman"/>
          <w:sz w:val="28"/>
          <w:szCs w:val="28"/>
        </w:rPr>
        <w:t xml:space="preserve"> чудес недоступно, т. к. всё, что мы в быту называем чудотворением, является волшебством или фокусами).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О настоящем чудотворении я вам расскажу такую историю. Древнее предание рассказывает нам о том, как появился первая икона (образ), которая называется «Спас Нерукотворный».</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highlight w:val="yellow"/>
        </w:rPr>
        <w:t>СЛАЙД 3. Спас Нерукотворный. Икона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numPr>
          <w:ilvl w:val="0"/>
          <w:numId w:val="46"/>
        </w:numPr>
        <w:spacing w:after="0" w:line="240" w:lineRule="auto"/>
        <w:ind w:left="0"/>
        <w:jc w:val="both"/>
        <w:rPr>
          <w:rFonts w:ascii="Times New Roman" w:hAnsi="Times New Roman"/>
          <w:sz w:val="28"/>
          <w:szCs w:val="28"/>
        </w:rPr>
      </w:pPr>
      <w:r w:rsidRPr="00C6341C">
        <w:rPr>
          <w:rFonts w:ascii="Times New Roman" w:hAnsi="Times New Roman"/>
          <w:b/>
          <w:i/>
          <w:sz w:val="28"/>
          <w:szCs w:val="28"/>
        </w:rPr>
        <w:t>Выскажи предположение, что означает слово «нерукотворный»?</w:t>
      </w:r>
      <w:r>
        <w:rPr>
          <w:rFonts w:ascii="Times New Roman" w:hAnsi="Times New Roman"/>
          <w:sz w:val="28"/>
          <w:szCs w:val="28"/>
        </w:rPr>
        <w:t xml:space="preserve"> (т.е.</w:t>
      </w:r>
      <w:r w:rsidRPr="00C6341C">
        <w:rPr>
          <w:rFonts w:ascii="Times New Roman" w:hAnsi="Times New Roman"/>
          <w:sz w:val="28"/>
          <w:szCs w:val="28"/>
        </w:rPr>
        <w:t xml:space="preserve"> сотворён не человеческими руками)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color w:val="000000"/>
          <w:sz w:val="28"/>
          <w:szCs w:val="28"/>
        </w:rPr>
        <w:t xml:space="preserve">Предание свидетельствует, что во времена земной жизни Спасителя в сирийском городе Едессе правил царь Авгарь. Он </w:t>
      </w:r>
      <w:r w:rsidRPr="00C6341C">
        <w:rPr>
          <w:rFonts w:ascii="Times New Roman" w:hAnsi="Times New Roman"/>
          <w:sz w:val="28"/>
          <w:szCs w:val="28"/>
        </w:rPr>
        <w:t>страдал неисцелимой болезнью.</w:t>
      </w:r>
      <w:r w:rsidRPr="00C6341C">
        <w:rPr>
          <w:rFonts w:ascii="Times New Roman" w:hAnsi="Times New Roman"/>
          <w:color w:val="000000"/>
          <w:sz w:val="28"/>
          <w:szCs w:val="28"/>
        </w:rPr>
        <w:t xml:space="preserve"> </w:t>
      </w:r>
      <w:r w:rsidRPr="00C6341C">
        <w:rPr>
          <w:rFonts w:ascii="Times New Roman" w:hAnsi="Times New Roman"/>
          <w:sz w:val="28"/>
          <w:szCs w:val="28"/>
        </w:rPr>
        <w:t xml:space="preserve">До Авгаря дошёл слух об Иисусе Христе и о великих чудесах, совершаемых Им. Очень сильно желал Авгарь увидеть своими глазами Творца таких чудес, надеясь и сам получить от Него исцеление. Но царь не имел возможности сам идти в Иудею, отправил в Палестину искусного живописца Ананию, поручив ему изобразить лицо Спасителя. Столь велика </w:t>
      </w:r>
      <w:r w:rsidRPr="00C6341C">
        <w:rPr>
          <w:rFonts w:ascii="Times New Roman" w:hAnsi="Times New Roman"/>
          <w:sz w:val="28"/>
          <w:szCs w:val="28"/>
        </w:rPr>
        <w:lastRenderedPageBreak/>
        <w:t>была у Авгаря любовь ко Христу,  что он желал хотя бы видеть  изображение лика Иисуса Христа.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Прибыв с посланием царя в Иерусалим, Анания увидел Иисуса, учащего на равнине среди множества людей. Не имея возможности приблизиться к Спасителю, Анания встал на камень и, внимательно всматриваясь в лицо Спасителя,  намеревался Его изобразить, но … не мог. Долго трудился Анания, но ничего не получалось. Господь же, обращаясь к одному из своих учеников, повелел привести мужа, который, стоя на камне, пытается изобразить  Его лицо. Господь приказал принести воду и, умыв лицо Свое, отер его поданным Ему четвероконечным убрусом (полотенцем).  Чудо! на убрусе отпечаталось пресвятое подобие Божественного лица. «Неси, отдай пославшему тебя».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Возвратившись в Эдессу, Анания отдал царю своему нерукотворное изображение на убрусе лица Христова (и письмо). Взяв их, Авгарь исполнился радости и, поклонившись образу Христову, припал к нему с любовью и тотчас исцелился.</w:t>
      </w:r>
    </w:p>
    <w:p w:rsidR="00A87415" w:rsidRPr="00C6341C" w:rsidRDefault="00A87415" w:rsidP="00A87415">
      <w:pPr>
        <w:pStyle w:val="af0"/>
        <w:jc w:val="both"/>
        <w:rPr>
          <w:sz w:val="28"/>
          <w:szCs w:val="28"/>
        </w:rPr>
      </w:pPr>
      <w:r w:rsidRPr="00C6341C">
        <w:rPr>
          <w:sz w:val="28"/>
          <w:szCs w:val="28"/>
        </w:rPr>
        <w:t xml:space="preserve">     Нерукотворный образ неоднократно давал с себя точные отпечатки, с которых были сделаны списки, т.е. копии. </w:t>
      </w:r>
    </w:p>
    <w:p w:rsidR="00A87415" w:rsidRPr="00C6341C" w:rsidRDefault="00A87415" w:rsidP="00A87415">
      <w:pPr>
        <w:pStyle w:val="af0"/>
        <w:jc w:val="both"/>
        <w:rPr>
          <w:sz w:val="28"/>
          <w:szCs w:val="28"/>
        </w:rPr>
      </w:pPr>
      <w:r w:rsidRPr="00C6341C">
        <w:rPr>
          <w:sz w:val="28"/>
          <w:szCs w:val="28"/>
        </w:rPr>
        <w:t xml:space="preserve">     Образ Спаса Нерукотворного широко почитается  на Руси. </w:t>
      </w:r>
      <w:bookmarkStart w:id="0" w:name="_Toc496379849"/>
      <w:bookmarkStart w:id="1" w:name="_Toc496379028"/>
      <w:bookmarkStart w:id="2" w:name="_Toc529277690"/>
      <w:bookmarkStart w:id="3" w:name="_Toc496379851"/>
      <w:bookmarkEnd w:id="0"/>
      <w:bookmarkEnd w:id="1"/>
      <w:bookmarkEnd w:id="2"/>
      <w:bookmarkEnd w:id="3"/>
    </w:p>
    <w:p w:rsidR="00A87415" w:rsidRPr="00C6341C" w:rsidRDefault="00A87415" w:rsidP="00A87415">
      <w:pPr>
        <w:suppressLineNumbers/>
        <w:spacing w:after="0" w:line="240" w:lineRule="auto"/>
        <w:jc w:val="both"/>
        <w:rPr>
          <w:rFonts w:ascii="Times New Roman" w:hAnsi="Times New Roman"/>
          <w:sz w:val="28"/>
          <w:szCs w:val="28"/>
        </w:rPr>
      </w:pPr>
      <w:r w:rsidRPr="00C6341C">
        <w:rPr>
          <w:rFonts w:ascii="Times New Roman" w:hAnsi="Times New Roman"/>
          <w:sz w:val="28"/>
          <w:szCs w:val="28"/>
        </w:rPr>
        <w:t>У Редьярда Киплинга есть стихотворение:</w:t>
      </w:r>
    </w:p>
    <w:p w:rsidR="00A87415" w:rsidRPr="00C6341C" w:rsidRDefault="00A87415" w:rsidP="00A87415">
      <w:pPr>
        <w:suppressLineNumbers/>
        <w:spacing w:after="0" w:line="240" w:lineRule="auto"/>
        <w:jc w:val="both"/>
        <w:rPr>
          <w:rFonts w:ascii="Times New Roman" w:hAnsi="Times New Roman"/>
          <w:sz w:val="28"/>
          <w:szCs w:val="28"/>
        </w:rPr>
      </w:pPr>
      <w:r w:rsidRPr="00C6341C">
        <w:rPr>
          <w:rFonts w:ascii="Times New Roman" w:hAnsi="Times New Roman"/>
          <w:sz w:val="28"/>
          <w:szCs w:val="28"/>
        </w:rPr>
        <w:t xml:space="preserve">                                          Есть у меня шестёрка слуг,</w:t>
      </w:r>
    </w:p>
    <w:p w:rsidR="00A87415" w:rsidRPr="00C6341C" w:rsidRDefault="00A87415" w:rsidP="00A87415">
      <w:pPr>
        <w:suppressLineNumbers/>
        <w:spacing w:after="0" w:line="240" w:lineRule="auto"/>
        <w:jc w:val="both"/>
        <w:rPr>
          <w:rFonts w:ascii="Times New Roman" w:hAnsi="Times New Roman"/>
          <w:sz w:val="28"/>
          <w:szCs w:val="28"/>
        </w:rPr>
      </w:pPr>
      <w:r w:rsidRPr="00C6341C">
        <w:rPr>
          <w:rFonts w:ascii="Times New Roman" w:hAnsi="Times New Roman"/>
          <w:sz w:val="28"/>
          <w:szCs w:val="28"/>
        </w:rPr>
        <w:t xml:space="preserve">                                          Проворных, удалых.</w:t>
      </w:r>
    </w:p>
    <w:p w:rsidR="00A87415" w:rsidRPr="00C6341C" w:rsidRDefault="00A87415" w:rsidP="00A87415">
      <w:pPr>
        <w:suppressLineNumbers/>
        <w:spacing w:after="0" w:line="240" w:lineRule="auto"/>
        <w:jc w:val="both"/>
        <w:rPr>
          <w:rFonts w:ascii="Times New Roman" w:hAnsi="Times New Roman"/>
          <w:sz w:val="28"/>
          <w:szCs w:val="28"/>
        </w:rPr>
      </w:pPr>
      <w:r w:rsidRPr="00C6341C">
        <w:rPr>
          <w:rFonts w:ascii="Times New Roman" w:hAnsi="Times New Roman"/>
          <w:sz w:val="28"/>
          <w:szCs w:val="28"/>
        </w:rPr>
        <w:t xml:space="preserve">                                          И всё, что вижу я вокруг, </w:t>
      </w:r>
    </w:p>
    <w:p w:rsidR="00A87415" w:rsidRPr="00C6341C" w:rsidRDefault="00A87415" w:rsidP="00A87415">
      <w:pPr>
        <w:suppressLineNumbers/>
        <w:spacing w:after="0" w:line="240" w:lineRule="auto"/>
        <w:jc w:val="both"/>
        <w:rPr>
          <w:rFonts w:ascii="Times New Roman" w:hAnsi="Times New Roman"/>
          <w:sz w:val="28"/>
          <w:szCs w:val="28"/>
        </w:rPr>
      </w:pPr>
      <w:r w:rsidRPr="00C6341C">
        <w:rPr>
          <w:rFonts w:ascii="Times New Roman" w:hAnsi="Times New Roman"/>
          <w:sz w:val="28"/>
          <w:szCs w:val="28"/>
        </w:rPr>
        <w:t xml:space="preserve">                                          Всё знаю я от них.</w:t>
      </w:r>
    </w:p>
    <w:p w:rsidR="00A87415" w:rsidRPr="00C6341C" w:rsidRDefault="00A87415" w:rsidP="00A87415">
      <w:pPr>
        <w:suppressLineNumbers/>
        <w:spacing w:after="0" w:line="240" w:lineRule="auto"/>
        <w:jc w:val="both"/>
        <w:rPr>
          <w:rFonts w:ascii="Times New Roman" w:hAnsi="Times New Roman"/>
          <w:sz w:val="28"/>
          <w:szCs w:val="28"/>
        </w:rPr>
      </w:pPr>
      <w:r w:rsidRPr="00C6341C">
        <w:rPr>
          <w:rFonts w:ascii="Times New Roman" w:hAnsi="Times New Roman"/>
          <w:sz w:val="28"/>
          <w:szCs w:val="28"/>
        </w:rPr>
        <w:t xml:space="preserve">                                          Они по знаку моему</w:t>
      </w:r>
    </w:p>
    <w:p w:rsidR="00A87415" w:rsidRPr="00C6341C" w:rsidRDefault="00A87415" w:rsidP="00A87415">
      <w:pPr>
        <w:suppressLineNumbers/>
        <w:spacing w:after="0" w:line="240" w:lineRule="auto"/>
        <w:jc w:val="both"/>
        <w:rPr>
          <w:rFonts w:ascii="Times New Roman" w:hAnsi="Times New Roman"/>
          <w:sz w:val="28"/>
          <w:szCs w:val="28"/>
        </w:rPr>
      </w:pPr>
      <w:r w:rsidRPr="00C6341C">
        <w:rPr>
          <w:rFonts w:ascii="Times New Roman" w:hAnsi="Times New Roman"/>
          <w:sz w:val="28"/>
          <w:szCs w:val="28"/>
        </w:rPr>
        <w:t xml:space="preserve">                                          Являются в нужде.</w:t>
      </w:r>
    </w:p>
    <w:p w:rsidR="00A87415" w:rsidRPr="00C6341C" w:rsidRDefault="00A87415" w:rsidP="00A87415">
      <w:pPr>
        <w:suppressLineNumbers/>
        <w:spacing w:after="0" w:line="240" w:lineRule="auto"/>
        <w:jc w:val="both"/>
        <w:rPr>
          <w:rFonts w:ascii="Times New Roman" w:hAnsi="Times New Roman"/>
          <w:sz w:val="28"/>
          <w:szCs w:val="28"/>
        </w:rPr>
      </w:pPr>
      <w:r w:rsidRPr="00C6341C">
        <w:rPr>
          <w:rFonts w:ascii="Times New Roman" w:hAnsi="Times New Roman"/>
          <w:sz w:val="28"/>
          <w:szCs w:val="28"/>
        </w:rPr>
        <w:t xml:space="preserve">                                          Зовут их: Как и Почему,</w:t>
      </w:r>
    </w:p>
    <w:p w:rsidR="00A87415" w:rsidRPr="00C6341C" w:rsidRDefault="00A87415" w:rsidP="00A87415">
      <w:pPr>
        <w:suppressLineNumbers/>
        <w:spacing w:after="0" w:line="240" w:lineRule="auto"/>
        <w:jc w:val="both"/>
        <w:rPr>
          <w:rFonts w:ascii="Times New Roman" w:hAnsi="Times New Roman"/>
          <w:sz w:val="28"/>
          <w:szCs w:val="28"/>
        </w:rPr>
      </w:pPr>
      <w:r w:rsidRPr="00C6341C">
        <w:rPr>
          <w:rFonts w:ascii="Times New Roman" w:hAnsi="Times New Roman"/>
          <w:sz w:val="28"/>
          <w:szCs w:val="28"/>
        </w:rPr>
        <w:t xml:space="preserve">                                          Кто, Что, Когда и Где?</w:t>
      </w:r>
    </w:p>
    <w:p w:rsidR="00A87415" w:rsidRPr="00C6341C" w:rsidRDefault="00A87415" w:rsidP="00A87415">
      <w:pPr>
        <w:suppressLineNumbers/>
        <w:spacing w:after="0" w:line="240" w:lineRule="auto"/>
        <w:jc w:val="both"/>
        <w:rPr>
          <w:rFonts w:ascii="Times New Roman" w:hAnsi="Times New Roman"/>
          <w:sz w:val="28"/>
          <w:szCs w:val="28"/>
        </w:rPr>
      </w:pPr>
      <w:r w:rsidRPr="00C6341C">
        <w:rPr>
          <w:rFonts w:ascii="Times New Roman" w:hAnsi="Times New Roman"/>
          <w:sz w:val="28"/>
          <w:szCs w:val="28"/>
        </w:rPr>
        <w:t>При помощи этих слуг сформулируйте вопросы к преданию о Нерукотворном Образе. (Первая группа формулирует вопросы, а вторая отвечает).   Ключевым понятием в вопросах будет словосочетание «Нерукотворный Образ».</w:t>
      </w:r>
    </w:p>
    <w:p w:rsidR="00A87415" w:rsidRPr="00C6341C" w:rsidRDefault="00A87415" w:rsidP="00A87415">
      <w:pPr>
        <w:spacing w:after="0" w:line="240" w:lineRule="auto"/>
        <w:jc w:val="both"/>
        <w:textAlignment w:val="top"/>
        <w:rPr>
          <w:rFonts w:ascii="Times New Roman" w:hAnsi="Times New Roman"/>
          <w:sz w:val="28"/>
          <w:szCs w:val="28"/>
        </w:rPr>
      </w:pPr>
      <w:r w:rsidRPr="00C6341C">
        <w:rPr>
          <w:rFonts w:ascii="Times New Roman" w:hAnsi="Times New Roman"/>
          <w:sz w:val="28"/>
          <w:szCs w:val="28"/>
        </w:rPr>
        <w:t xml:space="preserve">     С первых лет утверждения христианства на Руси православный народ благоговейно  чтит Матерь Божию. </w:t>
      </w:r>
    </w:p>
    <w:p w:rsidR="00A87415" w:rsidRPr="00C6341C" w:rsidRDefault="00A87415" w:rsidP="00A87415">
      <w:pPr>
        <w:spacing w:after="0" w:line="240" w:lineRule="auto"/>
        <w:jc w:val="both"/>
        <w:textAlignment w:val="top"/>
        <w:rPr>
          <w:rFonts w:ascii="Times New Roman" w:hAnsi="Times New Roman"/>
          <w:sz w:val="28"/>
          <w:szCs w:val="28"/>
        </w:rPr>
      </w:pPr>
    </w:p>
    <w:p w:rsidR="00A87415" w:rsidRPr="00C6341C" w:rsidRDefault="00A87415" w:rsidP="00A87415">
      <w:pPr>
        <w:spacing w:after="0" w:line="240" w:lineRule="auto"/>
        <w:jc w:val="both"/>
        <w:textAlignment w:val="top"/>
        <w:rPr>
          <w:rFonts w:ascii="Times New Roman" w:hAnsi="Times New Roman"/>
          <w:sz w:val="28"/>
          <w:szCs w:val="28"/>
        </w:rPr>
      </w:pPr>
      <w:r w:rsidRPr="00C6341C">
        <w:rPr>
          <w:rFonts w:ascii="Times New Roman" w:hAnsi="Times New Roman"/>
          <w:sz w:val="28"/>
          <w:szCs w:val="28"/>
          <w:highlight w:val="yellow"/>
        </w:rPr>
        <w:t>СЛАЙД 4. Икона Божией Матери «Казанская»</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 xml:space="preserve">     Существует великое множество чудотворных икон Пресвятой Богородицы. Православные люди утверждают, что через икон</w:t>
      </w:r>
      <w:r>
        <w:rPr>
          <w:rFonts w:ascii="Times New Roman" w:hAnsi="Times New Roman"/>
          <w:iCs/>
          <w:sz w:val="28"/>
          <w:szCs w:val="28"/>
        </w:rPr>
        <w:t>ы Богородицы  являлись и</w:t>
      </w:r>
      <w:r w:rsidRPr="00C6341C">
        <w:rPr>
          <w:rFonts w:ascii="Times New Roman" w:hAnsi="Times New Roman"/>
          <w:iCs/>
          <w:sz w:val="28"/>
          <w:szCs w:val="28"/>
        </w:rPr>
        <w:t xml:space="preserve"> являются великие чудеса и милости. </w:t>
      </w:r>
    </w:p>
    <w:p w:rsidR="00A87415" w:rsidRPr="00C6341C" w:rsidRDefault="00A87415" w:rsidP="00A87415">
      <w:pPr>
        <w:pStyle w:val="text"/>
        <w:spacing w:before="0" w:beforeAutospacing="0" w:after="0" w:afterAutospacing="0"/>
        <w:jc w:val="both"/>
        <w:rPr>
          <w:sz w:val="28"/>
          <w:szCs w:val="28"/>
        </w:rPr>
      </w:pPr>
      <w:r w:rsidRPr="00C6341C">
        <w:rPr>
          <w:sz w:val="28"/>
          <w:szCs w:val="28"/>
        </w:rPr>
        <w:t>Сегодня мы познакомимся с историей иконы, которая называется «Нечаянная Радость».</w:t>
      </w:r>
    </w:p>
    <w:p w:rsidR="00A87415" w:rsidRPr="00C6341C" w:rsidRDefault="00A87415" w:rsidP="00A87415">
      <w:pPr>
        <w:pStyle w:val="text"/>
        <w:spacing w:before="0" w:beforeAutospacing="0" w:after="0" w:afterAutospacing="0"/>
        <w:jc w:val="both"/>
        <w:rPr>
          <w:sz w:val="28"/>
          <w:szCs w:val="28"/>
        </w:rPr>
      </w:pPr>
      <w:r w:rsidRPr="00C6341C">
        <w:rPr>
          <w:sz w:val="28"/>
          <w:szCs w:val="28"/>
        </w:rPr>
        <w:t xml:space="preserve">Это история об одном грешнике, который получил нежданную духовную радость покаяния от иконы Божией Матери. </w:t>
      </w:r>
    </w:p>
    <w:p w:rsidR="00A87415" w:rsidRPr="00C6341C" w:rsidRDefault="00A87415" w:rsidP="00A87415">
      <w:pPr>
        <w:pStyle w:val="text"/>
        <w:spacing w:before="0" w:beforeAutospacing="0" w:after="0" w:afterAutospacing="0"/>
        <w:jc w:val="both"/>
        <w:rPr>
          <w:sz w:val="28"/>
          <w:szCs w:val="28"/>
        </w:rPr>
      </w:pPr>
    </w:p>
    <w:p w:rsidR="00A87415" w:rsidRPr="00C6341C" w:rsidRDefault="00A87415" w:rsidP="00A87415">
      <w:pPr>
        <w:pStyle w:val="text"/>
        <w:spacing w:before="0" w:beforeAutospacing="0" w:after="0" w:afterAutospacing="0"/>
        <w:jc w:val="both"/>
        <w:rPr>
          <w:sz w:val="28"/>
          <w:szCs w:val="28"/>
        </w:rPr>
      </w:pPr>
      <w:r w:rsidRPr="00C6341C">
        <w:rPr>
          <w:sz w:val="28"/>
          <w:szCs w:val="28"/>
          <w:highlight w:val="yellow"/>
        </w:rPr>
        <w:lastRenderedPageBreak/>
        <w:t>СЛАЙД 5. Нечаянная Радость</w:t>
      </w:r>
    </w:p>
    <w:p w:rsidR="00A87415" w:rsidRPr="00C6341C" w:rsidRDefault="00A87415" w:rsidP="00BE4519">
      <w:pPr>
        <w:pStyle w:val="text"/>
        <w:numPr>
          <w:ilvl w:val="0"/>
          <w:numId w:val="47"/>
        </w:numPr>
        <w:spacing w:before="0" w:beforeAutospacing="0" w:after="0" w:afterAutospacing="0"/>
        <w:ind w:left="0"/>
        <w:jc w:val="both"/>
        <w:rPr>
          <w:sz w:val="28"/>
          <w:szCs w:val="28"/>
        </w:rPr>
      </w:pPr>
      <w:r w:rsidRPr="00C6341C">
        <w:rPr>
          <w:b/>
          <w:i/>
          <w:sz w:val="28"/>
          <w:szCs w:val="28"/>
        </w:rPr>
        <w:t>Кого вы видите на иконе?</w:t>
      </w:r>
      <w:r w:rsidRPr="00C6341C">
        <w:rPr>
          <w:sz w:val="28"/>
          <w:szCs w:val="28"/>
        </w:rPr>
        <w:t xml:space="preserve"> (На иконе изображен коленопреклоненный человек, молящийся перед образом Богородицы)</w:t>
      </w:r>
    </w:p>
    <w:p w:rsidR="00A87415" w:rsidRPr="00C6341C" w:rsidRDefault="00A87415" w:rsidP="00A87415">
      <w:pPr>
        <w:pStyle w:val="text"/>
        <w:tabs>
          <w:tab w:val="left" w:pos="8280"/>
        </w:tabs>
        <w:spacing w:before="0" w:beforeAutospacing="0" w:after="0" w:afterAutospacing="0"/>
        <w:jc w:val="both"/>
        <w:rPr>
          <w:sz w:val="28"/>
          <w:szCs w:val="28"/>
        </w:rPr>
      </w:pPr>
      <w:r w:rsidRPr="00C6341C">
        <w:rPr>
          <w:sz w:val="28"/>
          <w:szCs w:val="28"/>
        </w:rPr>
        <w:t xml:space="preserve">Под ликом обыкновенно помещаются первые слова из повести Дмитрия Ростовского: «Человек некий беззаконный»... </w:t>
      </w:r>
    </w:p>
    <w:p w:rsidR="00A87415" w:rsidRPr="00C6341C" w:rsidRDefault="00A87415" w:rsidP="00BE4519">
      <w:pPr>
        <w:pStyle w:val="text"/>
        <w:numPr>
          <w:ilvl w:val="0"/>
          <w:numId w:val="47"/>
        </w:numPr>
        <w:spacing w:before="0" w:beforeAutospacing="0" w:after="0" w:afterAutospacing="0"/>
        <w:ind w:left="0"/>
        <w:jc w:val="both"/>
        <w:rPr>
          <w:sz w:val="28"/>
          <w:szCs w:val="28"/>
        </w:rPr>
      </w:pPr>
      <w:r w:rsidRPr="00C6341C">
        <w:rPr>
          <w:b/>
          <w:i/>
          <w:sz w:val="28"/>
          <w:szCs w:val="28"/>
        </w:rPr>
        <w:t>Как вы думаете, кто такой беззаконный человек?</w:t>
      </w:r>
      <w:r w:rsidRPr="00C6341C">
        <w:rPr>
          <w:sz w:val="28"/>
          <w:szCs w:val="28"/>
        </w:rPr>
        <w:t xml:space="preserve"> (Человек, который преступает законы, иными словами</w:t>
      </w:r>
      <w:r>
        <w:rPr>
          <w:sz w:val="28"/>
          <w:szCs w:val="28"/>
        </w:rPr>
        <w:t>,</w:t>
      </w:r>
      <w:r w:rsidRPr="00C6341C">
        <w:rPr>
          <w:sz w:val="28"/>
          <w:szCs w:val="28"/>
        </w:rPr>
        <w:t xml:space="preserve"> преступник)</w:t>
      </w:r>
    </w:p>
    <w:p w:rsidR="00A87415" w:rsidRPr="00C6341C" w:rsidRDefault="00A87415" w:rsidP="00A87415">
      <w:pPr>
        <w:pStyle w:val="text"/>
        <w:spacing w:before="0" w:beforeAutospacing="0" w:after="0" w:afterAutospacing="0"/>
        <w:ind w:firstLine="360"/>
        <w:jc w:val="both"/>
        <w:rPr>
          <w:sz w:val="28"/>
          <w:szCs w:val="28"/>
        </w:rPr>
      </w:pPr>
      <w:r w:rsidRPr="00C6341C">
        <w:rPr>
          <w:sz w:val="28"/>
          <w:szCs w:val="28"/>
        </w:rPr>
        <w:t>Человек этот, проводивший беззаконную грешную жизнь, тем не менее, относился к Богоматери с чувством благоговейной любви и ежедневно  молился пред Ее иконой с глубокой верой.  Как-то раз, собираясь идти на очередное греховное дело, он обратился к иконе Богоматери, чтобы помолиться. Тут внезапно напал на него трепет, и он увидел, что изображение Богоматери как бы задвигалось. У Божественного Младенца открылись язвы на руках, ногах и в боку, и из них хлынула кровь. Пав на землю, преступник закричал: «О, Госпожа, кто это сделал?»</w:t>
      </w:r>
    </w:p>
    <w:p w:rsidR="00A87415" w:rsidRPr="00C6341C" w:rsidRDefault="00A87415" w:rsidP="00A87415">
      <w:pPr>
        <w:pStyle w:val="text"/>
        <w:spacing w:before="0" w:beforeAutospacing="0" w:after="0" w:afterAutospacing="0"/>
        <w:jc w:val="both"/>
        <w:rPr>
          <w:sz w:val="28"/>
          <w:szCs w:val="28"/>
        </w:rPr>
      </w:pPr>
      <w:r w:rsidRPr="00C6341C">
        <w:rPr>
          <w:sz w:val="28"/>
          <w:szCs w:val="28"/>
        </w:rPr>
        <w:t>«Ты и прочие грешники вновь распи</w:t>
      </w:r>
      <w:r>
        <w:rPr>
          <w:sz w:val="28"/>
          <w:szCs w:val="28"/>
        </w:rPr>
        <w:t>наете грехами своими Моего Сына,</w:t>
      </w:r>
      <w:r w:rsidRPr="00C6341C">
        <w:rPr>
          <w:sz w:val="28"/>
          <w:szCs w:val="28"/>
        </w:rPr>
        <w:t xml:space="preserve"> — отвечала Богоматерь. — Вы называете Меня милосердной. Зачем же вы оскорбляете Меня своими беззаконными делами?»</w:t>
      </w:r>
    </w:p>
    <w:p w:rsidR="00A87415" w:rsidRPr="00C6341C" w:rsidRDefault="00A87415" w:rsidP="00A87415">
      <w:pPr>
        <w:pStyle w:val="text"/>
        <w:spacing w:before="0" w:beforeAutospacing="0" w:after="0" w:afterAutospacing="0"/>
        <w:jc w:val="both"/>
        <w:rPr>
          <w:sz w:val="28"/>
          <w:szCs w:val="28"/>
        </w:rPr>
      </w:pPr>
      <w:r w:rsidRPr="00C6341C">
        <w:rPr>
          <w:sz w:val="28"/>
          <w:szCs w:val="28"/>
        </w:rPr>
        <w:t>Грешник в раскаянии стал усердно взывать к Божией Матери о помиловании, дал Ей обещание исправиться и просил умолить Своего Сына, чтобы Он простил его.</w:t>
      </w:r>
    </w:p>
    <w:p w:rsidR="00A87415" w:rsidRPr="00C6341C" w:rsidRDefault="00A87415" w:rsidP="00A87415">
      <w:pPr>
        <w:pStyle w:val="text"/>
        <w:spacing w:before="0" w:beforeAutospacing="0" w:after="0" w:afterAutospacing="0"/>
        <w:jc w:val="both"/>
        <w:rPr>
          <w:sz w:val="28"/>
          <w:szCs w:val="28"/>
        </w:rPr>
      </w:pPr>
      <w:r w:rsidRPr="00C6341C">
        <w:rPr>
          <w:sz w:val="28"/>
          <w:szCs w:val="28"/>
        </w:rPr>
        <w:t xml:space="preserve"> Дважды молила Богородица Своего Сына о прощении грешника, пока на мольбу Своей Матери Он не ответил: «Я исполняю Твою просьбу. Пусть совершится Твое пожелание. Ради Тебя отпускаются этому человеку его грехи».</w:t>
      </w:r>
    </w:p>
    <w:p w:rsidR="00A87415" w:rsidRPr="00C6341C" w:rsidRDefault="00A87415" w:rsidP="00A87415">
      <w:pPr>
        <w:spacing w:after="0" w:line="240" w:lineRule="auto"/>
        <w:jc w:val="both"/>
        <w:textAlignment w:val="top"/>
        <w:rPr>
          <w:rFonts w:ascii="Times New Roman" w:hAnsi="Times New Roman"/>
          <w:sz w:val="28"/>
          <w:szCs w:val="28"/>
        </w:rPr>
      </w:pPr>
      <w:r w:rsidRPr="00C6341C">
        <w:rPr>
          <w:rFonts w:ascii="Times New Roman" w:hAnsi="Times New Roman"/>
          <w:sz w:val="28"/>
          <w:szCs w:val="28"/>
        </w:rPr>
        <w:t xml:space="preserve">     Когда окончилось видение, грешник ощутил в своем сердце и страх, и радость. Душа его ликовала, слезы потоками текли по лицу. Он припал к иконе, преисполненный благодарности за обретенное покаяние и прощение, и молил сохранить дар видеть свои прегрешения и получить помилование. Жизнь его изменилась совершенно и осталась богоугодной до последних дней.</w:t>
      </w:r>
    </w:p>
    <w:p w:rsidR="00A87415" w:rsidRPr="00C6341C" w:rsidRDefault="00A87415" w:rsidP="00A87415">
      <w:pPr>
        <w:pStyle w:val="text"/>
        <w:spacing w:before="0" w:beforeAutospacing="0" w:after="0" w:afterAutospacing="0"/>
        <w:jc w:val="both"/>
        <w:rPr>
          <w:sz w:val="28"/>
          <w:szCs w:val="28"/>
        </w:rPr>
      </w:pPr>
      <w:r w:rsidRPr="00C6341C">
        <w:rPr>
          <w:sz w:val="28"/>
          <w:szCs w:val="28"/>
        </w:rPr>
        <w:t>Случай о прощении грехов по заступничеству Божией Матери и духовном исцелении раскаявшегося грешника так полюбился русскому народу, что в память его была написана икона, получившая название «Нечаянная Радость». В этой иконе ярко запечатлелись чаяния народа на милосердное заступничество и помощь Пресвятой Богородицы.</w:t>
      </w:r>
    </w:p>
    <w:p w:rsidR="00A87415" w:rsidRPr="00C6341C" w:rsidRDefault="00A87415" w:rsidP="00A87415">
      <w:pPr>
        <w:spacing w:after="0" w:line="240" w:lineRule="auto"/>
        <w:jc w:val="both"/>
        <w:textAlignment w:val="top"/>
        <w:rPr>
          <w:rFonts w:ascii="Times New Roman" w:hAnsi="Times New Roman"/>
          <w:color w:val="000000"/>
          <w:sz w:val="28"/>
          <w:szCs w:val="28"/>
        </w:rPr>
      </w:pPr>
    </w:p>
    <w:p w:rsidR="00A87415" w:rsidRDefault="00A87415" w:rsidP="00A87415">
      <w:pPr>
        <w:spacing w:after="0" w:line="240" w:lineRule="auto"/>
        <w:jc w:val="both"/>
        <w:textAlignment w:val="top"/>
        <w:rPr>
          <w:rFonts w:ascii="Times New Roman" w:hAnsi="Times New Roman"/>
          <w:sz w:val="28"/>
          <w:szCs w:val="28"/>
        </w:rPr>
      </w:pPr>
      <w:r w:rsidRPr="00C6341C">
        <w:rPr>
          <w:rFonts w:ascii="Times New Roman" w:hAnsi="Times New Roman"/>
          <w:sz w:val="28"/>
          <w:szCs w:val="28"/>
        </w:rPr>
        <w:t>В рабочей тетради напиши простой план (3-4 пункта) к истории иконы «Нечаянная Радость». В конце плана в одном предложении сформулируй нравоучительный вывод, к которому мог бы прийт</w:t>
      </w:r>
      <w:r>
        <w:rPr>
          <w:rFonts w:ascii="Times New Roman" w:hAnsi="Times New Roman"/>
          <w:sz w:val="28"/>
          <w:szCs w:val="28"/>
        </w:rPr>
        <w:t>и человек, узнавший эту историю.</w:t>
      </w:r>
    </w:p>
    <w:p w:rsidR="00A87415" w:rsidRPr="00C6341C" w:rsidRDefault="00A87415" w:rsidP="00A87415">
      <w:pPr>
        <w:spacing w:after="0" w:line="240" w:lineRule="auto"/>
        <w:jc w:val="both"/>
        <w:textAlignment w:val="top"/>
        <w:rPr>
          <w:rFonts w:ascii="Times New Roman" w:hAnsi="Times New Roman"/>
          <w:sz w:val="28"/>
          <w:szCs w:val="28"/>
        </w:rPr>
      </w:pPr>
    </w:p>
    <w:p w:rsidR="00A87415" w:rsidRPr="00C6341C" w:rsidRDefault="00A87415" w:rsidP="00A87415">
      <w:pPr>
        <w:suppressLineNumbers/>
        <w:spacing w:after="0" w:line="240" w:lineRule="auto"/>
        <w:jc w:val="both"/>
        <w:rPr>
          <w:rFonts w:ascii="Times New Roman" w:hAnsi="Times New Roman"/>
          <w:b/>
          <w:iCs/>
          <w:sz w:val="28"/>
          <w:szCs w:val="28"/>
        </w:rPr>
      </w:pPr>
      <w:r w:rsidRPr="00C6341C">
        <w:rPr>
          <w:rFonts w:ascii="Times New Roman" w:hAnsi="Times New Roman"/>
          <w:b/>
          <w:iCs/>
          <w:sz w:val="28"/>
          <w:szCs w:val="28"/>
        </w:rPr>
        <w:t xml:space="preserve">5. Закрепление изученного материала </w:t>
      </w:r>
    </w:p>
    <w:p w:rsidR="00A87415" w:rsidRPr="00C6341C" w:rsidRDefault="00A87415" w:rsidP="00A87415">
      <w:pPr>
        <w:pStyle w:val="af0"/>
        <w:jc w:val="both"/>
        <w:rPr>
          <w:b/>
          <w:bCs/>
          <w:iCs/>
          <w:sz w:val="28"/>
          <w:szCs w:val="28"/>
        </w:rPr>
      </w:pPr>
    </w:p>
    <w:p w:rsidR="00A87415" w:rsidRPr="00C6341C" w:rsidRDefault="00A87415" w:rsidP="00A87415">
      <w:pPr>
        <w:pStyle w:val="af0"/>
        <w:jc w:val="both"/>
        <w:rPr>
          <w:sz w:val="28"/>
          <w:szCs w:val="28"/>
        </w:rPr>
      </w:pPr>
      <w:r w:rsidRPr="00C6341C">
        <w:rPr>
          <w:b/>
          <w:bCs/>
          <w:iCs/>
          <w:sz w:val="28"/>
          <w:szCs w:val="28"/>
        </w:rPr>
        <w:lastRenderedPageBreak/>
        <w:t xml:space="preserve">     </w:t>
      </w:r>
      <w:r w:rsidRPr="00C6341C">
        <w:rPr>
          <w:sz w:val="28"/>
          <w:szCs w:val="28"/>
        </w:rPr>
        <w:t>Почти все чудотворные иконы были явлены чудесным образом. Посмотрите на рисунок древа в рабочей тетради. На рисунке есть подсказки, каким образом являлись людям чудотворные иконы и какие чудеса исходят от них (миро, сияние,  голос, кровь, слёзы). Выполните предложенное задание.</w:t>
      </w:r>
    </w:p>
    <w:p w:rsidR="00A87415" w:rsidRPr="00C6341C" w:rsidRDefault="00A87415" w:rsidP="00A87415">
      <w:pPr>
        <w:pStyle w:val="af0"/>
        <w:jc w:val="both"/>
        <w:rPr>
          <w:sz w:val="28"/>
          <w:szCs w:val="28"/>
        </w:rPr>
      </w:pPr>
    </w:p>
    <w:p w:rsidR="00A87415" w:rsidRPr="00C6341C" w:rsidRDefault="00A87415" w:rsidP="00A87415">
      <w:pPr>
        <w:pStyle w:val="af0"/>
        <w:jc w:val="both"/>
        <w:rPr>
          <w:sz w:val="28"/>
          <w:szCs w:val="28"/>
        </w:rPr>
      </w:pPr>
      <w:r w:rsidRPr="00C6341C">
        <w:rPr>
          <w:sz w:val="28"/>
          <w:szCs w:val="28"/>
        </w:rPr>
        <w:t>Д.З. Напиши синквейн к слову «Чудотворение»</w:t>
      </w:r>
    </w:p>
    <w:p w:rsidR="00A87415" w:rsidRPr="00C6341C" w:rsidRDefault="00A87415" w:rsidP="00A87415">
      <w:pPr>
        <w:pStyle w:val="af0"/>
        <w:jc w:val="both"/>
        <w:rPr>
          <w:sz w:val="28"/>
          <w:szCs w:val="28"/>
        </w:rPr>
      </w:pPr>
    </w:p>
    <w:p w:rsidR="00A87415" w:rsidRPr="00C6341C" w:rsidRDefault="00A87415" w:rsidP="00BE4519">
      <w:pPr>
        <w:pStyle w:val="af0"/>
        <w:numPr>
          <w:ilvl w:val="0"/>
          <w:numId w:val="48"/>
        </w:numPr>
        <w:ind w:left="0"/>
        <w:jc w:val="both"/>
        <w:rPr>
          <w:sz w:val="28"/>
          <w:szCs w:val="28"/>
        </w:rPr>
      </w:pPr>
      <w:r w:rsidRPr="00011582">
        <w:rPr>
          <w:b/>
          <w:sz w:val="28"/>
          <w:szCs w:val="28"/>
        </w:rPr>
        <w:t>Рефлексия</w:t>
      </w:r>
      <w:r w:rsidRPr="00C6341C">
        <w:rPr>
          <w:sz w:val="28"/>
          <w:szCs w:val="28"/>
        </w:rPr>
        <w:t xml:space="preserve"> (</w:t>
      </w:r>
      <w:r w:rsidRPr="00C6341C">
        <w:rPr>
          <w:sz w:val="28"/>
          <w:szCs w:val="28"/>
          <w:highlight w:val="yellow"/>
        </w:rPr>
        <w:t>СЛАЙД 6</w:t>
      </w:r>
      <w:r w:rsidRPr="00C6341C">
        <w:rPr>
          <w:sz w:val="28"/>
          <w:szCs w:val="28"/>
        </w:rPr>
        <w:t>)</w:t>
      </w:r>
    </w:p>
    <w:p w:rsidR="00A87415" w:rsidRPr="00C6341C" w:rsidRDefault="00A87415" w:rsidP="00A87415">
      <w:pPr>
        <w:pStyle w:val="af0"/>
        <w:jc w:val="both"/>
        <w:rPr>
          <w:sz w:val="28"/>
          <w:szCs w:val="28"/>
        </w:rPr>
      </w:pPr>
    </w:p>
    <w:p w:rsidR="00A87415" w:rsidRPr="00C6341C" w:rsidRDefault="00A87415" w:rsidP="00A87415">
      <w:pPr>
        <w:pStyle w:val="af0"/>
        <w:jc w:val="both"/>
        <w:rPr>
          <w:sz w:val="28"/>
          <w:szCs w:val="28"/>
        </w:rPr>
      </w:pPr>
    </w:p>
    <w:p w:rsidR="00A87415" w:rsidRPr="00C6341C" w:rsidRDefault="00A87415" w:rsidP="00A87415">
      <w:pPr>
        <w:spacing w:after="0" w:line="240" w:lineRule="auto"/>
        <w:jc w:val="both"/>
        <w:outlineLvl w:val="0"/>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p w:rsidR="00A87415" w:rsidRDefault="00A87415" w:rsidP="00A87415">
      <w:pPr>
        <w:spacing w:after="0" w:line="240" w:lineRule="auto"/>
        <w:jc w:val="both"/>
        <w:rPr>
          <w:rFonts w:ascii="Times New Roman" w:hAnsi="Times New Roman"/>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A87415" w:rsidRDefault="00A87415" w:rsidP="00A87415">
      <w:pPr>
        <w:spacing w:after="0" w:line="240" w:lineRule="auto"/>
        <w:jc w:val="both"/>
        <w:rPr>
          <w:rFonts w:ascii="Times New Roman" w:hAnsi="Times New Roman"/>
          <w:b/>
          <w:sz w:val="28"/>
          <w:szCs w:val="28"/>
        </w:rPr>
      </w:pPr>
    </w:p>
    <w:p w:rsidR="000A4254" w:rsidRDefault="000A4254" w:rsidP="00A87415">
      <w:pPr>
        <w:spacing w:after="0" w:line="240" w:lineRule="auto"/>
        <w:jc w:val="both"/>
        <w:rPr>
          <w:rFonts w:ascii="Times New Roman" w:hAnsi="Times New Roman"/>
          <w:b/>
          <w:sz w:val="28"/>
          <w:szCs w:val="28"/>
        </w:rPr>
      </w:pPr>
    </w:p>
    <w:p w:rsidR="000A4254" w:rsidRDefault="000A4254" w:rsidP="00A87415">
      <w:pPr>
        <w:spacing w:after="0" w:line="240" w:lineRule="auto"/>
        <w:jc w:val="both"/>
        <w:rPr>
          <w:rFonts w:ascii="Times New Roman" w:hAnsi="Times New Roman"/>
          <w:b/>
          <w:sz w:val="28"/>
          <w:szCs w:val="28"/>
        </w:rPr>
      </w:pPr>
    </w:p>
    <w:p w:rsidR="000A4254" w:rsidRDefault="000A4254" w:rsidP="00A87415">
      <w:pPr>
        <w:spacing w:after="0" w:line="240" w:lineRule="auto"/>
        <w:jc w:val="both"/>
        <w:rPr>
          <w:rFonts w:ascii="Times New Roman" w:hAnsi="Times New Roman"/>
          <w:b/>
          <w:sz w:val="28"/>
          <w:szCs w:val="28"/>
        </w:rPr>
      </w:pPr>
    </w:p>
    <w:p w:rsidR="000A4254" w:rsidRDefault="000A4254" w:rsidP="00A87415">
      <w:pPr>
        <w:spacing w:after="0" w:line="240" w:lineRule="auto"/>
        <w:jc w:val="both"/>
        <w:rPr>
          <w:rFonts w:ascii="Times New Roman" w:hAnsi="Times New Roman"/>
          <w:b/>
          <w:sz w:val="28"/>
          <w:szCs w:val="28"/>
        </w:rPr>
      </w:pPr>
    </w:p>
    <w:p w:rsidR="000A4254" w:rsidRDefault="000A4254" w:rsidP="00A87415">
      <w:pPr>
        <w:spacing w:after="0" w:line="240" w:lineRule="auto"/>
        <w:jc w:val="both"/>
        <w:rPr>
          <w:rFonts w:ascii="Times New Roman" w:hAnsi="Times New Roman"/>
          <w:b/>
          <w:sz w:val="28"/>
          <w:szCs w:val="28"/>
        </w:rPr>
      </w:pPr>
    </w:p>
    <w:p w:rsidR="000A4254" w:rsidRDefault="000A4254"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b/>
          <w:sz w:val="28"/>
          <w:szCs w:val="28"/>
        </w:rPr>
        <w:lastRenderedPageBreak/>
        <w:t>Занятие</w:t>
      </w:r>
      <w:r>
        <w:rPr>
          <w:rFonts w:ascii="Times New Roman" w:hAnsi="Times New Roman"/>
          <w:b/>
          <w:sz w:val="28"/>
          <w:szCs w:val="28"/>
        </w:rPr>
        <w:t xml:space="preserve"> </w:t>
      </w:r>
      <w:r w:rsidRPr="00C6341C">
        <w:rPr>
          <w:rFonts w:ascii="Times New Roman" w:hAnsi="Times New Roman"/>
          <w:b/>
          <w:sz w:val="28"/>
          <w:szCs w:val="28"/>
        </w:rPr>
        <w:t xml:space="preserve"> 9  </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6770"/>
      </w:tblGrid>
      <w:tr w:rsidR="00A87415" w:rsidRPr="00C6341C" w:rsidTr="009D2EB0">
        <w:tc>
          <w:tcPr>
            <w:tcW w:w="2518"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Тема занятия</w:t>
            </w:r>
          </w:p>
        </w:tc>
        <w:tc>
          <w:tcPr>
            <w:tcW w:w="6770"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outlineLvl w:val="0"/>
              <w:rPr>
                <w:rFonts w:ascii="Times New Roman" w:hAnsi="Times New Roman"/>
                <w:b/>
                <w:sz w:val="28"/>
                <w:szCs w:val="28"/>
              </w:rPr>
            </w:pPr>
            <w:r w:rsidRPr="00C6341C">
              <w:rPr>
                <w:rFonts w:ascii="Times New Roman" w:hAnsi="Times New Roman"/>
                <w:b/>
                <w:sz w:val="28"/>
                <w:szCs w:val="28"/>
              </w:rPr>
              <w:t>Монастырь – духовный светоч мира</w:t>
            </w:r>
          </w:p>
        </w:tc>
      </w:tr>
      <w:tr w:rsidR="00A87415" w:rsidRPr="00C6341C" w:rsidTr="009D2EB0">
        <w:tc>
          <w:tcPr>
            <w:tcW w:w="2518"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Цель, задачи</w:t>
            </w:r>
          </w:p>
        </w:tc>
        <w:tc>
          <w:tcPr>
            <w:tcW w:w="6770"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 xml:space="preserve">Цель: </w:t>
            </w:r>
            <w:r w:rsidRPr="00C6341C">
              <w:rPr>
                <w:rFonts w:ascii="Times New Roman" w:hAnsi="Times New Roman"/>
                <w:sz w:val="28"/>
                <w:szCs w:val="28"/>
              </w:rPr>
              <w:t>формирование у младшего подростка представлений о монахе и монашестве; формирование уважительного отношения к человеку, который посвятил свою жизнь служению Богу и людям.</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Задачи</w:t>
            </w:r>
            <w:r w:rsidRPr="00C6341C">
              <w:rPr>
                <w:rFonts w:ascii="Times New Roman" w:hAnsi="Times New Roman"/>
                <w:sz w:val="28"/>
                <w:szCs w:val="28"/>
              </w:rPr>
              <w:t>: В предметной области: сформировать представление о понятиях «монах», «инок», «монастырь», «настоятель монастыря», «отшельник», «мощи святых», показать их</w:t>
            </w:r>
            <w:r>
              <w:rPr>
                <w:rFonts w:ascii="Times New Roman" w:hAnsi="Times New Roman"/>
                <w:sz w:val="28"/>
                <w:szCs w:val="28"/>
              </w:rPr>
              <w:t xml:space="preserve"> духовную</w:t>
            </w:r>
            <w:r w:rsidRPr="00C6341C">
              <w:rPr>
                <w:rFonts w:ascii="Times New Roman" w:hAnsi="Times New Roman"/>
                <w:sz w:val="28"/>
                <w:szCs w:val="28"/>
              </w:rPr>
              <w:t xml:space="preserve"> ценность для обучающегося.</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сфере личностного развития учащихся: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формировать умение понимать душевное состояние  первых монахов, которые уходили в пустынные и глухие места, чтобы проводить в посте и молитве.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области формирования УУД: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Познавательные: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прогнозирование содержания урока по его названию и с опорой на предыдущий опыт;</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установление причинно-следственных связей между понятиями монах и монашество;</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выделять существенную информацию из различных источников;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нахождение ответов на вопросы в текстах и иллюстрациях;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извлечение информации, представленной в разных формах;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сопоставление разных точек зрения.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Регулятивные: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в сотрудничестве с учителем ставить учебную задачу и удерживать ее в процессе всего урока;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понимать цель выполняемых действий;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высказывать свое предположение на основе работы с иллюстрациями и текстами.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Коммуникативные: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выражать свои мысли с соответствующими возрасту полнотой и точностью,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-участвовать в коллективном обсуждении проблемы.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развитие умения понимать контекстную речь на основе воссоздания картины исторических событий и поступков реальных людей.</w:t>
            </w:r>
          </w:p>
        </w:tc>
      </w:tr>
    </w:tbl>
    <w:p w:rsidR="00A87415" w:rsidRDefault="00A87415" w:rsidP="00A87415">
      <w:pPr>
        <w:spacing w:after="0" w:line="240" w:lineRule="auto"/>
        <w:jc w:val="both"/>
        <w:outlineLvl w:val="0"/>
        <w:rPr>
          <w:rFonts w:ascii="Times New Roman" w:hAnsi="Times New Roman"/>
          <w:sz w:val="28"/>
          <w:szCs w:val="28"/>
        </w:rPr>
      </w:pPr>
    </w:p>
    <w:p w:rsidR="00A87415" w:rsidRPr="00C6341C" w:rsidRDefault="00A87415" w:rsidP="00A87415">
      <w:pPr>
        <w:spacing w:after="0" w:line="240" w:lineRule="auto"/>
        <w:jc w:val="both"/>
        <w:outlineLvl w:val="0"/>
        <w:rPr>
          <w:rFonts w:ascii="Times New Roman" w:hAnsi="Times New Roman"/>
          <w:sz w:val="28"/>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8187"/>
      </w:tblGrid>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 слайдов</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Названия слайдов</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lastRenderedPageBreak/>
              <w:t>1</w:t>
            </w:r>
          </w:p>
        </w:tc>
        <w:tc>
          <w:tcPr>
            <w:tcW w:w="8187" w:type="dxa"/>
          </w:tcPr>
          <w:p w:rsidR="00A87415" w:rsidRPr="0022131C" w:rsidRDefault="00A87415" w:rsidP="009D2EB0">
            <w:pPr>
              <w:spacing w:after="0" w:line="240" w:lineRule="auto"/>
              <w:jc w:val="both"/>
              <w:outlineLvl w:val="0"/>
              <w:rPr>
                <w:rFonts w:ascii="Times New Roman" w:hAnsi="Times New Roman"/>
                <w:sz w:val="28"/>
                <w:szCs w:val="28"/>
              </w:rPr>
            </w:pPr>
            <w:r w:rsidRPr="0022131C">
              <w:rPr>
                <w:rFonts w:ascii="Times New Roman" w:hAnsi="Times New Roman"/>
                <w:bCs/>
                <w:sz w:val="28"/>
                <w:szCs w:val="28"/>
              </w:rPr>
              <w:t xml:space="preserve"> Монастырь – духовный светоч мира</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2</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Таблица «толстых» и «тонких» вопросов</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3</w:t>
            </w:r>
          </w:p>
        </w:tc>
        <w:tc>
          <w:tcPr>
            <w:tcW w:w="8187" w:type="dxa"/>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Схема 1. Причины выбора монашеского пути</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4</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Монах</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5</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bCs/>
                <w:sz w:val="28"/>
                <w:szCs w:val="28"/>
              </w:rPr>
              <w:t>Монастырь – обитель (место обитания монахов)</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6</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Первые христиане-мученики</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7</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Римские катакомбы</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9</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Император Константин «Крест в небе»: 21 с</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10</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Собор Святого Петра в Риме</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11</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Появление монашества: 47 с</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12</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Фишбоун</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13</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Антоний Великий</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14</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Родина монашества: 44 с</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14/видео</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Монастырь: 34 с</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15</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Храмы в монастыре</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16</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 xml:space="preserve">Государь Николай </w:t>
            </w:r>
            <w:r w:rsidRPr="00C6341C">
              <w:rPr>
                <w:rFonts w:ascii="Times New Roman" w:hAnsi="Times New Roman"/>
                <w:sz w:val="28"/>
                <w:szCs w:val="28"/>
                <w:lang w:val="en-US"/>
              </w:rPr>
              <w:t>II</w:t>
            </w:r>
            <w:r w:rsidRPr="00C6341C">
              <w:rPr>
                <w:rFonts w:ascii="Times New Roman" w:hAnsi="Times New Roman"/>
                <w:sz w:val="28"/>
                <w:szCs w:val="28"/>
              </w:rPr>
              <w:t xml:space="preserve"> прикладывается к раке с мощами </w:t>
            </w:r>
          </w:p>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прп. Серафима Саровского</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17</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Рака с мощами</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18</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Мощи святого Ильи Муромца в пещерах Киево-Печерской Лавры</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19</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Старец Анатолий Оптинский</w:t>
            </w:r>
          </w:p>
        </w:tc>
      </w:tr>
      <w:tr w:rsidR="00A87415" w:rsidRPr="00C6341C" w:rsidTr="009D2EB0">
        <w:tc>
          <w:tcPr>
            <w:tcW w:w="1560"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20</w:t>
            </w:r>
          </w:p>
        </w:tc>
        <w:tc>
          <w:tcPr>
            <w:tcW w:w="8187" w:type="dxa"/>
          </w:tcPr>
          <w:p w:rsidR="00A87415" w:rsidRPr="00C6341C" w:rsidRDefault="00A87415" w:rsidP="009D2EB0">
            <w:pPr>
              <w:spacing w:after="0" w:line="240" w:lineRule="auto"/>
              <w:jc w:val="both"/>
              <w:outlineLvl w:val="0"/>
              <w:rPr>
                <w:rFonts w:ascii="Times New Roman" w:hAnsi="Times New Roman"/>
                <w:sz w:val="28"/>
                <w:szCs w:val="28"/>
              </w:rPr>
            </w:pPr>
            <w:r w:rsidRPr="00C6341C">
              <w:rPr>
                <w:rFonts w:ascii="Times New Roman" w:hAnsi="Times New Roman"/>
                <w:sz w:val="28"/>
                <w:szCs w:val="28"/>
              </w:rPr>
              <w:t>Рефлексия</w:t>
            </w:r>
          </w:p>
        </w:tc>
      </w:tr>
    </w:tbl>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BE4519">
      <w:pPr>
        <w:pStyle w:val="a5"/>
        <w:numPr>
          <w:ilvl w:val="0"/>
          <w:numId w:val="49"/>
        </w:numPr>
        <w:ind w:left="0"/>
        <w:contextualSpacing/>
        <w:jc w:val="both"/>
        <w:rPr>
          <w:b/>
          <w:iCs/>
          <w:sz w:val="28"/>
          <w:szCs w:val="28"/>
        </w:rPr>
      </w:pPr>
      <w:r w:rsidRPr="00C6341C">
        <w:rPr>
          <w:b/>
          <w:iCs/>
          <w:sz w:val="28"/>
          <w:szCs w:val="28"/>
        </w:rPr>
        <w:t>Организационный момент, самоопределение к деятельности</w:t>
      </w:r>
    </w:p>
    <w:p w:rsidR="00A87415" w:rsidRPr="00C6341C" w:rsidRDefault="00A87415" w:rsidP="00A87415">
      <w:pPr>
        <w:pStyle w:val="a5"/>
        <w:ind w:left="0"/>
        <w:jc w:val="both"/>
        <w:rPr>
          <w:b/>
          <w:iCs/>
          <w:sz w:val="28"/>
          <w:szCs w:val="28"/>
        </w:rPr>
      </w:pPr>
    </w:p>
    <w:p w:rsidR="00A87415" w:rsidRPr="00C6341C" w:rsidRDefault="00A87415" w:rsidP="00A87415">
      <w:pPr>
        <w:spacing w:after="0" w:line="240" w:lineRule="auto"/>
        <w:jc w:val="both"/>
        <w:rPr>
          <w:rFonts w:ascii="Times New Roman" w:hAnsi="Times New Roman"/>
          <w:iCs/>
          <w:sz w:val="28"/>
          <w:szCs w:val="28"/>
          <w:highlight w:val="yellow"/>
        </w:rPr>
      </w:pPr>
      <w:r w:rsidRPr="00C6341C">
        <w:rPr>
          <w:rFonts w:ascii="Times New Roman" w:hAnsi="Times New Roman"/>
          <w:iCs/>
          <w:sz w:val="28"/>
          <w:szCs w:val="28"/>
          <w:highlight w:val="yellow"/>
        </w:rPr>
        <w:t>СЛАЙД 1. Монастырь – духовный светоч мира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Сегодня не я буду задавать вопросы, а вы. Сейчас мы разделимся на две команды. Первая команда будет формулировать по содержанию занятия уже знакомые вам «тонкие» вопросы, которые начинаются так: кто?, что?, когда?, как звали?, сколько?, где?, верно ли что? Вторая команда будет работать с «толстыми» вопросами: объясните, почему?, каковы цели?, в чём различие?, в чём причины?, каковы цели?, предположите, что было бы если?</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2. Таблица «тонких» и «толстых» вопросов</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 конце урока мы отберём наиболее удачные вопросы, которые войдут в домашнее задание.</w:t>
      </w: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Помним о том, что по ходу урока мы заполняем таблицу опорных слов и словосочетаний.</w:t>
      </w: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pStyle w:val="a5"/>
        <w:numPr>
          <w:ilvl w:val="0"/>
          <w:numId w:val="49"/>
        </w:numPr>
        <w:ind w:left="0"/>
        <w:contextualSpacing/>
        <w:jc w:val="both"/>
        <w:rPr>
          <w:b/>
          <w:iCs/>
          <w:sz w:val="28"/>
          <w:szCs w:val="28"/>
        </w:rPr>
      </w:pPr>
      <w:r w:rsidRPr="00C6341C">
        <w:rPr>
          <w:b/>
          <w:iCs/>
          <w:sz w:val="28"/>
          <w:szCs w:val="28"/>
        </w:rPr>
        <w:t>Актуализация опорных знаний.</w:t>
      </w:r>
    </w:p>
    <w:p w:rsidR="00A87415" w:rsidRPr="00C6341C" w:rsidRDefault="00A87415" w:rsidP="00A87415">
      <w:pPr>
        <w:spacing w:after="0" w:line="240" w:lineRule="auto"/>
        <w:jc w:val="both"/>
        <w:rPr>
          <w:rFonts w:ascii="Times New Roman" w:hAnsi="Times New Roman"/>
          <w:b/>
          <w:iCs/>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lastRenderedPageBreak/>
        <w:t>Учитель вызывает двух учеников и просит их прочитать опорные слова и словосочетания, предваряя вызов следующим заданием для остальных учащихся: В чём сильные и слабые стороны двух опорных схем? Аргументируйте свои замечания и предложения.</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BE4519">
      <w:pPr>
        <w:pStyle w:val="a5"/>
        <w:numPr>
          <w:ilvl w:val="0"/>
          <w:numId w:val="49"/>
        </w:numPr>
        <w:ind w:left="0"/>
        <w:contextualSpacing/>
        <w:jc w:val="both"/>
        <w:rPr>
          <w:b/>
          <w:iCs/>
          <w:sz w:val="28"/>
          <w:szCs w:val="28"/>
        </w:rPr>
      </w:pPr>
      <w:r w:rsidRPr="00C6341C">
        <w:rPr>
          <w:b/>
          <w:iCs/>
          <w:sz w:val="28"/>
          <w:szCs w:val="28"/>
        </w:rPr>
        <w:t>Подготовка к изучению новых знаний,  постановка учебной задачи</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Есть такая пословица: «Легко стать учёным, трудно стать человеком». Наверное, с этим все согласятся. Но я позволю себе к пословице только добавить одно слово: «Легко стать учёным, трудно стать человеком-монахом».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Сегодня на уроке мы будем размышлять о том, что может повлиять на решение человека стать монахом. Выскажите несколько предположений. Все ваши предположения мы запишем.</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3. Схема 1. Причины выбора монашеского пути</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noProof/>
          <w:sz w:val="28"/>
          <w:szCs w:val="28"/>
        </w:rPr>
        <w:drawing>
          <wp:inline distT="0" distB="0" distL="0" distR="0">
            <wp:extent cx="5943600" cy="33337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srcRect/>
                    <a:stretch>
                      <a:fillRect/>
                    </a:stretch>
                  </pic:blipFill>
                  <pic:spPr bwMode="auto">
                    <a:xfrm>
                      <a:off x="0" y="0"/>
                      <a:ext cx="5943600" cy="3333750"/>
                    </a:xfrm>
                    <a:prstGeom prst="rect">
                      <a:avLst/>
                    </a:prstGeom>
                    <a:noFill/>
                    <a:ln w="9525">
                      <a:noFill/>
                      <a:miter lim="800000"/>
                      <a:headEnd/>
                      <a:tailEnd/>
                    </a:ln>
                  </pic:spPr>
                </pic:pic>
              </a:graphicData>
            </a:graphic>
          </wp:inline>
        </w:drawing>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noProof/>
          <w:sz w:val="28"/>
          <w:szCs w:val="28"/>
        </w:rPr>
        <w:pict>
          <v:rect id="_x0000_s1058" style="position:absolute;left:0;text-align:left;margin-left:185.3pt;margin-top:.05pt;width:95.35pt;height:33.1pt;z-index:251660288">
            <v:textbox>
              <w:txbxContent>
                <w:p w:rsidR="00A87415" w:rsidRPr="005F43ED" w:rsidRDefault="00A87415" w:rsidP="00A87415">
                  <w:pPr>
                    <w:jc w:val="center"/>
                    <w:rPr>
                      <w:sz w:val="28"/>
                      <w:szCs w:val="28"/>
                    </w:rPr>
                  </w:pPr>
                  <w:r w:rsidRPr="005F43ED">
                    <w:rPr>
                      <w:sz w:val="28"/>
                      <w:szCs w:val="28"/>
                    </w:rPr>
                    <w:t>Человек</w:t>
                  </w:r>
                </w:p>
              </w:txbxContent>
            </v:textbox>
          </v:rect>
        </w:pic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b/>
          <w:iCs/>
          <w:sz w:val="28"/>
          <w:szCs w:val="28"/>
        </w:rPr>
        <w:t>4. Работа над новой темой, открытие нового знания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Прочитайте тему урока. Какие вопросы могут сформулировать группы, опираясь на материалы рабочей тетради: рисунок, эпиграф, «световой ряд»?</w:t>
      </w:r>
    </w:p>
    <w:p w:rsidR="00A87415" w:rsidRPr="00C6341C" w:rsidRDefault="00A87415" w:rsidP="00A87415">
      <w:pPr>
        <w:spacing w:after="0" w:line="240" w:lineRule="auto"/>
        <w:jc w:val="both"/>
        <w:rPr>
          <w:rFonts w:ascii="Times New Roman" w:hAnsi="Times New Roman"/>
          <w:sz w:val="28"/>
          <w:szCs w:val="28"/>
          <w:highlight w:val="yellow"/>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4. Монах</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Слово монах происходит от греческого слова «монос», одно из значений которого - особый путь.</w:t>
      </w: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sz w:val="28"/>
          <w:szCs w:val="28"/>
        </w:rPr>
        <w:lastRenderedPageBreak/>
        <w:t xml:space="preserve">     </w:t>
      </w:r>
      <w:r w:rsidRPr="00C6341C">
        <w:rPr>
          <w:rFonts w:ascii="Times New Roman" w:hAnsi="Times New Roman"/>
          <w:i/>
          <w:sz w:val="28"/>
          <w:szCs w:val="28"/>
        </w:rPr>
        <w:t>(Через определённые промежутки времени учитель делает остановки для того, чтобы ученики записывали вопросы и заполняли таблицу).</w:t>
      </w:r>
    </w:p>
    <w:p w:rsidR="00A87415" w:rsidRPr="00C6341C" w:rsidRDefault="00A87415" w:rsidP="00A87415">
      <w:pPr>
        <w:spacing w:after="0" w:line="240" w:lineRule="auto"/>
        <w:jc w:val="both"/>
        <w:rPr>
          <w:rFonts w:ascii="Times New Roman" w:hAnsi="Times New Roman"/>
          <w:i/>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Монах – это человек, который избрал особый жизненный путь и посвятил свою жизнь служению Богу.</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Слово монастырь по-гречески звучит «</w:t>
      </w:r>
      <w:r w:rsidRPr="00C6341C">
        <w:rPr>
          <w:rFonts w:ascii="Times New Roman" w:hAnsi="Times New Roman"/>
          <w:sz w:val="28"/>
          <w:szCs w:val="28"/>
          <w:u w:val="single"/>
        </w:rPr>
        <w:t>монастерион»</w:t>
      </w:r>
      <w:r w:rsidRPr="00C6341C">
        <w:rPr>
          <w:rFonts w:ascii="Times New Roman" w:hAnsi="Times New Roman"/>
          <w:sz w:val="28"/>
          <w:szCs w:val="28"/>
        </w:rPr>
        <w:t xml:space="preserve"> и переводится как место обитания монахов. От слова «обитание» произошло другое слово – </w:t>
      </w:r>
      <w:r w:rsidRPr="00C6341C">
        <w:rPr>
          <w:rFonts w:ascii="Times New Roman" w:hAnsi="Times New Roman"/>
          <w:sz w:val="28"/>
          <w:szCs w:val="28"/>
          <w:u w:val="single"/>
        </w:rPr>
        <w:t>обитель</w:t>
      </w:r>
      <w:r w:rsidRPr="00C6341C">
        <w:rPr>
          <w:rFonts w:ascii="Times New Roman" w:hAnsi="Times New Roman"/>
          <w:sz w:val="28"/>
          <w:szCs w:val="28"/>
        </w:rPr>
        <w:t>.</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 xml:space="preserve"> СЛАЙД 5. Обитель</w:t>
      </w:r>
      <w:r>
        <w:rPr>
          <w:rFonts w:ascii="Times New Roman" w:hAnsi="Times New Roman"/>
          <w:sz w:val="28"/>
          <w:szCs w:val="28"/>
          <w:highlight w:val="yellow"/>
        </w:rPr>
        <w:t xml:space="preserve"> </w:t>
      </w:r>
      <w:r w:rsidRPr="00C6341C">
        <w:rPr>
          <w:rFonts w:ascii="Times New Roman" w:hAnsi="Times New Roman"/>
          <w:sz w:val="28"/>
          <w:szCs w:val="28"/>
          <w:highlight w:val="yellow"/>
        </w:rPr>
        <w:t>- место обитания монахов</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Инок - значит иной - человек, живущий </w:t>
      </w:r>
      <w:r w:rsidRPr="00C6341C">
        <w:rPr>
          <w:rFonts w:ascii="Times New Roman" w:hAnsi="Times New Roman"/>
          <w:i/>
          <w:sz w:val="28"/>
          <w:szCs w:val="28"/>
        </w:rPr>
        <w:t xml:space="preserve">иной, </w:t>
      </w:r>
      <w:r w:rsidRPr="00C6341C">
        <w:rPr>
          <w:rFonts w:ascii="Times New Roman" w:hAnsi="Times New Roman"/>
          <w:sz w:val="28"/>
          <w:szCs w:val="28"/>
        </w:rPr>
        <w:t xml:space="preserve">особенной жизнью, которая отличается от жизни всех остальных людей.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Он живёт на земле, но душа его устремлена к Богу! На древнеперсидском языке «монах» означает: ищущий единения с Богом. Жизнь монаха – это жизнь безмолвная.</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Не всякий человек может стать монахом – это удел избранных.</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А как же возникли первые монастыри? История монашества насчитывает около 1700 лет. Но чтобы понять, как и почему возникли монастыри, нам надо вернуться в ещё более далёкие времена, в то время, когда христианство ещё только зарождалось.</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i/>
          <w:sz w:val="28"/>
          <w:szCs w:val="28"/>
        </w:rPr>
        <w:t>(Первая остановка в рассказе учителя)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Трудной и опасной была жизнь первых христиан. Люди, не познавшие христианского учения, смотрели на христиан с опасением и удивлением. Христиане не были похожи на язычников. Они не поклонялись идолам, не приносили жертв в языческие праздники. Христиан со всех сторон окружала клевета и подозрительность: язычники думали, что на своих собраниях они занимаются опасным колдовством и наводят колдовские чары на своих противников.</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6. Первые христиане-мученики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Тех, кто уверовал во Христа Спасителя и желал следовать Его заповедям, жестоко преследовали,  мучили, убивали, бросали на растерзание хищным зверям во время цирковых представлений на утеху язычникам.</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7. Римские катакомбы</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Поэтому на молитву христиане собирались  тайно, в наглухо запертых домах или в подземельях-катакомбах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i/>
          <w:sz w:val="28"/>
          <w:szCs w:val="28"/>
        </w:rPr>
        <w:t>(Вторая остановка в рассказе учителя)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Людям, уверовавшим во Христа, нужно было иметь немало мужества и стойкости, чтобы войти в состав  христианской общины.  Члены христианских общин, в которых царил дух братской любви, охотно и </w:t>
      </w:r>
      <w:r w:rsidRPr="00C6341C">
        <w:rPr>
          <w:rFonts w:ascii="Times New Roman" w:hAnsi="Times New Roman"/>
          <w:sz w:val="28"/>
          <w:szCs w:val="28"/>
        </w:rPr>
        <w:lastRenderedPageBreak/>
        <w:t>добровольно подчинялись наставникам и старшим, заботились о больных, увечных и немощных. Там даже имущество было общим, и распоряжались им главы общин на общую пользу.</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Любовь к ближним, незлобивость, глубокая порядочность и честность во всём привлекали к учению христиан всё больше и больше людей. А их проповедь о Едином, Всемогущем, Всеблагом Боге, Творце всего сущего, и Благая весть о Воскресшем Христе обращали к истинной вере всё новых и новых последователей. Свидетельством истинности Христовой веры становилось в глазах язычников и готовность христиан претерпевать во имя Господа самые лютые мучения: чем больше исповедников погибало за веру,  тем во много крат более новых последователей  приходило ко Христу.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i/>
          <w:sz w:val="28"/>
          <w:szCs w:val="28"/>
        </w:rPr>
        <w:t>(Третья остановка в рассказе учителя)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Почти 300 лет христиане терпели разнообразные преследования и гонения,</w:t>
      </w:r>
      <w:r w:rsidRPr="00C6341C">
        <w:rPr>
          <w:rStyle w:val="a9"/>
          <w:sz w:val="28"/>
          <w:szCs w:val="28"/>
        </w:rPr>
        <w:t xml:space="preserve"> </w:t>
      </w:r>
      <w:r w:rsidRPr="00C6341C">
        <w:rPr>
          <w:rFonts w:ascii="Times New Roman" w:hAnsi="Times New Roman"/>
          <w:sz w:val="28"/>
          <w:szCs w:val="28"/>
        </w:rPr>
        <w:t xml:space="preserve"> пока на престол Рима не вступил молодой император Константин, который был благорасположен к  христианам.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sz w:val="28"/>
          <w:szCs w:val="28"/>
          <w:highlight w:val="yellow"/>
        </w:rPr>
        <w:t>СЛАЙД 8. Видео 1. Император Константин. Крест в небе: 21 с</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Уразумев силу Распятого на кресте Христа и уверовав, что Он есть Единый истинный Бог, Константин издаёт указ, дозволяющий всем без боязни принимать христианство.</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Повсюду начали воздвигаться великолепные христианские храмы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9. Собор святого Петра в Риме</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К сожалению, великое множество людей, недавно пришедших ко Христу, не могли сохранять ту же высоту духа и строгость жизни, какие царили в ранних христианских общинах.</w:t>
      </w: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sz w:val="28"/>
          <w:szCs w:val="28"/>
        </w:rPr>
        <w:t xml:space="preserve">     Вот тогда-то </w:t>
      </w:r>
      <w:r w:rsidRPr="00C6341C">
        <w:rPr>
          <w:rFonts w:ascii="Times New Roman" w:hAnsi="Times New Roman"/>
          <w:sz w:val="28"/>
          <w:szCs w:val="28"/>
        </w:rPr>
        <w:t xml:space="preserve">некоторые особенно горячо устремлённые к Богу, раздав то, что имели, уходили в пустынные и глухие места, поселялись уединённо и проводили жизнь в посте и молитве, угождая Богу всецелой преданностью. Таких людей называли </w:t>
      </w:r>
      <w:r w:rsidRPr="00C6341C">
        <w:rPr>
          <w:rFonts w:ascii="Times New Roman" w:hAnsi="Times New Roman"/>
          <w:i/>
          <w:sz w:val="28"/>
          <w:szCs w:val="28"/>
        </w:rPr>
        <w:t>пустынниками и отшельниками.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(Ото - шёл, т.е. отошёл от мирской жизни, от людей, от мирской суеты…) Из отшельничества постепенно выросло монашество</w:t>
      </w:r>
      <w:r>
        <w:rPr>
          <w:rFonts w:ascii="Times New Roman" w:hAnsi="Times New Roman"/>
          <w:sz w:val="28"/>
          <w:szCs w:val="28"/>
        </w:rPr>
        <w:t>.</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sz w:val="28"/>
          <w:szCs w:val="28"/>
          <w:highlight w:val="yellow"/>
        </w:rPr>
        <w:t>СЛАЙД 10. Видео. Появление монашества: 47 с</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i/>
          <w:sz w:val="28"/>
          <w:szCs w:val="28"/>
        </w:rPr>
        <w:t>(Четвёртая остановка в рассказе учителя)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hd w:val="clear" w:color="auto" w:fill="FFFFFF"/>
        <w:spacing w:after="0" w:line="240" w:lineRule="auto"/>
        <w:jc w:val="both"/>
        <w:rPr>
          <w:rFonts w:ascii="Times New Roman" w:hAnsi="Times New Roman"/>
          <w:color w:val="000000"/>
          <w:spacing w:val="1"/>
          <w:sz w:val="28"/>
          <w:szCs w:val="28"/>
        </w:rPr>
      </w:pPr>
      <w:r w:rsidRPr="00C6341C">
        <w:rPr>
          <w:rFonts w:ascii="Times New Roman" w:hAnsi="Times New Roman"/>
          <w:sz w:val="28"/>
          <w:szCs w:val="28"/>
        </w:rPr>
        <w:t xml:space="preserve">Далее мы переходим к известному вам приёму, который называется фишбоун. </w:t>
      </w:r>
      <w:r w:rsidRPr="00C6341C">
        <w:rPr>
          <w:rFonts w:ascii="Times New Roman" w:hAnsi="Times New Roman"/>
          <w:color w:val="000000"/>
          <w:spacing w:val="2"/>
          <w:sz w:val="28"/>
          <w:szCs w:val="28"/>
        </w:rPr>
        <w:t>Перед нами фишбоун, который составил один учени</w:t>
      </w:r>
      <w:r>
        <w:rPr>
          <w:rFonts w:ascii="Times New Roman" w:hAnsi="Times New Roman"/>
          <w:color w:val="000000"/>
          <w:spacing w:val="2"/>
          <w:sz w:val="28"/>
          <w:szCs w:val="28"/>
        </w:rPr>
        <w:t>к. В голове рыбьего скелета за</w:t>
      </w:r>
      <w:r w:rsidRPr="00C6341C">
        <w:rPr>
          <w:rFonts w:ascii="Times New Roman" w:hAnsi="Times New Roman"/>
          <w:color w:val="000000"/>
          <w:spacing w:val="2"/>
          <w:sz w:val="28"/>
          <w:szCs w:val="28"/>
        </w:rPr>
        <w:t xml:space="preserve">писана проблема, </w:t>
      </w:r>
      <w:r w:rsidRPr="00C6341C">
        <w:rPr>
          <w:rFonts w:ascii="Times New Roman" w:hAnsi="Times New Roman"/>
          <w:color w:val="000000"/>
          <w:spacing w:val="1"/>
          <w:sz w:val="28"/>
          <w:szCs w:val="28"/>
        </w:rPr>
        <w:t xml:space="preserve">которая рассматривается. </w:t>
      </w:r>
      <w:r w:rsidRPr="00C6341C">
        <w:rPr>
          <w:rFonts w:ascii="Times New Roman" w:hAnsi="Times New Roman"/>
          <w:color w:val="000000"/>
          <w:spacing w:val="2"/>
          <w:sz w:val="28"/>
          <w:szCs w:val="28"/>
        </w:rPr>
        <w:t>На верхних косточках он отметил причины ухода человека от мира</w:t>
      </w:r>
      <w:r w:rsidRPr="00C6341C">
        <w:rPr>
          <w:rFonts w:ascii="Times New Roman" w:hAnsi="Times New Roman"/>
          <w:color w:val="000000"/>
          <w:sz w:val="28"/>
          <w:szCs w:val="28"/>
        </w:rPr>
        <w:t>, на нижних написал, что, с его точки зрения, монашество приносит человеку</w:t>
      </w:r>
      <w:r w:rsidRPr="00C6341C">
        <w:rPr>
          <w:rFonts w:ascii="Times New Roman" w:hAnsi="Times New Roman"/>
          <w:color w:val="000000"/>
          <w:spacing w:val="1"/>
          <w:sz w:val="28"/>
          <w:szCs w:val="28"/>
        </w:rPr>
        <w:t xml:space="preserve">. Согласны ли вы с его предположениями? Я убрала его вывод, который был записан в «рыбьем </w:t>
      </w:r>
      <w:r w:rsidRPr="00C6341C">
        <w:rPr>
          <w:rFonts w:ascii="Times New Roman" w:hAnsi="Times New Roman"/>
          <w:color w:val="000000"/>
          <w:spacing w:val="1"/>
          <w:sz w:val="28"/>
          <w:szCs w:val="28"/>
        </w:rPr>
        <w:lastRenderedPageBreak/>
        <w:t>хвосте», т.к. не со всеми его предположениями согласна. Какой бы вывод предложили вы в соответствии с вашими предположениями.</w:t>
      </w:r>
    </w:p>
    <w:p w:rsidR="00A87415" w:rsidRPr="00C6341C" w:rsidRDefault="00A87415" w:rsidP="00A87415">
      <w:pPr>
        <w:shd w:val="clear" w:color="auto" w:fill="FFFFFF"/>
        <w:spacing w:after="0" w:line="240" w:lineRule="auto"/>
        <w:jc w:val="both"/>
        <w:rPr>
          <w:rFonts w:ascii="Times New Roman" w:hAnsi="Times New Roman"/>
          <w:color w:val="000000"/>
          <w:sz w:val="28"/>
          <w:szCs w:val="28"/>
        </w:rPr>
      </w:pPr>
      <w:r w:rsidRPr="00C6341C">
        <w:rPr>
          <w:rFonts w:ascii="Times New Roman" w:hAnsi="Times New Roman"/>
          <w:color w:val="000000"/>
          <w:spacing w:val="1"/>
          <w:sz w:val="28"/>
          <w:szCs w:val="28"/>
          <w:highlight w:val="yellow"/>
        </w:rPr>
        <w:t>СЛАЙД 11</w:t>
      </w:r>
      <w:r w:rsidRPr="00C6341C">
        <w:rPr>
          <w:rFonts w:ascii="Times New Roman" w:hAnsi="Times New Roman"/>
          <w:color w:val="000000"/>
          <w:spacing w:val="1"/>
          <w:sz w:val="28"/>
          <w:szCs w:val="28"/>
        </w:rPr>
        <w:t>. Фишбоун</w:t>
      </w:r>
    </w:p>
    <w:p w:rsidR="00A87415" w:rsidRPr="00C6341C" w:rsidRDefault="00A87415" w:rsidP="00A87415">
      <w:pPr>
        <w:shd w:val="clear" w:color="auto" w:fill="FFFFFF"/>
        <w:spacing w:after="0" w:line="240" w:lineRule="auto"/>
        <w:jc w:val="both"/>
        <w:rPr>
          <w:rFonts w:ascii="Times New Roman" w:hAnsi="Times New Roman"/>
          <w:color w:val="000000"/>
          <w:spacing w:val="1"/>
          <w:sz w:val="28"/>
          <w:szCs w:val="28"/>
        </w:rPr>
      </w:pPr>
      <w:r w:rsidRPr="00C6341C">
        <w:rPr>
          <w:rFonts w:ascii="Times New Roman" w:hAnsi="Times New Roman"/>
          <w:color w:val="000000"/>
          <w:spacing w:val="1"/>
          <w:sz w:val="28"/>
          <w:szCs w:val="28"/>
        </w:rPr>
        <w:t>Причины отшельничества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04106D">
        <w:rPr>
          <w:rFonts w:ascii="Times New Roman" w:hAnsi="Times New Roman"/>
          <w:b/>
          <w:color w:val="000000"/>
          <w:spacing w:val="1"/>
          <w:sz w:val="28"/>
          <w:szCs w:val="28"/>
        </w:rPr>
      </w:r>
      <w:r w:rsidRPr="0004106D">
        <w:rPr>
          <w:rFonts w:ascii="Times New Roman" w:hAnsi="Times New Roman"/>
          <w:b/>
          <w:color w:val="000000"/>
          <w:spacing w:val="1"/>
          <w:sz w:val="28"/>
          <w:szCs w:val="28"/>
        </w:rPr>
        <w:pict>
          <v:group id="_x0000_s1026" editas="canvas" style="width:468.05pt;height:207pt;mso-position-horizontal-relative:char;mso-position-vertical-relative:line" coordorigin="2281,11681" coordsize="7342,320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11681;width:7342;height:3205" o:preferrelative="f">
              <v:fill o:detectmouseclick="t"/>
              <v:path o:extrusionok="t" o:connecttype="none"/>
              <o:lock v:ext="edit" text="t"/>
            </v:shape>
            <v:line id="_x0000_s1028" style="position:absolute;flip:y" from="2281,12378" to="3269,13353"/>
            <v:line id="_x0000_s1029" style="position:absolute" from="2281,13353" to="3128,14189"/>
            <v:line id="_x0000_s1030" style="position:absolute" from="3269,12378" to="3270,14190"/>
            <v:line id="_x0000_s1031" style="position:absolute" from="2987,14050" to="3269,14329"/>
            <v:line id="_x0000_s1032" style="position:absolute" from="3269,13911" to="3269,14189"/>
            <v:line id="_x0000_s1033" style="position:absolute" from="3269,14050" to="3269,14329"/>
            <v:line id="_x0000_s1034" style="position:absolute" from="3552,13353" to="8352,13354"/>
            <v:line id="_x0000_s1035" style="position:absolute;flip:y" from="8352,12099" to="9199,13353"/>
            <v:line id="_x0000_s1036" style="position:absolute" from="8352,13353" to="9479,14329"/>
            <v:line id="_x0000_s1037" style="position:absolute;flip:y" from="9199,11681" to="9481,12099"/>
            <v:line id="_x0000_s1038" style="position:absolute" from="9481,11681" to="9481,14329"/>
            <v:line id="_x0000_s1039" style="position:absolute;flip:y" from="3552,12099" to="4963,13353"/>
            <v:line id="_x0000_s1040" style="position:absolute;flip:y" from="4822,12238" to="5810,13354"/>
            <v:line id="_x0000_s1041" style="position:absolute;flip:y" from="5952,12238" to="7081,13353"/>
            <v:line id="_x0000_s1042" style="position:absolute;flip:y" from="7081,12238" to="8352,13353"/>
            <v:line id="_x0000_s1043" style="position:absolute;flip:x" from="3269,13353" to="3834,13353"/>
            <v:line id="_x0000_s1044" style="position:absolute" from="3552,13353" to="4681,14608"/>
            <v:line id="_x0000_s1045" style="position:absolute" from="4822,13353" to="5669,14468"/>
            <v:line id="_x0000_s1046" style="position:absolute" from="5952,13353" to="6940,14468"/>
            <v:line id="_x0000_s1047" style="position:absolute" from="7081,13353" to="8069,14468"/>
            <v:shapetype id="_x0000_t202" coordsize="21600,21600" o:spt="202" path="m,l,21600r21600,l21600,xe">
              <v:stroke joinstyle="miter"/>
              <v:path gradientshapeok="t" o:connecttype="rect"/>
            </v:shapetype>
            <v:shape id="_x0000_s1048" type="#_x0000_t202" style="position:absolute;left:2422;top:13214;width:988;height:289" stroked="f">
              <v:textbox style="mso-next-textbox:#_x0000_s1048">
                <w:txbxContent>
                  <w:p w:rsidR="00A87415" w:rsidRDefault="00A87415" w:rsidP="00A87415">
                    <w:r>
                      <w:t>монах</w:t>
                    </w:r>
                  </w:p>
                </w:txbxContent>
              </v:textbox>
            </v:shape>
            <v:shape id="_x0000_s1049" type="#_x0000_t202" style="position:absolute;left:3269;top:13771;width:1271;height:418" stroked="f">
              <v:textbox style="mso-next-textbox:#_x0000_s1049">
                <w:txbxContent>
                  <w:p w:rsidR="00A87415" w:rsidRPr="001B569E" w:rsidRDefault="00A87415" w:rsidP="00A87415">
                    <w:pPr>
                      <w:rPr>
                        <w:sz w:val="28"/>
                        <w:szCs w:val="28"/>
                      </w:rPr>
                    </w:pPr>
                    <w:r w:rsidRPr="001B569E">
                      <w:rPr>
                        <w:sz w:val="28"/>
                        <w:szCs w:val="28"/>
                      </w:rPr>
                      <w:t>страдание</w:t>
                    </w:r>
                  </w:p>
                </w:txbxContent>
              </v:textbox>
            </v:shape>
            <v:shape id="_x0000_s1050" type="#_x0000_t202" style="position:absolute;left:3410;top:12238;width:1125;height:418" filled="f" fillcolor="yellow" stroked="f">
              <v:textbox style="mso-next-textbox:#_x0000_s1050">
                <w:txbxContent>
                  <w:p w:rsidR="00A87415" w:rsidRPr="001B569E" w:rsidRDefault="00A87415" w:rsidP="00A87415">
                    <w:pPr>
                      <w:rPr>
                        <w:sz w:val="28"/>
                        <w:szCs w:val="28"/>
                      </w:rPr>
                    </w:pPr>
                    <w:r w:rsidRPr="001B569E">
                      <w:rPr>
                        <w:sz w:val="28"/>
                        <w:szCs w:val="28"/>
                      </w:rPr>
                      <w:t>гордыня</w:t>
                    </w:r>
                  </w:p>
                </w:txbxContent>
              </v:textbox>
            </v:shape>
            <v:shape id="_x0000_s1051" type="#_x0000_t202" style="position:absolute;left:4540;top:12238;width:1277;height:418" stroked="f">
              <v:textbox style="mso-next-textbox:#_x0000_s1051">
                <w:txbxContent>
                  <w:p w:rsidR="00A87415" w:rsidRPr="003A46CD" w:rsidRDefault="00A87415" w:rsidP="00A87415">
                    <w:pPr>
                      <w:rPr>
                        <w:sz w:val="28"/>
                        <w:szCs w:val="28"/>
                      </w:rPr>
                    </w:pPr>
                    <w:r>
                      <w:rPr>
                        <w:sz w:val="28"/>
                        <w:szCs w:val="28"/>
                      </w:rPr>
                      <w:t>само</w:t>
                    </w:r>
                    <w:r w:rsidRPr="003A46CD">
                      <w:rPr>
                        <w:sz w:val="28"/>
                        <w:szCs w:val="28"/>
                      </w:rPr>
                      <w:t>любие</w:t>
                    </w:r>
                  </w:p>
                </w:txbxContent>
              </v:textbox>
            </v:shape>
            <v:shape id="_x0000_s1052" type="#_x0000_t202" style="position:absolute;left:5810;top:12238;width:1060;height:419" stroked="f">
              <v:textbox style="mso-next-textbox:#_x0000_s1052">
                <w:txbxContent>
                  <w:p w:rsidR="00A87415" w:rsidRPr="004A0735" w:rsidRDefault="00A87415" w:rsidP="00A87415">
                    <w:r w:rsidRPr="004A0735">
                      <w:t>огорчение</w:t>
                    </w:r>
                  </w:p>
                  <w:p w:rsidR="00A87415" w:rsidRPr="003A46CD" w:rsidRDefault="00A87415" w:rsidP="00A87415">
                    <w:pPr>
                      <w:rPr>
                        <w:sz w:val="28"/>
                        <w:szCs w:val="28"/>
                      </w:rPr>
                    </w:pPr>
                  </w:p>
                </w:txbxContent>
              </v:textbox>
            </v:shape>
            <v:shape id="_x0000_s1053" type="#_x0000_t202" style="position:absolute;left:7081;top:12238;width:988;height:418" stroked="f">
              <v:textbox style="mso-next-textbox:#_x0000_s1053">
                <w:txbxContent>
                  <w:p w:rsidR="00A87415" w:rsidRPr="00A82EED" w:rsidRDefault="00A87415" w:rsidP="00A87415">
                    <w:pPr>
                      <w:rPr>
                        <w:sz w:val="28"/>
                        <w:szCs w:val="28"/>
                      </w:rPr>
                    </w:pPr>
                    <w:r w:rsidRPr="00A82EED">
                      <w:rPr>
                        <w:sz w:val="28"/>
                        <w:szCs w:val="28"/>
                      </w:rPr>
                      <w:t>эгоизм</w:t>
                    </w:r>
                  </w:p>
                </w:txbxContent>
              </v:textbox>
            </v:shape>
            <v:shape id="_x0000_s1054" type="#_x0000_t202" style="position:absolute;left:6516;top:13771;width:1269;height:417" filled="f" stroked="f">
              <v:textbox style="mso-next-textbox:#_x0000_s1054">
                <w:txbxContent>
                  <w:p w:rsidR="00A87415" w:rsidRPr="004A0735" w:rsidRDefault="00A87415" w:rsidP="00A87415">
                    <w:r>
                      <w:t>радость</w:t>
                    </w:r>
                  </w:p>
                </w:txbxContent>
              </v:textbox>
            </v:shape>
            <v:shape id="_x0000_s1055" type="#_x0000_t202" style="position:absolute;left:4399;top:13771;width:706;height:418" stroked="f">
              <v:textbox style="mso-next-textbox:#_x0000_s1055">
                <w:txbxContent>
                  <w:p w:rsidR="00A87415" w:rsidRPr="00B300BB" w:rsidRDefault="00A87415" w:rsidP="00A87415">
                    <w:pPr>
                      <w:rPr>
                        <w:sz w:val="28"/>
                        <w:szCs w:val="28"/>
                      </w:rPr>
                    </w:pPr>
                    <w:r>
                      <w:rPr>
                        <w:sz w:val="28"/>
                        <w:szCs w:val="28"/>
                      </w:rPr>
                      <w:t>боль</w:t>
                    </w:r>
                  </w:p>
                </w:txbxContent>
              </v:textbox>
            </v:shape>
            <v:shape id="_x0000_s1056" type="#_x0000_t202" style="position:absolute;left:5387;top:13771;width:847;height:418" stroked="f">
              <v:textbox style="mso-next-textbox:#_x0000_s1056">
                <w:txbxContent>
                  <w:p w:rsidR="00A87415" w:rsidRPr="00B300BB" w:rsidRDefault="00A87415" w:rsidP="00A87415">
                    <w:pPr>
                      <w:rPr>
                        <w:sz w:val="28"/>
                        <w:szCs w:val="28"/>
                      </w:rPr>
                    </w:pPr>
                    <w:r>
                      <w:rPr>
                        <w:sz w:val="28"/>
                        <w:szCs w:val="28"/>
                      </w:rPr>
                      <w:t>слёзы</w:t>
                    </w:r>
                  </w:p>
                </w:txbxContent>
              </v:textbox>
            </v:shape>
            <v:shape id="_x0000_s1057" type="#_x0000_t202" style="position:absolute;left:8493;top:12796;width:1130;height:1116" stroked="f">
              <v:textbox style="mso-next-textbox:#_x0000_s1057">
                <w:txbxContent>
                  <w:p w:rsidR="00A87415" w:rsidRDefault="00A87415" w:rsidP="00A87415"/>
                </w:txbxContent>
              </v:textbox>
            </v:shape>
            <w10:wrap type="none"/>
            <w10:anchorlock/>
          </v:group>
        </w:pic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tabs>
          <w:tab w:val="left" w:pos="6480"/>
          <w:tab w:val="left" w:pos="7020"/>
          <w:tab w:val="left" w:pos="7200"/>
        </w:tabs>
        <w:spacing w:after="0" w:line="240" w:lineRule="auto"/>
        <w:jc w:val="both"/>
        <w:rPr>
          <w:rFonts w:ascii="Times New Roman" w:hAnsi="Times New Roman"/>
          <w:sz w:val="28"/>
          <w:szCs w:val="28"/>
        </w:rPr>
      </w:pPr>
      <w:r w:rsidRPr="00C6341C">
        <w:rPr>
          <w:rFonts w:ascii="Times New Roman" w:hAnsi="Times New Roman"/>
          <w:sz w:val="28"/>
          <w:szCs w:val="28"/>
        </w:rPr>
        <w:t>Что монашество приносит человеку</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Начало монашеству положил преподобный Антоний Великий.</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r w:rsidRPr="00C6341C">
        <w:rPr>
          <w:rFonts w:ascii="Times New Roman" w:hAnsi="Times New Roman"/>
          <w:sz w:val="28"/>
          <w:szCs w:val="28"/>
          <w:highlight w:val="yellow"/>
        </w:rPr>
        <w:t>СЛАЙД 12. Антоний Великий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Преподобный означает в высшей степени явивший в себе подобие Божие. Все святые, именуемые преподобными, были монахами.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13.Видео 3. Родина монашества: 44 с</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Каждый монастырь имеет свой распорядок жизни и свои правила - монастырский устав. Монах должен неукоснительно подчиняться монастырскому уставу. Монах ничего не может сделать без благословления (разрешения) настоятеля монастыря. </w:t>
      </w:r>
      <w:r w:rsidRPr="00C6341C">
        <w:rPr>
          <w:rFonts w:ascii="Times New Roman" w:hAnsi="Times New Roman"/>
          <w:color w:val="000000"/>
          <w:sz w:val="28"/>
          <w:szCs w:val="28"/>
        </w:rPr>
        <w:t xml:space="preserve">Настоятель – </w:t>
      </w:r>
      <w:r w:rsidRPr="00C6341C">
        <w:rPr>
          <w:rFonts w:ascii="Times New Roman" w:hAnsi="Times New Roman"/>
          <w:sz w:val="28"/>
          <w:szCs w:val="28"/>
        </w:rPr>
        <w:t xml:space="preserve">это глава монастыря, которому чаще всего принадлежит сан игумена, что значит с греческого ведущий или наставник, отсюда и назначение настоятеля.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14. Видео 4. Монастырь: 34 с.</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b/>
          <w:sz w:val="28"/>
          <w:szCs w:val="28"/>
        </w:rPr>
        <w:t>(Пятая остановка в рассказе учителя)</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15.  Храмы в монастыре</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Самое главное в  монастыре – это храм, которых, как правило, несколько.</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 xml:space="preserve">СЛАЙД 16. Государь Николай </w:t>
      </w:r>
      <w:r w:rsidRPr="00C6341C">
        <w:rPr>
          <w:rFonts w:ascii="Times New Roman" w:hAnsi="Times New Roman"/>
          <w:sz w:val="28"/>
          <w:szCs w:val="28"/>
          <w:highlight w:val="yellow"/>
          <w:lang w:val="en-US"/>
        </w:rPr>
        <w:t>II</w:t>
      </w:r>
      <w:r w:rsidRPr="00C6341C">
        <w:rPr>
          <w:rFonts w:ascii="Times New Roman" w:hAnsi="Times New Roman"/>
          <w:sz w:val="28"/>
          <w:szCs w:val="28"/>
          <w:highlight w:val="yellow"/>
        </w:rPr>
        <w:t xml:space="preserve"> прикладывается к раке с мощами прп Серафима Саровского</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 монастырских храмах благоговейно хранятся святыни – мощи святых, которые несли свой подвиг в этих местах.</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17. Рака с мощами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Мощи – это нетленные останки святых, которые хранятся в специальных раках – ковчегах.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Мощи от слова мощь, т.е. сила.  Христиане считают, что от мощей святых угодников исходит очень большая исцеляющая сила.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18. Мощи преп. Илии Муромца в Киево-Печерской лавре</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pStyle w:val="a5"/>
        <w:numPr>
          <w:ilvl w:val="0"/>
          <w:numId w:val="50"/>
        </w:numPr>
        <w:suppressLineNumbers/>
        <w:ind w:left="0"/>
        <w:contextualSpacing/>
        <w:jc w:val="both"/>
        <w:rPr>
          <w:b/>
          <w:bCs/>
          <w:iCs/>
          <w:sz w:val="28"/>
          <w:szCs w:val="28"/>
        </w:rPr>
      </w:pPr>
      <w:r w:rsidRPr="00C6341C">
        <w:rPr>
          <w:b/>
          <w:iCs/>
          <w:sz w:val="28"/>
          <w:szCs w:val="28"/>
        </w:rPr>
        <w:t>Закрепление изученного материала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А зачем же люди приезжают в монастыри? Люди приезжают в монастыри, чтобы хоть на время уйти от мирской суеты и побыть наедине с собой и с  Богом. Некоторые приезжают за мудрым советом.</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b/>
          <w:i/>
          <w:sz w:val="28"/>
          <w:szCs w:val="28"/>
        </w:rPr>
        <w:t xml:space="preserve">    </w:t>
      </w:r>
      <w:r w:rsidRPr="00C6341C">
        <w:rPr>
          <w:rFonts w:ascii="Times New Roman" w:hAnsi="Times New Roman"/>
          <w:sz w:val="28"/>
          <w:szCs w:val="28"/>
        </w:rPr>
        <w:t xml:space="preserve"> Во многих монастырях живут монахи-старцы</w:t>
      </w:r>
      <w:r>
        <w:rPr>
          <w:rFonts w:ascii="Times New Roman" w:hAnsi="Times New Roman"/>
          <w:sz w:val="28"/>
          <w:szCs w:val="28"/>
        </w:rPr>
        <w:t>.</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19. Анатолий Оптинский</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bCs/>
          <w:sz w:val="28"/>
          <w:szCs w:val="28"/>
        </w:rPr>
        <w:t xml:space="preserve">     Старец – это опытный духовный наставник.</w:t>
      </w:r>
      <w:r w:rsidRPr="00C6341C">
        <w:rPr>
          <w:rFonts w:ascii="Times New Roman" w:hAnsi="Times New Roman"/>
          <w:sz w:val="28"/>
          <w:szCs w:val="28"/>
        </w:rPr>
        <w:t xml:space="preserve"> </w:t>
      </w:r>
      <w:r w:rsidRPr="00C6341C">
        <w:rPr>
          <w:rFonts w:ascii="Times New Roman" w:hAnsi="Times New Roman"/>
          <w:color w:val="000000"/>
          <w:sz w:val="28"/>
          <w:szCs w:val="28"/>
        </w:rPr>
        <w:t>Слово «старец» означает в первую очередь именно мудрый опыт, а не почтенный возраст, хотя в монашеской жизни и то и другое чаще всего совпадают.</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uppressLineNumbers/>
        <w:spacing w:after="0" w:line="240" w:lineRule="auto"/>
        <w:jc w:val="both"/>
        <w:rPr>
          <w:rFonts w:ascii="Times New Roman" w:hAnsi="Times New Roman"/>
          <w:bCs/>
          <w:iCs/>
          <w:sz w:val="28"/>
          <w:szCs w:val="28"/>
        </w:rPr>
      </w:pPr>
      <w:r w:rsidRPr="00C6341C">
        <w:rPr>
          <w:rFonts w:ascii="Times New Roman" w:hAnsi="Times New Roman"/>
          <w:bCs/>
          <w:iCs/>
          <w:sz w:val="28"/>
          <w:szCs w:val="28"/>
        </w:rPr>
        <w:t>В течение одной минуты обсудите в группах вопросы, которые вы составили. Отберите от каждой группы по два лучших вопроса. Эти четыре вопроса запишите в качестве домашнего задания.</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Д.З.Таблица «Проверь себя»</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2089"/>
        <w:gridCol w:w="1432"/>
        <w:gridCol w:w="1525"/>
        <w:gridCol w:w="1321"/>
      </w:tblGrid>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Монастырь</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(обитель)</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Монах</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(инок)</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Келья </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Старец </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Мощи</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Место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о _ _ _ _ _ _я</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монахов.</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Е _ _ _ _ т</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Сирия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_____ век.</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Спасение д _ _ и.</w:t>
            </w:r>
          </w:p>
          <w:p w:rsidR="00A87415" w:rsidRPr="00C6341C" w:rsidRDefault="00A87415" w:rsidP="009D2EB0">
            <w:pPr>
              <w:spacing w:after="0" w:line="240" w:lineRule="auto"/>
              <w:jc w:val="both"/>
              <w:rPr>
                <w:rFonts w:ascii="Times New Roman" w:hAnsi="Times New Roman"/>
                <w:sz w:val="28"/>
                <w:szCs w:val="28"/>
              </w:rPr>
            </w:pP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«Монос»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особый путь,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и_ _ 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отрёкся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от м_ _ _</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служит _ _ _ _</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-молитвенник</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за весь _ _ _</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Ж_ _ _ _ 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монаха  </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М _ _ _ _ 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духовный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наставник</w:t>
            </w:r>
          </w:p>
          <w:p w:rsidR="00A87415" w:rsidRPr="00C6341C" w:rsidRDefault="00A87415" w:rsidP="009D2EB0">
            <w:pPr>
              <w:spacing w:after="0" w:line="240" w:lineRule="auto"/>
              <w:jc w:val="both"/>
              <w:rPr>
                <w:rFonts w:ascii="Times New Roman" w:hAnsi="Times New Roman"/>
                <w:sz w:val="28"/>
                <w:szCs w:val="28"/>
              </w:rPr>
            </w:pP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Чудо-</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творные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останки</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с_ _ _ _ х</w:t>
            </w:r>
          </w:p>
        </w:tc>
      </w:tr>
    </w:tbl>
    <w:p w:rsidR="00A87415" w:rsidRPr="00C6341C" w:rsidRDefault="00A87415" w:rsidP="00A87415">
      <w:pPr>
        <w:spacing w:after="0" w:line="240" w:lineRule="auto"/>
        <w:jc w:val="both"/>
        <w:rPr>
          <w:rFonts w:ascii="Times New Roman" w:hAnsi="Times New Roman"/>
          <w:i/>
          <w:sz w:val="28"/>
          <w:szCs w:val="28"/>
        </w:rPr>
      </w:pPr>
    </w:p>
    <w:p w:rsidR="00A87415"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Слова для справок:  святых, иной, души, обитания, 3, мудрый, Египет, мира, Богу, жилище, мир.</w:t>
      </w:r>
    </w:p>
    <w:p w:rsidR="00A87415" w:rsidRPr="00C6341C" w:rsidRDefault="00A87415" w:rsidP="00A87415">
      <w:pPr>
        <w:spacing w:after="0" w:line="240" w:lineRule="auto"/>
        <w:jc w:val="both"/>
        <w:rPr>
          <w:rFonts w:ascii="Times New Roman" w:hAnsi="Times New Roman"/>
          <w:sz w:val="28"/>
          <w:szCs w:val="28"/>
        </w:rPr>
      </w:pPr>
    </w:p>
    <w:p w:rsidR="00A87415" w:rsidRPr="00011582"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6</w:t>
      </w:r>
      <w:r w:rsidRPr="00C6341C">
        <w:rPr>
          <w:rFonts w:ascii="Times New Roman" w:hAnsi="Times New Roman"/>
          <w:iCs/>
          <w:sz w:val="28"/>
          <w:szCs w:val="28"/>
        </w:rPr>
        <w:t xml:space="preserve">. </w:t>
      </w:r>
      <w:r w:rsidRPr="00C6341C">
        <w:rPr>
          <w:rFonts w:ascii="Times New Roman" w:hAnsi="Times New Roman"/>
          <w:sz w:val="28"/>
          <w:szCs w:val="28"/>
        </w:rPr>
        <w:t>Рефлексия (</w:t>
      </w:r>
      <w:r w:rsidRPr="00C6341C">
        <w:rPr>
          <w:rFonts w:ascii="Times New Roman" w:hAnsi="Times New Roman"/>
          <w:sz w:val="28"/>
          <w:szCs w:val="28"/>
          <w:highlight w:val="yellow"/>
        </w:rPr>
        <w:t>Слайд 20)</w:t>
      </w:r>
      <w:r w:rsidRPr="00C6341C">
        <w:rPr>
          <w:rFonts w:ascii="Times New Roman" w:hAnsi="Times New Roman"/>
          <w:sz w:val="28"/>
          <w:szCs w:val="28"/>
          <w:highlight w:val="yellow"/>
        </w:rPr>
        <w:tab/>
      </w:r>
    </w:p>
    <w:p w:rsidR="000A4254" w:rsidRDefault="000A4254" w:rsidP="00A87415">
      <w:pPr>
        <w:spacing w:after="0" w:line="240" w:lineRule="auto"/>
        <w:jc w:val="both"/>
        <w:rPr>
          <w:rFonts w:ascii="Times New Roman" w:hAnsi="Times New Roman"/>
          <w:b/>
          <w:color w:val="000000"/>
          <w:sz w:val="28"/>
          <w:szCs w:val="28"/>
        </w:rPr>
      </w:pPr>
    </w:p>
    <w:p w:rsidR="000A4254" w:rsidRDefault="000A4254" w:rsidP="00A87415">
      <w:pPr>
        <w:spacing w:after="0" w:line="240" w:lineRule="auto"/>
        <w:jc w:val="both"/>
        <w:rPr>
          <w:rFonts w:ascii="Times New Roman" w:hAnsi="Times New Roman"/>
          <w:b/>
          <w:color w:val="000000"/>
          <w:sz w:val="28"/>
          <w:szCs w:val="28"/>
        </w:rPr>
      </w:pPr>
    </w:p>
    <w:p w:rsidR="000A4254" w:rsidRDefault="000A4254" w:rsidP="00A87415">
      <w:pPr>
        <w:spacing w:after="0" w:line="240" w:lineRule="auto"/>
        <w:jc w:val="both"/>
        <w:rPr>
          <w:rFonts w:ascii="Times New Roman" w:hAnsi="Times New Roman"/>
          <w:b/>
          <w:color w:val="000000"/>
          <w:sz w:val="28"/>
          <w:szCs w:val="28"/>
        </w:rPr>
      </w:pPr>
    </w:p>
    <w:p w:rsidR="000A4254" w:rsidRDefault="000A4254" w:rsidP="00A87415">
      <w:pPr>
        <w:spacing w:after="0" w:line="240" w:lineRule="auto"/>
        <w:jc w:val="both"/>
        <w:rPr>
          <w:rFonts w:ascii="Times New Roman" w:hAnsi="Times New Roman"/>
          <w:b/>
          <w:color w:val="000000"/>
          <w:sz w:val="28"/>
          <w:szCs w:val="28"/>
        </w:rPr>
      </w:pPr>
    </w:p>
    <w:p w:rsidR="000A4254" w:rsidRDefault="000A4254" w:rsidP="00A87415">
      <w:pPr>
        <w:spacing w:after="0" w:line="240" w:lineRule="auto"/>
        <w:jc w:val="both"/>
        <w:rPr>
          <w:rFonts w:ascii="Times New Roman" w:hAnsi="Times New Roman"/>
          <w:b/>
          <w:color w:val="000000"/>
          <w:sz w:val="28"/>
          <w:szCs w:val="28"/>
        </w:rPr>
      </w:pPr>
    </w:p>
    <w:p w:rsidR="00A87415" w:rsidRPr="00C6341C" w:rsidRDefault="00A87415" w:rsidP="00A87415">
      <w:pPr>
        <w:spacing w:after="0" w:line="240" w:lineRule="auto"/>
        <w:jc w:val="both"/>
        <w:rPr>
          <w:rFonts w:ascii="Times New Roman" w:hAnsi="Times New Roman"/>
          <w:b/>
          <w:color w:val="000000"/>
          <w:sz w:val="28"/>
          <w:szCs w:val="28"/>
        </w:rPr>
      </w:pPr>
      <w:r w:rsidRPr="00C6341C">
        <w:rPr>
          <w:rFonts w:ascii="Times New Roman" w:hAnsi="Times New Roman"/>
          <w:b/>
          <w:color w:val="000000"/>
          <w:sz w:val="28"/>
          <w:szCs w:val="28"/>
        </w:rPr>
        <w:lastRenderedPageBreak/>
        <w:t>Занятие 10</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b/>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6871"/>
      </w:tblGrid>
      <w:tr w:rsidR="00A87415" w:rsidRPr="00C6341C" w:rsidTr="009D2EB0">
        <w:tc>
          <w:tcPr>
            <w:tcW w:w="2700"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Тема занятия</w:t>
            </w:r>
          </w:p>
        </w:tc>
        <w:tc>
          <w:tcPr>
            <w:tcW w:w="6871"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Преподобный Антоний Печерский. Киево-Печерская Лавра. Патерик. Тит и Евагрий.</w:t>
            </w:r>
          </w:p>
          <w:p w:rsidR="00A87415" w:rsidRPr="00C6341C" w:rsidRDefault="00A87415" w:rsidP="009D2EB0">
            <w:pPr>
              <w:spacing w:after="0" w:line="240" w:lineRule="auto"/>
              <w:jc w:val="both"/>
              <w:rPr>
                <w:rFonts w:ascii="Times New Roman" w:hAnsi="Times New Roman"/>
                <w:b/>
                <w:sz w:val="28"/>
                <w:szCs w:val="28"/>
              </w:rPr>
            </w:pPr>
          </w:p>
        </w:tc>
      </w:tr>
      <w:tr w:rsidR="00A87415" w:rsidRPr="00C6341C" w:rsidTr="009D2EB0">
        <w:tc>
          <w:tcPr>
            <w:tcW w:w="2700"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Цель, задачи</w:t>
            </w:r>
          </w:p>
        </w:tc>
        <w:tc>
          <w:tcPr>
            <w:tcW w:w="6871"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 xml:space="preserve">Цель: </w:t>
            </w:r>
            <w:r w:rsidRPr="00C6341C">
              <w:rPr>
                <w:rFonts w:ascii="Times New Roman" w:hAnsi="Times New Roman"/>
                <w:sz w:val="28"/>
                <w:szCs w:val="28"/>
              </w:rPr>
              <w:t>формирование у младшего подростка мотиваций к осознанному нравственному поведению, основанному на знании жития Антония Печерского и его последователей.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Задачи</w:t>
            </w:r>
            <w:r w:rsidRPr="00C6341C">
              <w:rPr>
                <w:rFonts w:ascii="Times New Roman" w:hAnsi="Times New Roman"/>
                <w:sz w:val="28"/>
                <w:szCs w:val="28"/>
              </w:rPr>
              <w:t xml:space="preserve">: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предметной области: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-сформировать представление о понятиях «Святая гора Афон», «лавра», «летопись», «патерик», «постриг»;</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-показать их  духовную значимость для человека.</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 сфере личностного развития:</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-формировать умение понимать душевное состояние Антония Печерского и его последователей;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умение сопереживать и сорадоваться людям, способствующих духовному развитию Руси.</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 области формирования УУД:</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Познавательные: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выделять существенную информацию из различных источников;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нахождение ответов на вопросы в текстах и иллюстрациях;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извлечение информации, представленной в разных формах;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сопоставление разных точек зрения.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Регулятивные: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в сотрудничестве с учителем ставить учебную задачу и удерживать ее в процессе всего урока;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понимать цель выполняемых действий;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высказывать свое предположение на основе работы с иллюстрациями и текстами.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Коммуникативные: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выражать свои мысли с соответствующими возрасту полнотой и точностью, участвовать в коллективном обсуждении проблемы;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развитие умения понимать контекстную речь на основе воссоздания картины исторических событий и поступков реальных людей.</w:t>
            </w:r>
          </w:p>
        </w:tc>
      </w:tr>
    </w:tbl>
    <w:p w:rsidR="00A87415" w:rsidRPr="00C6341C" w:rsidRDefault="00A87415" w:rsidP="00A87415">
      <w:pPr>
        <w:spacing w:after="0" w:line="240" w:lineRule="auto"/>
        <w:jc w:val="both"/>
        <w:rPr>
          <w:rFonts w:ascii="Times New Roman" w:hAnsi="Times New Roman"/>
          <w:sz w:val="28"/>
          <w:szCs w:val="28"/>
        </w:rPr>
      </w:pPr>
    </w:p>
    <w:p w:rsidR="00A87415"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6"/>
        <w:gridCol w:w="6319"/>
      </w:tblGrid>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слайдов</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Названия слайдов</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1</w:t>
            </w:r>
          </w:p>
        </w:tc>
        <w:tc>
          <w:tcPr>
            <w:tcW w:w="0" w:type="auto"/>
          </w:tcPr>
          <w:p w:rsidR="00A87415" w:rsidRPr="00C6341C" w:rsidRDefault="00A87415" w:rsidP="009D2EB0">
            <w:pPr>
              <w:tabs>
                <w:tab w:val="left" w:pos="3845"/>
              </w:tabs>
              <w:spacing w:after="0" w:line="240" w:lineRule="auto"/>
              <w:jc w:val="both"/>
              <w:rPr>
                <w:rFonts w:ascii="Times New Roman" w:hAnsi="Times New Roman"/>
                <w:sz w:val="28"/>
                <w:szCs w:val="28"/>
              </w:rPr>
            </w:pPr>
            <w:r w:rsidRPr="00C6341C">
              <w:rPr>
                <w:rFonts w:ascii="Times New Roman" w:hAnsi="Times New Roman"/>
                <w:sz w:val="28"/>
                <w:szCs w:val="28"/>
              </w:rPr>
              <w:t>Антоний Печерский</w:t>
            </w:r>
            <w:r w:rsidRPr="00C6341C">
              <w:rPr>
                <w:rFonts w:ascii="Times New Roman" w:hAnsi="Times New Roman"/>
                <w:sz w:val="28"/>
                <w:szCs w:val="28"/>
              </w:rPr>
              <w:tab/>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w:t>
            </w:r>
          </w:p>
        </w:tc>
        <w:tc>
          <w:tcPr>
            <w:tcW w:w="0" w:type="auto"/>
          </w:tcPr>
          <w:p w:rsidR="00A87415" w:rsidRPr="00C6341C" w:rsidRDefault="00A87415" w:rsidP="009D2EB0">
            <w:pPr>
              <w:tabs>
                <w:tab w:val="left" w:pos="3845"/>
              </w:tabs>
              <w:spacing w:after="0" w:line="240" w:lineRule="auto"/>
              <w:jc w:val="both"/>
              <w:rPr>
                <w:rFonts w:ascii="Times New Roman" w:hAnsi="Times New Roman"/>
                <w:sz w:val="28"/>
                <w:szCs w:val="28"/>
              </w:rPr>
            </w:pPr>
            <w:r w:rsidRPr="00C6341C">
              <w:rPr>
                <w:rFonts w:ascii="Times New Roman" w:hAnsi="Times New Roman"/>
                <w:sz w:val="28"/>
                <w:szCs w:val="28"/>
              </w:rPr>
              <w:t>Слайд-подсказка. Что означает слово «Печерский»</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3</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Гора Афон</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4/видео 1 </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Принятие пострига на горе Афон: 23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Чин пострижения в иноки</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6</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Преставление прп. Серафима Саровского</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7/видео 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 Руси: 51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8</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Антоний Печерский копает пещеру</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9/видео 3</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Начало Киево-Печерской Лавры: 31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10</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Киево-Печерская Лавра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11/видео 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color w:val="000000"/>
                <w:sz w:val="28"/>
                <w:szCs w:val="28"/>
              </w:rPr>
              <w:t>Нестор Летописец. Повесть временных лет :28с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Нестор Летописец</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13/видео 5</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Мощи святых: 44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Мощи прп. Нестора Летописца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15/видео 6</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Святые отцы КПЛ: 1 мин 15 с </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16</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Мощи прп. Тита</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17 </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Рефлексия</w:t>
            </w:r>
          </w:p>
        </w:tc>
      </w:tr>
    </w:tbl>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BE4519">
      <w:pPr>
        <w:pStyle w:val="a5"/>
        <w:numPr>
          <w:ilvl w:val="0"/>
          <w:numId w:val="52"/>
        </w:numPr>
        <w:ind w:left="0"/>
        <w:contextualSpacing/>
        <w:jc w:val="both"/>
        <w:rPr>
          <w:b/>
          <w:iCs/>
          <w:sz w:val="28"/>
          <w:szCs w:val="28"/>
        </w:rPr>
      </w:pPr>
      <w:r w:rsidRPr="00C6341C">
        <w:rPr>
          <w:b/>
          <w:iCs/>
          <w:sz w:val="28"/>
          <w:szCs w:val="28"/>
        </w:rPr>
        <w:t>Организационный момент, самоопределение к деятельности</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 xml:space="preserve">    Есть такая пословица:  «Ты можешь стать умнее 3 путями: путём опыта – самый горький, путём подражания – самый лёгкий, путём размышления – самый благородный».</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Для себя я выбираю лёгкий путь – путь рассказа, а вам предлагаю самый благородный – путь размышления.</w:t>
      </w:r>
    </w:p>
    <w:p w:rsidR="00A87415" w:rsidRPr="00C6341C" w:rsidRDefault="00A87415" w:rsidP="00A87415">
      <w:pPr>
        <w:spacing w:after="0" w:line="240" w:lineRule="auto"/>
        <w:jc w:val="both"/>
        <w:rPr>
          <w:rFonts w:ascii="Times New Roman" w:hAnsi="Times New Roman"/>
          <w:color w:val="000000"/>
          <w:sz w:val="28"/>
          <w:szCs w:val="28"/>
        </w:rPr>
      </w:pPr>
    </w:p>
    <w:p w:rsidR="00A87415" w:rsidRPr="00C6341C" w:rsidRDefault="00A87415" w:rsidP="00BE4519">
      <w:pPr>
        <w:pStyle w:val="a5"/>
        <w:numPr>
          <w:ilvl w:val="0"/>
          <w:numId w:val="52"/>
        </w:numPr>
        <w:ind w:left="0"/>
        <w:contextualSpacing/>
        <w:jc w:val="both"/>
        <w:rPr>
          <w:b/>
          <w:iCs/>
          <w:sz w:val="28"/>
          <w:szCs w:val="28"/>
        </w:rPr>
      </w:pPr>
      <w:r w:rsidRPr="00C6341C">
        <w:rPr>
          <w:b/>
          <w:iCs/>
          <w:sz w:val="28"/>
          <w:szCs w:val="28"/>
        </w:rPr>
        <w:t>Актуализация опорных знаний</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 xml:space="preserve">Опираясь на таблицу опорных слов и словосочетаний, восстановите содержание нашего прошлого занятия.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pStyle w:val="a5"/>
        <w:numPr>
          <w:ilvl w:val="0"/>
          <w:numId w:val="52"/>
        </w:numPr>
        <w:ind w:left="0"/>
        <w:contextualSpacing/>
        <w:jc w:val="both"/>
        <w:rPr>
          <w:b/>
          <w:iCs/>
          <w:sz w:val="28"/>
          <w:szCs w:val="28"/>
        </w:rPr>
      </w:pPr>
      <w:r w:rsidRPr="00C6341C">
        <w:rPr>
          <w:b/>
          <w:iCs/>
          <w:sz w:val="28"/>
          <w:szCs w:val="28"/>
        </w:rPr>
        <w:t>Подготовка к изучению новых знаний,  постановка учебной задачи</w:t>
      </w:r>
    </w:p>
    <w:p w:rsidR="00A87415" w:rsidRPr="00C6341C" w:rsidRDefault="00A87415" w:rsidP="00A87415">
      <w:pPr>
        <w:pStyle w:val="a5"/>
        <w:ind w:left="0"/>
        <w:jc w:val="both"/>
        <w:rPr>
          <w:b/>
          <w:iCs/>
          <w:sz w:val="28"/>
          <w:szCs w:val="28"/>
        </w:rPr>
      </w:pPr>
    </w:p>
    <w:p w:rsidR="00A87415" w:rsidRPr="00C6341C" w:rsidRDefault="00A87415" w:rsidP="00A87415">
      <w:pPr>
        <w:pStyle w:val="a5"/>
        <w:ind w:left="0"/>
        <w:jc w:val="both"/>
        <w:rPr>
          <w:iCs/>
          <w:sz w:val="28"/>
          <w:szCs w:val="28"/>
        </w:rPr>
      </w:pPr>
      <w:r w:rsidRPr="00C6341C">
        <w:rPr>
          <w:iCs/>
          <w:sz w:val="28"/>
          <w:szCs w:val="28"/>
          <w:highlight w:val="yellow"/>
        </w:rPr>
        <w:t>СЛАЙД 1. Тема занятия. Преподобный Антоний Печерский</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Сегодня мы познакомимся с основателем русского монашества Антонием Печерским, жившем в первые десятилетия после  Крещения Руси, которое произошло при князе Владимире в 988 году.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pStyle w:val="a5"/>
        <w:numPr>
          <w:ilvl w:val="0"/>
          <w:numId w:val="53"/>
        </w:numPr>
        <w:ind w:left="0"/>
        <w:contextualSpacing/>
        <w:jc w:val="both"/>
        <w:rPr>
          <w:sz w:val="28"/>
          <w:szCs w:val="28"/>
        </w:rPr>
      </w:pPr>
      <w:r w:rsidRPr="00C6341C">
        <w:rPr>
          <w:b/>
          <w:i/>
          <w:sz w:val="28"/>
          <w:szCs w:val="28"/>
        </w:rPr>
        <w:t>Как вы думаете, Печерский - это фамилия?</w:t>
      </w:r>
      <w:r w:rsidRPr="00C6341C">
        <w:rPr>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Но в 10 веке на Руси фамилий не существовало. Выскажите свои предположения. Подсказкой для вас будет слайд (Информация для учителя: славянское слово «печера» по - русски звучит как «пещера»).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А что же я могу рассказать вам о нём?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pStyle w:val="a5"/>
        <w:numPr>
          <w:ilvl w:val="0"/>
          <w:numId w:val="52"/>
        </w:numPr>
        <w:ind w:left="0"/>
        <w:contextualSpacing/>
        <w:jc w:val="both"/>
        <w:rPr>
          <w:b/>
          <w:iCs/>
          <w:sz w:val="28"/>
          <w:szCs w:val="28"/>
        </w:rPr>
      </w:pPr>
      <w:r w:rsidRPr="00C6341C">
        <w:rPr>
          <w:b/>
          <w:iCs/>
          <w:sz w:val="28"/>
          <w:szCs w:val="28"/>
        </w:rPr>
        <w:t>Работа над новой темой, открытие нового знания</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 юности Антипа</w:t>
      </w:r>
      <w:r w:rsidRPr="00C6341C">
        <w:rPr>
          <w:rStyle w:val="a9"/>
          <w:sz w:val="28"/>
          <w:szCs w:val="28"/>
        </w:rPr>
        <w:footnoteReference w:id="4"/>
      </w:r>
      <w:r w:rsidRPr="00C6341C">
        <w:rPr>
          <w:rFonts w:ascii="Times New Roman" w:hAnsi="Times New Roman"/>
          <w:sz w:val="28"/>
          <w:szCs w:val="28"/>
        </w:rPr>
        <w:t>, так звали Антония до пострижения в монахи, всеми своими помыслами стремился к духовному совершенству. От сведущих людей он узнал, что особенно благочестиво и праведно ведут свою жизнь монахи на Святой горе Афон (</w:t>
      </w:r>
      <w:r w:rsidRPr="00C6341C">
        <w:rPr>
          <w:rFonts w:ascii="Times New Roman" w:hAnsi="Times New Roman"/>
          <w:sz w:val="28"/>
          <w:szCs w:val="28"/>
          <w:highlight w:val="yellow"/>
        </w:rPr>
        <w:t>СЛАЙД 3. Святая гора Афон)</w:t>
      </w:r>
      <w:r w:rsidRPr="00C6341C">
        <w:rPr>
          <w:rFonts w:ascii="Times New Roman" w:hAnsi="Times New Roman"/>
          <w:sz w:val="28"/>
          <w:szCs w:val="28"/>
        </w:rPr>
        <w:t xml:space="preserve"> в Греции, которую Сама Матерь Божия ещё при земной жизни освятила Своим присутствием, указав, что это Её особенный удел, защищаемый Ею Самою и Её Сыном. Туда и направился молодой Антипа.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sz w:val="28"/>
          <w:szCs w:val="28"/>
          <w:highlight w:val="yellow"/>
        </w:rPr>
        <w:t xml:space="preserve"> СЛАЙД 4. Видео 1. Принятие пострига на горе Афон: 23 с</w:t>
      </w:r>
      <w:r w:rsidRPr="00C6341C">
        <w:rPr>
          <w:rFonts w:ascii="Times New Roman" w:hAnsi="Times New Roman"/>
          <w:sz w:val="28"/>
          <w:szCs w:val="28"/>
        </w:rPr>
        <w:t xml:space="preserve"> (Текст видео. </w:t>
      </w:r>
      <w:r w:rsidRPr="00C6341C">
        <w:rPr>
          <w:rFonts w:ascii="Times New Roman" w:hAnsi="Times New Roman"/>
          <w:i/>
          <w:sz w:val="28"/>
          <w:szCs w:val="28"/>
        </w:rPr>
        <w:t>Обойдя монастыри, бывшие во множестве на Святой Горе, Антипа остановился в одном из них и, пробыв там некоторое время послушником,   принял монашеский постриг с именем Антоний, в честь преподобного Антония Великого, основателя монашеского жительства).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numPr>
          <w:ilvl w:val="0"/>
          <w:numId w:val="51"/>
        </w:numPr>
        <w:spacing w:after="0" w:line="240" w:lineRule="auto"/>
        <w:ind w:left="0"/>
        <w:jc w:val="both"/>
        <w:rPr>
          <w:rFonts w:ascii="Times New Roman" w:hAnsi="Times New Roman"/>
          <w:sz w:val="28"/>
          <w:szCs w:val="28"/>
        </w:rPr>
      </w:pPr>
      <w:r w:rsidRPr="00C6341C">
        <w:rPr>
          <w:rFonts w:ascii="Times New Roman" w:hAnsi="Times New Roman"/>
          <w:b/>
          <w:i/>
          <w:sz w:val="28"/>
          <w:szCs w:val="28"/>
        </w:rPr>
        <w:t>Как вы думаете, почему принятие монашеского звания называют постригом?</w:t>
      </w:r>
      <w:r w:rsidRPr="00C6341C">
        <w:rPr>
          <w:rFonts w:ascii="Times New Roman" w:hAnsi="Times New Roman"/>
          <w:b/>
          <w:sz w:val="28"/>
          <w:szCs w:val="28"/>
        </w:rPr>
        <w:t xml:space="preserve"> (</w:t>
      </w:r>
      <w:r w:rsidRPr="00C6341C">
        <w:rPr>
          <w:rFonts w:ascii="Times New Roman" w:hAnsi="Times New Roman"/>
          <w:sz w:val="28"/>
          <w:szCs w:val="28"/>
        </w:rPr>
        <w:t>Предположения детей)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Дело в том, что для принятия монашества Церковь постепенно выработала довольно сложный порядок, или, как принято говорить, чин.</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r w:rsidRPr="00C6341C">
        <w:rPr>
          <w:rFonts w:ascii="Times New Roman" w:hAnsi="Times New Roman"/>
          <w:sz w:val="28"/>
          <w:szCs w:val="28"/>
          <w:highlight w:val="yellow"/>
        </w:rPr>
        <w:t>СЛАЙД 5. Пострижение в иноки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Во время этого чина вступающий в монашество после принесения всех полагающихся монаху обетов, дважды вручает совершающему чин пострижения ножницы. И только на третий раз совершающий обряд пострижения принимает ножницы от будущего монаха и выстригает ему (или ей) крестообразно небольшие пряди волос. С этот мгновения вступающий становится полноправным членом монашеской братии и навсегда покидает прежнюю, мирскую жизнь.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Основан чин пострижения на обычае, берущем начало в глубокой древности. В Древнем Риме, да и в Греции – колыбели Православия, существовало обыкновение коротко постригать обращаемых в рабство, потому что по остриженным волосам легко было отличить раба от свободного.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numPr>
          <w:ilvl w:val="0"/>
          <w:numId w:val="51"/>
        </w:numPr>
        <w:spacing w:after="0" w:line="240" w:lineRule="auto"/>
        <w:ind w:left="0"/>
        <w:jc w:val="both"/>
        <w:rPr>
          <w:rFonts w:ascii="Times New Roman" w:hAnsi="Times New Roman"/>
          <w:sz w:val="28"/>
          <w:szCs w:val="28"/>
        </w:rPr>
      </w:pPr>
      <w:r w:rsidRPr="00C6341C">
        <w:rPr>
          <w:rFonts w:ascii="Times New Roman" w:hAnsi="Times New Roman"/>
          <w:b/>
          <w:i/>
          <w:sz w:val="28"/>
          <w:szCs w:val="28"/>
        </w:rPr>
        <w:t>Чем раб отличается от свободного человека?</w:t>
      </w:r>
      <w:r w:rsidRPr="00C6341C">
        <w:rPr>
          <w:rFonts w:ascii="Times New Roman" w:hAnsi="Times New Roman"/>
          <w:b/>
          <w:sz w:val="28"/>
          <w:szCs w:val="28"/>
        </w:rPr>
        <w:t xml:space="preserve"> </w:t>
      </w:r>
      <w:r w:rsidRPr="00C6341C">
        <w:rPr>
          <w:rFonts w:ascii="Times New Roman" w:hAnsi="Times New Roman"/>
          <w:sz w:val="28"/>
          <w:szCs w:val="28"/>
        </w:rPr>
        <w:t>(Ответы детей)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Раб – это невольник, т.е. человек, который выполняет волю своего хозяина, у которого находится в полном подчинении. Человек, решивший принять монашество, должен осознать, что отныне становится рабом Божиим.</w:t>
      </w:r>
    </w:p>
    <w:p w:rsidR="00A87415" w:rsidRPr="00C6341C" w:rsidRDefault="00A87415" w:rsidP="00BE4519">
      <w:pPr>
        <w:numPr>
          <w:ilvl w:val="0"/>
          <w:numId w:val="51"/>
        </w:numPr>
        <w:spacing w:after="0" w:line="240" w:lineRule="auto"/>
        <w:ind w:left="0"/>
        <w:jc w:val="both"/>
        <w:rPr>
          <w:rFonts w:ascii="Times New Roman" w:hAnsi="Times New Roman"/>
          <w:sz w:val="28"/>
          <w:szCs w:val="28"/>
        </w:rPr>
      </w:pPr>
      <w:r w:rsidRPr="00C6341C">
        <w:rPr>
          <w:rFonts w:ascii="Times New Roman" w:hAnsi="Times New Roman"/>
          <w:b/>
          <w:i/>
          <w:sz w:val="28"/>
          <w:szCs w:val="28"/>
        </w:rPr>
        <w:t>Что это значит?</w:t>
      </w:r>
      <w:r w:rsidRPr="00C6341C">
        <w:rPr>
          <w:rFonts w:ascii="Times New Roman" w:hAnsi="Times New Roman"/>
          <w:sz w:val="28"/>
          <w:szCs w:val="28"/>
        </w:rPr>
        <w:t xml:space="preserve"> (С момента пострижения человек будет жить по воле Божией)</w:t>
      </w:r>
    </w:p>
    <w:p w:rsidR="00A87415" w:rsidRPr="00C6341C" w:rsidRDefault="00A87415" w:rsidP="00BE4519">
      <w:pPr>
        <w:numPr>
          <w:ilvl w:val="0"/>
          <w:numId w:val="51"/>
        </w:numPr>
        <w:spacing w:after="0" w:line="240" w:lineRule="auto"/>
        <w:ind w:left="0"/>
        <w:jc w:val="both"/>
        <w:rPr>
          <w:rFonts w:ascii="Times New Roman" w:hAnsi="Times New Roman"/>
          <w:sz w:val="28"/>
          <w:szCs w:val="28"/>
        </w:rPr>
      </w:pPr>
      <w:r w:rsidRPr="00C6341C">
        <w:rPr>
          <w:rFonts w:ascii="Times New Roman" w:hAnsi="Times New Roman"/>
          <w:b/>
          <w:i/>
          <w:sz w:val="28"/>
          <w:szCs w:val="28"/>
        </w:rPr>
        <w:lastRenderedPageBreak/>
        <w:t>Что значит, жить по воле Божией</w:t>
      </w:r>
      <w:r w:rsidRPr="00C6341C">
        <w:rPr>
          <w:rFonts w:ascii="Times New Roman" w:hAnsi="Times New Roman"/>
          <w:b/>
          <w:sz w:val="28"/>
          <w:szCs w:val="28"/>
        </w:rPr>
        <w:t xml:space="preserve">? </w:t>
      </w:r>
      <w:r w:rsidRPr="00C6341C">
        <w:rPr>
          <w:rFonts w:ascii="Times New Roman" w:hAnsi="Times New Roman"/>
          <w:sz w:val="28"/>
          <w:szCs w:val="28"/>
        </w:rPr>
        <w:t xml:space="preserve">(Жить по заповедям Божиим, наибольшая из которых: возлюби Бога и ближнего)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Монах – это человек, отошедший от мирских забот и суеты, чтобы всю свою жизнь посвятить служению Богу.</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6. Преставление прп. Серафима Саровского</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b/>
          <w:i/>
          <w:sz w:val="28"/>
          <w:szCs w:val="28"/>
        </w:rPr>
        <w:t xml:space="preserve">     </w:t>
      </w:r>
      <w:r w:rsidRPr="00C6341C">
        <w:rPr>
          <w:rFonts w:ascii="Times New Roman" w:hAnsi="Times New Roman"/>
          <w:sz w:val="28"/>
          <w:szCs w:val="28"/>
        </w:rPr>
        <w:t xml:space="preserve">     Монах – это молитвенник за весь мир.</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Пробыв на Афоне несколько лет и укрепившись в иноческой жизни, Антоний возвращается на Русь для основания монашества.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Достигнув Киева, Антоний посетил уже существующие там обители, но ни в одной из них не нашёл той строгости монашеской жизни, к которой привык на Афоне.</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7. Видео 2. На Руси: 52 с</w:t>
      </w:r>
      <w:r w:rsidRPr="00C6341C">
        <w:rPr>
          <w:rFonts w:ascii="Times New Roman" w:hAnsi="Times New Roman"/>
          <w:sz w:val="28"/>
          <w:szCs w:val="28"/>
        </w:rPr>
        <w:t xml:space="preserve"> (Текст видео. </w:t>
      </w:r>
      <w:r w:rsidRPr="00C6341C">
        <w:rPr>
          <w:rFonts w:ascii="Times New Roman" w:hAnsi="Times New Roman"/>
          <w:i/>
          <w:sz w:val="28"/>
          <w:szCs w:val="28"/>
        </w:rPr>
        <w:t>Решив стать отшельником, стал он ходить по горам и лесам киевским, пока не пришёл на холм, где была выкопана пещерка. Поселившись в той пещерке, Антоний  продолжал вести строгую постническую жизнь, вкушая один хлеб, и то через день, и воды немного</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8. Антоний Печерский копает пещеру</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Вознося молитвы Богу, Антоний стал копать пещерку дальше, не давая себе покоя ни днём, ни ночью. И так пребывал он в непрестанных трудах и молитвах.</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r w:rsidRPr="00C6341C">
        <w:rPr>
          <w:rFonts w:ascii="Times New Roman" w:hAnsi="Times New Roman"/>
          <w:sz w:val="28"/>
          <w:szCs w:val="28"/>
          <w:highlight w:val="yellow"/>
        </w:rPr>
        <w:t>СЛАЙД 9. ВИДЕО 3. Начало Киево-Печерской Лавры: 31 с.</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numPr>
          <w:ilvl w:val="0"/>
          <w:numId w:val="4"/>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 xml:space="preserve">Я вам рассказываю об Антонии Печерском, но это только часть темы нашего урока. Подобрав однокоренные слова к слову «монах», вы сможете сформулировать вторую часть темы нашего урока.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Как только дети назовут слово «монастырь», учитель задаёт вопрос: «А как мы назовём очень крупный мужской  монастырь?» (Предположения обучающихся)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Прослышав о святом Антонии,  люди стали приходить к нему за молитвенной помощью, за советом и наставлением. А те, кто хотел жить под духовным руководством подвижника, стали расселяться возле пещеры отшельника. Когда собралось 12 человек братии, которых Антоний принял и постриг, выкопали большую пещеру с церковью и кельями.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10. Киево-Печерская лавра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Так было положено начало Киево-Печерской Лавре, в которой сейчас более 180 монахов и послушников, 12 храмов. Киево-Печерская Лавра - великая святыня Православия. </w:t>
      </w:r>
    </w:p>
    <w:p w:rsidR="00A87415" w:rsidRPr="00C6341C" w:rsidRDefault="00A87415" w:rsidP="00A87415">
      <w:pPr>
        <w:spacing w:after="0" w:line="240" w:lineRule="auto"/>
        <w:ind w:firstLine="240"/>
        <w:jc w:val="both"/>
        <w:rPr>
          <w:rFonts w:ascii="Times New Roman" w:hAnsi="Times New Roman"/>
          <w:color w:val="000000"/>
          <w:sz w:val="28"/>
          <w:szCs w:val="28"/>
        </w:rPr>
      </w:pPr>
      <w:r w:rsidRPr="00C6341C">
        <w:rPr>
          <w:rFonts w:ascii="Times New Roman" w:hAnsi="Times New Roman"/>
          <w:color w:val="000000"/>
          <w:sz w:val="28"/>
          <w:szCs w:val="28"/>
        </w:rPr>
        <w:t xml:space="preserve">    Летопись относит возникновение будущей Лавры к 1051 г. </w:t>
      </w:r>
    </w:p>
    <w:p w:rsidR="00A87415" w:rsidRPr="00C6341C" w:rsidRDefault="00A87415" w:rsidP="00BE4519">
      <w:pPr>
        <w:numPr>
          <w:ilvl w:val="0"/>
          <w:numId w:val="51"/>
        </w:numPr>
        <w:spacing w:after="0" w:line="240" w:lineRule="auto"/>
        <w:ind w:left="0"/>
        <w:jc w:val="both"/>
        <w:rPr>
          <w:rFonts w:ascii="Times New Roman" w:hAnsi="Times New Roman"/>
          <w:i/>
          <w:color w:val="000000"/>
          <w:sz w:val="28"/>
          <w:szCs w:val="28"/>
        </w:rPr>
      </w:pPr>
      <w:r w:rsidRPr="00C6341C">
        <w:rPr>
          <w:rFonts w:ascii="Times New Roman" w:hAnsi="Times New Roman"/>
          <w:b/>
          <w:i/>
          <w:color w:val="000000"/>
          <w:sz w:val="28"/>
          <w:szCs w:val="28"/>
        </w:rPr>
        <w:t>Что такое летопись? Из каких двух слов состоит это слово?</w:t>
      </w:r>
      <w:r w:rsidRPr="00C6341C">
        <w:rPr>
          <w:rFonts w:ascii="Times New Roman" w:hAnsi="Times New Roman"/>
          <w:color w:val="000000"/>
          <w:sz w:val="28"/>
          <w:szCs w:val="28"/>
        </w:rPr>
        <w:t xml:space="preserve"> </w:t>
      </w:r>
      <w:r w:rsidRPr="00C6341C">
        <w:rPr>
          <w:rFonts w:ascii="Times New Roman" w:hAnsi="Times New Roman"/>
          <w:b/>
          <w:i/>
          <w:color w:val="000000"/>
          <w:sz w:val="28"/>
          <w:szCs w:val="28"/>
        </w:rPr>
        <w:t>Выскажите предположения. (</w:t>
      </w:r>
      <w:r w:rsidRPr="00C6341C">
        <w:rPr>
          <w:rFonts w:ascii="Times New Roman" w:hAnsi="Times New Roman"/>
          <w:i/>
          <w:color w:val="000000"/>
          <w:sz w:val="28"/>
          <w:szCs w:val="28"/>
        </w:rPr>
        <w:t>Ответы детей)</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lastRenderedPageBreak/>
        <w:t xml:space="preserve">     «Лето» - по-древнерусски «год»; летопись буквально: «записи по годам», «год за годом». Так называют особые литературные произведения древней Руси, которые рассказывают о событиях русской истории год за годом. Каждый новый рассказ  начинается со слов «В лето…». Далее следует иногда подробный рассказ о происходивших в этом году событиях, целая летописная повесть, иногда летописец ограничивается короткой фразой, например «В лето 1235. Мирно бысть» (то есть «мирно было»).</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 xml:space="preserve">     Первый из известных летописных сводов называется «Повесть временных лет». Он составлен в Киево-Печерском монастыре. </w:t>
      </w:r>
    </w:p>
    <w:p w:rsidR="00A87415" w:rsidRPr="00C6341C" w:rsidRDefault="00A87415" w:rsidP="00A87415">
      <w:pPr>
        <w:spacing w:after="0" w:line="240" w:lineRule="auto"/>
        <w:jc w:val="both"/>
        <w:rPr>
          <w:rFonts w:ascii="Times New Roman" w:hAnsi="Times New Roman"/>
          <w:color w:val="000000"/>
          <w:sz w:val="28"/>
          <w:szCs w:val="28"/>
        </w:rPr>
      </w:pP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highlight w:val="yellow"/>
        </w:rPr>
        <w:t>СЛАЙД 11. Видео 4. Нестор Летописец: 1 мин 02 с.</w:t>
      </w:r>
      <w:r w:rsidRPr="00C6341C">
        <w:rPr>
          <w:rFonts w:ascii="Times New Roman" w:hAnsi="Times New Roman"/>
          <w:color w:val="000000"/>
          <w:sz w:val="28"/>
          <w:szCs w:val="28"/>
        </w:rPr>
        <w:t xml:space="preserve"> </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 xml:space="preserve">Один из авторов «Повести временных лет» - знаменитый Нестор Летописец монах Киево_- Печерского монастыря. Его летопись рассказывает о том, откуда пошла земля Русская, об основании Киева – «матери городов русских», о первых походах киевских князей, о Крещении Руси и начале Русского государства. Летописцы, как правило, были высокообразованными людьми. </w:t>
      </w:r>
    </w:p>
    <w:p w:rsidR="00A87415" w:rsidRPr="00C6341C" w:rsidRDefault="00A87415" w:rsidP="00A87415">
      <w:pPr>
        <w:spacing w:after="0" w:line="240" w:lineRule="auto"/>
        <w:jc w:val="both"/>
        <w:rPr>
          <w:rFonts w:ascii="Times New Roman" w:hAnsi="Times New Roman"/>
          <w:color w:val="000000"/>
          <w:sz w:val="28"/>
          <w:szCs w:val="28"/>
        </w:rPr>
      </w:pP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highlight w:val="yellow"/>
        </w:rPr>
        <w:t>СЛАЙД 12. Нестор Летописец</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 xml:space="preserve">     Именно в «Повести временных лет» преподобного Нестора Летописца</w:t>
      </w:r>
      <w:r w:rsidRPr="00C6341C">
        <w:rPr>
          <w:rStyle w:val="a9"/>
          <w:color w:val="000000"/>
          <w:sz w:val="28"/>
          <w:szCs w:val="28"/>
        </w:rPr>
        <w:footnoteReference w:id="5"/>
      </w:r>
      <w:r w:rsidRPr="00C6341C">
        <w:rPr>
          <w:rFonts w:ascii="Times New Roman" w:hAnsi="Times New Roman"/>
          <w:color w:val="000000"/>
          <w:sz w:val="28"/>
          <w:szCs w:val="28"/>
        </w:rPr>
        <w:t xml:space="preserve">  впервые упоминаются пещеры Киево-Печерской Лавры, в которых самой большой ценностью являются нетленные мощи святых Божиих угодников</w:t>
      </w:r>
      <w:r>
        <w:rPr>
          <w:rFonts w:ascii="Times New Roman" w:hAnsi="Times New Roman"/>
          <w:color w:val="000000"/>
          <w:sz w:val="28"/>
          <w:szCs w:val="28"/>
        </w:rPr>
        <w:t>.</w:t>
      </w:r>
      <w:r w:rsidRPr="00C6341C">
        <w:rPr>
          <w:rFonts w:ascii="Times New Roman" w:hAnsi="Times New Roman"/>
          <w:color w:val="000000"/>
          <w:sz w:val="28"/>
          <w:szCs w:val="28"/>
        </w:rPr>
        <w:t xml:space="preserve"> </w:t>
      </w:r>
      <w:r w:rsidRPr="00C6341C">
        <w:rPr>
          <w:rFonts w:ascii="Times New Roman" w:hAnsi="Times New Roman"/>
          <w:color w:val="000000"/>
          <w:sz w:val="28"/>
          <w:szCs w:val="28"/>
          <w:highlight w:val="yellow"/>
        </w:rPr>
        <w:t>СЛАЙД 13. Видео 5. Мощи святых: 44 с</w:t>
      </w:r>
    </w:p>
    <w:p w:rsidR="00A87415" w:rsidRPr="00C6341C" w:rsidRDefault="00A87415" w:rsidP="00A87415">
      <w:pPr>
        <w:spacing w:after="0" w:line="240" w:lineRule="auto"/>
        <w:jc w:val="both"/>
        <w:rPr>
          <w:rFonts w:ascii="Times New Roman" w:hAnsi="Times New Roman"/>
          <w:color w:val="000000"/>
          <w:sz w:val="28"/>
          <w:szCs w:val="28"/>
        </w:rPr>
      </w:pP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highlight w:val="yellow"/>
        </w:rPr>
        <w:t>СЛАЙД 14. Мощи прп. Нестора Летописца</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color w:val="000000"/>
          <w:sz w:val="28"/>
          <w:szCs w:val="28"/>
        </w:rPr>
        <w:t xml:space="preserve"> Среди них и первый летописец Руси преподобный Нестор.</w:t>
      </w:r>
    </w:p>
    <w:p w:rsidR="00A87415" w:rsidRPr="00C6341C" w:rsidRDefault="00A87415" w:rsidP="00A87415">
      <w:pPr>
        <w:spacing w:after="0" w:line="240" w:lineRule="auto"/>
        <w:jc w:val="both"/>
        <w:rPr>
          <w:rFonts w:ascii="Times New Roman" w:hAnsi="Times New Roman"/>
          <w:color w:val="000000"/>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Мощи 122 святых покоятся в пещерах Киево-Печерской лавры.</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 xml:space="preserve">СЛАЙД 15. Видео 6. Святые отцы КПЛ: 1 мин 15 с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numPr>
          <w:ilvl w:val="0"/>
          <w:numId w:val="51"/>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Вспомните, зачем перед образом святого возжигается лампада?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r w:rsidRPr="00C6341C">
        <w:rPr>
          <w:rFonts w:ascii="Times New Roman" w:hAnsi="Times New Roman"/>
          <w:color w:val="000000"/>
          <w:sz w:val="28"/>
          <w:szCs w:val="28"/>
        </w:rPr>
        <w:t>     </w:t>
      </w:r>
      <w:r w:rsidRPr="00C6341C">
        <w:rPr>
          <w:rFonts w:ascii="Times New Roman" w:hAnsi="Times New Roman"/>
          <w:sz w:val="28"/>
          <w:szCs w:val="28"/>
        </w:rPr>
        <w:t>Лампады знаменует собою Христа как Свет миру, Который просвещает всякого человека.</w:t>
      </w:r>
    </w:p>
    <w:p w:rsidR="00A87415" w:rsidRPr="00C6341C" w:rsidRDefault="00A87415" w:rsidP="00BE4519">
      <w:pPr>
        <w:numPr>
          <w:ilvl w:val="0"/>
          <w:numId w:val="51"/>
        </w:numPr>
        <w:spacing w:after="0" w:line="240" w:lineRule="auto"/>
        <w:ind w:left="0"/>
        <w:jc w:val="both"/>
        <w:rPr>
          <w:rFonts w:ascii="Times New Roman" w:hAnsi="Times New Roman"/>
          <w:color w:val="000000"/>
          <w:sz w:val="28"/>
          <w:szCs w:val="28"/>
        </w:rPr>
      </w:pPr>
      <w:r w:rsidRPr="00C6341C">
        <w:rPr>
          <w:rFonts w:ascii="Times New Roman" w:hAnsi="Times New Roman"/>
          <w:b/>
          <w:i/>
          <w:color w:val="000000"/>
          <w:sz w:val="28"/>
          <w:szCs w:val="28"/>
        </w:rPr>
        <w:t>Как вы думаете, почему останки святых называют мощами?</w:t>
      </w:r>
      <w:r w:rsidRPr="00C6341C">
        <w:rPr>
          <w:rFonts w:ascii="Times New Roman" w:hAnsi="Times New Roman"/>
          <w:b/>
          <w:color w:val="000000"/>
          <w:sz w:val="28"/>
          <w:szCs w:val="28"/>
        </w:rPr>
        <w:t xml:space="preserve"> </w:t>
      </w:r>
      <w:r w:rsidRPr="00C6341C">
        <w:rPr>
          <w:rFonts w:ascii="Times New Roman" w:hAnsi="Times New Roman"/>
          <w:color w:val="000000"/>
          <w:sz w:val="28"/>
          <w:szCs w:val="28"/>
        </w:rPr>
        <w:t>(Мощи – от слова мощь, сила. От мощей святых исходит Божественная сила)</w:t>
      </w:r>
    </w:p>
    <w:p w:rsidR="00A87415" w:rsidRPr="00C6341C" w:rsidRDefault="00A87415" w:rsidP="00A87415">
      <w:pPr>
        <w:suppressLineNumbers/>
        <w:spacing w:after="0" w:line="240" w:lineRule="auto"/>
        <w:jc w:val="both"/>
        <w:rPr>
          <w:rFonts w:ascii="Times New Roman" w:hAnsi="Times New Roman"/>
          <w:iCs/>
          <w:sz w:val="28"/>
          <w:szCs w:val="28"/>
        </w:rPr>
      </w:pPr>
    </w:p>
    <w:p w:rsidR="00A87415" w:rsidRPr="00C6341C" w:rsidRDefault="00A87415" w:rsidP="00BE4519">
      <w:pPr>
        <w:pStyle w:val="a5"/>
        <w:numPr>
          <w:ilvl w:val="0"/>
          <w:numId w:val="52"/>
        </w:numPr>
        <w:suppressLineNumbers/>
        <w:ind w:left="0"/>
        <w:contextualSpacing/>
        <w:jc w:val="both"/>
        <w:rPr>
          <w:b/>
          <w:bCs/>
          <w:iCs/>
          <w:sz w:val="28"/>
          <w:szCs w:val="28"/>
        </w:rPr>
      </w:pPr>
      <w:r w:rsidRPr="00C6341C">
        <w:rPr>
          <w:b/>
          <w:iCs/>
          <w:sz w:val="28"/>
          <w:szCs w:val="28"/>
        </w:rPr>
        <w:t>Закрепление изученного материала</w:t>
      </w:r>
    </w:p>
    <w:p w:rsidR="00A87415" w:rsidRPr="00C6341C" w:rsidRDefault="00A87415" w:rsidP="00A87415">
      <w:pPr>
        <w:pStyle w:val="a5"/>
        <w:suppressLineNumbers/>
        <w:ind w:left="0"/>
        <w:jc w:val="both"/>
        <w:rPr>
          <w:b/>
          <w:bCs/>
          <w:iCs/>
          <w:sz w:val="28"/>
          <w:szCs w:val="28"/>
        </w:rPr>
      </w:pPr>
    </w:p>
    <w:p w:rsidR="00A87415" w:rsidRPr="00C6341C" w:rsidRDefault="00A87415" w:rsidP="00A87415">
      <w:pPr>
        <w:suppressLineNumbers/>
        <w:spacing w:after="0" w:line="240" w:lineRule="auto"/>
        <w:jc w:val="both"/>
        <w:rPr>
          <w:rFonts w:ascii="Times New Roman" w:hAnsi="Times New Roman"/>
          <w:bCs/>
          <w:iCs/>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color w:val="000000"/>
          <w:sz w:val="28"/>
          <w:szCs w:val="28"/>
        </w:rPr>
        <w:t xml:space="preserve">   </w:t>
      </w:r>
      <w:r w:rsidRPr="00C6341C">
        <w:rPr>
          <w:rFonts w:ascii="Times New Roman" w:hAnsi="Times New Roman"/>
          <w:sz w:val="28"/>
          <w:szCs w:val="28"/>
        </w:rPr>
        <w:t>Прочитайте в тетради значение слова «патерик».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color w:val="000000"/>
          <w:sz w:val="28"/>
          <w:szCs w:val="28"/>
        </w:rPr>
        <w:t xml:space="preserve">Слово патерик произошло от греческого слова </w:t>
      </w:r>
      <w:r w:rsidRPr="00C6341C">
        <w:rPr>
          <w:rFonts w:ascii="Times New Roman" w:hAnsi="Times New Roman"/>
          <w:sz w:val="28"/>
          <w:szCs w:val="28"/>
        </w:rPr>
        <w:t xml:space="preserve">pater – отец, а по-русски «отечник» – от слова «отец». Патерик или отечник – это сборник, в который </w:t>
      </w:r>
      <w:r w:rsidRPr="00C6341C">
        <w:rPr>
          <w:rFonts w:ascii="Times New Roman" w:hAnsi="Times New Roman"/>
          <w:sz w:val="28"/>
          <w:szCs w:val="28"/>
        </w:rPr>
        <w:lastRenderedPageBreak/>
        <w:t>включены сказания о жизни, чудесах святых отцов, иноков, их поучения о благочестии.</w:t>
      </w:r>
    </w:p>
    <w:p w:rsidR="00A87415" w:rsidRPr="00C6341C" w:rsidRDefault="00A87415" w:rsidP="00A87415">
      <w:pPr>
        <w:numPr>
          <w:ilvl w:val="0"/>
          <w:numId w:val="4"/>
        </w:numPr>
        <w:spacing w:after="0" w:line="240" w:lineRule="auto"/>
        <w:ind w:left="0"/>
        <w:jc w:val="both"/>
        <w:rPr>
          <w:rFonts w:ascii="Times New Roman" w:hAnsi="Times New Roman"/>
          <w:sz w:val="28"/>
          <w:szCs w:val="28"/>
        </w:rPr>
      </w:pPr>
      <w:r w:rsidRPr="00C6341C">
        <w:rPr>
          <w:rFonts w:ascii="Times New Roman" w:hAnsi="Times New Roman"/>
          <w:color w:val="000000"/>
          <w:sz w:val="28"/>
          <w:szCs w:val="28"/>
        </w:rPr>
        <w:t>Прочитайте  историю о Тите и Евагрии и подумайте, почему её включили в Отечник?</w:t>
      </w:r>
    </w:p>
    <w:p w:rsidR="00A87415" w:rsidRPr="00C6341C" w:rsidRDefault="00A87415" w:rsidP="00A87415">
      <w:pPr>
        <w:pStyle w:val="head"/>
        <w:spacing w:before="0" w:after="0"/>
        <w:rPr>
          <w:sz w:val="28"/>
          <w:szCs w:val="28"/>
        </w:rPr>
      </w:pPr>
    </w:p>
    <w:p w:rsidR="00A87415" w:rsidRPr="00C6341C" w:rsidRDefault="00A87415" w:rsidP="00A87415">
      <w:pPr>
        <w:pStyle w:val="head"/>
        <w:spacing w:before="0" w:after="0"/>
        <w:rPr>
          <w:sz w:val="28"/>
          <w:szCs w:val="28"/>
        </w:rPr>
      </w:pPr>
      <w:r w:rsidRPr="00C6341C">
        <w:rPr>
          <w:sz w:val="28"/>
          <w:szCs w:val="28"/>
        </w:rPr>
        <w:t xml:space="preserve">О двух враждовавших между собой братиях: Тите-священнике и Евагрии-диаконе </w:t>
      </w:r>
    </w:p>
    <w:p w:rsidR="00A87415" w:rsidRPr="00C6341C" w:rsidRDefault="00A87415" w:rsidP="00A87415">
      <w:pPr>
        <w:pStyle w:val="head"/>
        <w:spacing w:before="0" w:after="0"/>
        <w:rPr>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Были два брата по духу: диакон Евагрий и священник Тит. И имели они друг к другу любовь великую и нелицемерную, так что все дивились их единодушию и безмерной любви. Ненавидящий же добро диавол возбудил между ними вражду, и такую ненависть вложил он в них, что они уклонялись друг от друга, не хотел один другого видеть в лицо. Много раз братия молили их примириться между собой, но они и слышать не хотели…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Однажды Тит сильно разболелся и, будучи уже при смерти, стал горевать   о своем прегрешении и послал к  диакону с мольбой: «Прости меня, ради Бога, брат мой, что я напрасно гневался на тебя».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Евагрий же отвечал жестокими словами и проклятиями. Старцы, видя, что Тит умирает, насильно привели Евагрия, чтобы помирить его с братом. Увидев его, больной приподнялся немного, пал ниц к его ногам и сказал: «Прости и  благослови меня, отец мой!» Он же, немилостивый и лютый, отказался простить в присутствии   всех, говоря: «Никогда не примирюсь с ним, ни в этом веке, ни в будущем». И вдруг Евагрий вырвался из рук старцев и упал. Его хотели поднять, но увидели, что он   уже мертв. И не могли ему ни рук вытянуть, ни закрыть рта.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Больной  же тотчас встал, как бы никогда и не был болен. И ужаснулись все внезапной смерти одного и скорому выздоровлению другого.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Со многим плачем погребли Евагрия. Рот и глаза у него так и оставались открытыми, а руки   растянутыми. Тогда старцы спросили Тита: «Что   все это значит?» И он рассказал:  «Видел я Ангелов, отступавших от меня и плачущих о моей душе, и бесов, радующихся моему гневу. И тогда начал я молить брата, чтобы он простил меня. Когда же вы привели его ко мне, я увидел Ангела  немилостивого, держащего пламенное копье, и когда Евагрий не простил меня, он ударил его и тот упал мертвый. Мне же Ангел подал руку и поднял меня». Услышав это, убоялись братия Бога, сказавшего: «Прощайте, и прощены будете».</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sz w:val="28"/>
          <w:szCs w:val="28"/>
          <w:highlight w:val="yellow"/>
        </w:rPr>
        <w:t>СЛАЙД 16.</w:t>
      </w:r>
      <w:r w:rsidRPr="00C6341C">
        <w:rPr>
          <w:rFonts w:ascii="Times New Roman" w:hAnsi="Times New Roman"/>
          <w:color w:val="000000"/>
          <w:sz w:val="28"/>
          <w:szCs w:val="28"/>
          <w:highlight w:val="yellow"/>
        </w:rPr>
        <w:t xml:space="preserve"> Мощи прп. Тита</w:t>
      </w:r>
      <w:r w:rsidRPr="00C6341C">
        <w:rPr>
          <w:rFonts w:ascii="Times New Roman" w:hAnsi="Times New Roman"/>
          <w:color w:val="000000"/>
          <w:sz w:val="28"/>
          <w:szCs w:val="28"/>
        </w:rPr>
        <w:t xml:space="preserve"> </w:t>
      </w:r>
    </w:p>
    <w:p w:rsidR="00A87415" w:rsidRPr="00C6341C" w:rsidRDefault="00A87415" w:rsidP="00A87415">
      <w:pPr>
        <w:spacing w:after="0" w:line="240" w:lineRule="auto"/>
        <w:jc w:val="both"/>
        <w:rPr>
          <w:rFonts w:ascii="Times New Roman" w:hAnsi="Times New Roman"/>
          <w:color w:val="000000"/>
          <w:sz w:val="28"/>
          <w:szCs w:val="28"/>
        </w:rPr>
      </w:pPr>
      <w:bookmarkStart w:id="4" w:name="par7"/>
      <w:bookmarkEnd w:id="4"/>
      <w:r w:rsidRPr="00C6341C">
        <w:rPr>
          <w:rFonts w:ascii="Times New Roman" w:hAnsi="Times New Roman"/>
          <w:color w:val="000000"/>
          <w:sz w:val="28"/>
          <w:szCs w:val="28"/>
        </w:rPr>
        <w:t>Святые мощи преподобного Тита почивают в одной из Киевских пещер.</w:t>
      </w:r>
    </w:p>
    <w:p w:rsidR="00A87415" w:rsidRPr="00C6341C" w:rsidRDefault="00A87415" w:rsidP="00A87415">
      <w:pPr>
        <w:spacing w:after="0" w:line="240" w:lineRule="auto"/>
        <w:jc w:val="both"/>
        <w:rPr>
          <w:rFonts w:ascii="Times New Roman" w:hAnsi="Times New Roman"/>
          <w:color w:val="000000"/>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Подумайте, какой основной вывод урока? </w:t>
      </w:r>
    </w:p>
    <w:p w:rsidR="00A87415" w:rsidRPr="00C6341C" w:rsidRDefault="00A87415" w:rsidP="00A87415">
      <w:pPr>
        <w:numPr>
          <w:ilvl w:val="0"/>
          <w:numId w:val="2"/>
        </w:numPr>
        <w:spacing w:after="0" w:line="240" w:lineRule="auto"/>
        <w:jc w:val="both"/>
        <w:rPr>
          <w:rFonts w:ascii="Times New Roman" w:hAnsi="Times New Roman"/>
          <w:color w:val="000000"/>
          <w:sz w:val="28"/>
          <w:szCs w:val="28"/>
        </w:rPr>
      </w:pPr>
      <w:r>
        <w:rPr>
          <w:rFonts w:ascii="Times New Roman" w:hAnsi="Times New Roman"/>
          <w:color w:val="000000"/>
          <w:sz w:val="28"/>
          <w:szCs w:val="28"/>
        </w:rPr>
        <w:t>Н</w:t>
      </w:r>
      <w:r w:rsidRPr="00C6341C">
        <w:rPr>
          <w:rFonts w:ascii="Times New Roman" w:hAnsi="Times New Roman"/>
          <w:color w:val="000000"/>
          <w:sz w:val="28"/>
          <w:szCs w:val="28"/>
        </w:rPr>
        <w:t>а нашей земле есть бесценная духовная сокровищница – Киево-Печерская Лавра, в пещерах которой почивают нетленные мощи 122 угодников Божиих, от которых верующие люди</w:t>
      </w:r>
      <w:r>
        <w:rPr>
          <w:rFonts w:ascii="Times New Roman" w:hAnsi="Times New Roman"/>
          <w:color w:val="000000"/>
          <w:sz w:val="28"/>
          <w:szCs w:val="28"/>
        </w:rPr>
        <w:t xml:space="preserve">  получают  Божественную помощь.</w:t>
      </w:r>
    </w:p>
    <w:p w:rsidR="00A87415" w:rsidRPr="00C6341C" w:rsidRDefault="00A87415" w:rsidP="00A87415">
      <w:pPr>
        <w:numPr>
          <w:ilvl w:val="0"/>
          <w:numId w:val="2"/>
        </w:numPr>
        <w:spacing w:after="0" w:line="240" w:lineRule="auto"/>
        <w:jc w:val="both"/>
        <w:rPr>
          <w:rFonts w:ascii="Times New Roman" w:hAnsi="Times New Roman"/>
          <w:sz w:val="28"/>
          <w:szCs w:val="28"/>
        </w:rPr>
      </w:pPr>
      <w:r>
        <w:rPr>
          <w:rFonts w:ascii="Times New Roman" w:hAnsi="Times New Roman"/>
          <w:sz w:val="28"/>
          <w:szCs w:val="28"/>
        </w:rPr>
        <w:lastRenderedPageBreak/>
        <w:t>Б</w:t>
      </w:r>
      <w:r w:rsidRPr="00C6341C">
        <w:rPr>
          <w:rFonts w:ascii="Times New Roman" w:hAnsi="Times New Roman"/>
          <w:sz w:val="28"/>
          <w:szCs w:val="28"/>
        </w:rPr>
        <w:t>еззлобие, миролюбивое отношение ко всем людям – залог истинного счастья, потому что истинное счастье -  внутри нас, истинное счастье – это мир и покой на душе, которого не может быть у злобного человека.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Д.З. Заполни схему 1 и схему 2.</w:t>
      </w:r>
    </w:p>
    <w:p w:rsidR="00A87415" w:rsidRPr="00C6341C" w:rsidRDefault="00A87415" w:rsidP="00A87415">
      <w:pPr>
        <w:spacing w:after="0" w:line="240" w:lineRule="auto"/>
        <w:ind w:firstLine="240"/>
        <w:jc w:val="both"/>
        <w:rPr>
          <w:rFonts w:ascii="Times New Roman" w:hAnsi="Times New Roman"/>
          <w:sz w:val="28"/>
          <w:szCs w:val="28"/>
        </w:rPr>
      </w:pPr>
      <w:r w:rsidRPr="00C6341C">
        <w:rPr>
          <w:rFonts w:ascii="Times New Roman" w:hAnsi="Times New Roman"/>
          <w:sz w:val="28"/>
          <w:szCs w:val="28"/>
        </w:rPr>
        <w:t xml:space="preserve"> </w:t>
      </w:r>
    </w:p>
    <w:p w:rsidR="00A87415" w:rsidRPr="00C6341C" w:rsidRDefault="00A87415" w:rsidP="00A87415">
      <w:pPr>
        <w:spacing w:after="0" w:line="240" w:lineRule="auto"/>
        <w:ind w:firstLine="240"/>
        <w:jc w:val="both"/>
        <w:rPr>
          <w:rFonts w:ascii="Times New Roman" w:hAnsi="Times New Roman"/>
          <w:sz w:val="28"/>
          <w:szCs w:val="28"/>
        </w:rPr>
      </w:pPr>
      <w:r w:rsidRPr="00C6341C">
        <w:rPr>
          <w:rFonts w:ascii="Times New Roman" w:hAnsi="Times New Roman"/>
          <w:sz w:val="28"/>
          <w:szCs w:val="28"/>
        </w:rPr>
        <w:t xml:space="preserve">6. Рефлексия </w:t>
      </w:r>
      <w:r w:rsidRPr="00C6341C">
        <w:rPr>
          <w:rFonts w:ascii="Times New Roman" w:hAnsi="Times New Roman"/>
          <w:sz w:val="28"/>
          <w:szCs w:val="28"/>
          <w:highlight w:val="yellow"/>
        </w:rPr>
        <w:t>(СЛАЙД 17)</w:t>
      </w:r>
    </w:p>
    <w:p w:rsidR="00A87415" w:rsidRPr="00C6341C" w:rsidRDefault="00A87415" w:rsidP="00A87415">
      <w:pPr>
        <w:spacing w:after="0" w:line="240" w:lineRule="auto"/>
        <w:ind w:firstLine="240"/>
        <w:jc w:val="both"/>
        <w:rPr>
          <w:rFonts w:ascii="Times New Roman" w:hAnsi="Times New Roman"/>
          <w:sz w:val="28"/>
          <w:szCs w:val="28"/>
        </w:rPr>
      </w:pPr>
    </w:p>
    <w:p w:rsidR="00A87415" w:rsidRPr="00C6341C" w:rsidRDefault="00A87415" w:rsidP="00A87415">
      <w:pPr>
        <w:spacing w:after="0" w:line="240" w:lineRule="auto"/>
        <w:ind w:firstLine="240"/>
        <w:jc w:val="both"/>
        <w:rPr>
          <w:rFonts w:ascii="Times New Roman" w:hAnsi="Times New Roman"/>
          <w:sz w:val="28"/>
          <w:szCs w:val="28"/>
        </w:rPr>
      </w:pPr>
    </w:p>
    <w:p w:rsidR="00A87415" w:rsidRPr="00C6341C"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Pr="00C6341C"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spacing w:after="0" w:line="240" w:lineRule="auto"/>
        <w:ind w:firstLine="240"/>
        <w:jc w:val="both"/>
        <w:rPr>
          <w:rFonts w:ascii="Times New Roman" w:hAnsi="Times New Roman"/>
          <w:sz w:val="28"/>
          <w:szCs w:val="28"/>
        </w:rPr>
      </w:pPr>
    </w:p>
    <w:p w:rsidR="00A87415" w:rsidRDefault="00A87415" w:rsidP="00A87415">
      <w:pPr>
        <w:tabs>
          <w:tab w:val="left" w:pos="4489"/>
        </w:tabs>
        <w:spacing w:after="0" w:line="240" w:lineRule="auto"/>
        <w:jc w:val="both"/>
        <w:outlineLvl w:val="0"/>
        <w:rPr>
          <w:rFonts w:ascii="Times New Roman" w:hAnsi="Times New Roman"/>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A87415" w:rsidRDefault="00A87415" w:rsidP="00A87415">
      <w:pPr>
        <w:tabs>
          <w:tab w:val="left" w:pos="4489"/>
        </w:tabs>
        <w:spacing w:after="0" w:line="240" w:lineRule="auto"/>
        <w:jc w:val="both"/>
        <w:outlineLvl w:val="0"/>
        <w:rPr>
          <w:rFonts w:ascii="Times New Roman" w:hAnsi="Times New Roman"/>
          <w:b/>
          <w:sz w:val="28"/>
          <w:szCs w:val="28"/>
        </w:rPr>
      </w:pPr>
    </w:p>
    <w:p w:rsidR="000A4254" w:rsidRDefault="000A4254" w:rsidP="00A87415">
      <w:pPr>
        <w:tabs>
          <w:tab w:val="left" w:pos="4489"/>
        </w:tabs>
        <w:spacing w:after="0" w:line="240" w:lineRule="auto"/>
        <w:jc w:val="both"/>
        <w:outlineLvl w:val="0"/>
        <w:rPr>
          <w:rFonts w:ascii="Times New Roman" w:hAnsi="Times New Roman"/>
          <w:b/>
          <w:sz w:val="28"/>
          <w:szCs w:val="28"/>
        </w:rPr>
      </w:pPr>
    </w:p>
    <w:p w:rsidR="000A4254" w:rsidRDefault="000A4254" w:rsidP="00A87415">
      <w:pPr>
        <w:tabs>
          <w:tab w:val="left" w:pos="4489"/>
        </w:tabs>
        <w:spacing w:after="0" w:line="240" w:lineRule="auto"/>
        <w:jc w:val="both"/>
        <w:outlineLvl w:val="0"/>
        <w:rPr>
          <w:rFonts w:ascii="Times New Roman" w:hAnsi="Times New Roman"/>
          <w:b/>
          <w:sz w:val="28"/>
          <w:szCs w:val="28"/>
        </w:rPr>
      </w:pPr>
    </w:p>
    <w:p w:rsidR="000A4254" w:rsidRDefault="000A4254" w:rsidP="00A87415">
      <w:pPr>
        <w:tabs>
          <w:tab w:val="left" w:pos="4489"/>
        </w:tabs>
        <w:spacing w:after="0" w:line="240" w:lineRule="auto"/>
        <w:jc w:val="both"/>
        <w:outlineLvl w:val="0"/>
        <w:rPr>
          <w:rFonts w:ascii="Times New Roman" w:hAnsi="Times New Roman"/>
          <w:b/>
          <w:sz w:val="28"/>
          <w:szCs w:val="28"/>
        </w:rPr>
      </w:pPr>
    </w:p>
    <w:p w:rsidR="000A4254" w:rsidRDefault="000A4254" w:rsidP="00A87415">
      <w:pPr>
        <w:tabs>
          <w:tab w:val="left" w:pos="4489"/>
        </w:tabs>
        <w:spacing w:after="0" w:line="240" w:lineRule="auto"/>
        <w:jc w:val="both"/>
        <w:outlineLvl w:val="0"/>
        <w:rPr>
          <w:rFonts w:ascii="Times New Roman" w:hAnsi="Times New Roman"/>
          <w:b/>
          <w:sz w:val="28"/>
          <w:szCs w:val="28"/>
        </w:rPr>
      </w:pPr>
    </w:p>
    <w:p w:rsidR="000A4254" w:rsidRDefault="000A4254" w:rsidP="00A87415">
      <w:pPr>
        <w:tabs>
          <w:tab w:val="left" w:pos="4489"/>
        </w:tabs>
        <w:spacing w:after="0" w:line="240" w:lineRule="auto"/>
        <w:jc w:val="both"/>
        <w:outlineLvl w:val="0"/>
        <w:rPr>
          <w:rFonts w:ascii="Times New Roman" w:hAnsi="Times New Roman"/>
          <w:b/>
          <w:sz w:val="28"/>
          <w:szCs w:val="28"/>
        </w:rPr>
      </w:pPr>
    </w:p>
    <w:p w:rsidR="00A87415" w:rsidRPr="00C6341C" w:rsidRDefault="00A87415" w:rsidP="00A87415">
      <w:pPr>
        <w:tabs>
          <w:tab w:val="left" w:pos="4489"/>
        </w:tabs>
        <w:spacing w:after="0" w:line="240" w:lineRule="auto"/>
        <w:jc w:val="both"/>
        <w:outlineLvl w:val="0"/>
        <w:rPr>
          <w:rFonts w:ascii="Times New Roman" w:hAnsi="Times New Roman"/>
          <w:b/>
          <w:sz w:val="28"/>
          <w:szCs w:val="28"/>
        </w:rPr>
      </w:pPr>
      <w:r w:rsidRPr="00C6341C">
        <w:rPr>
          <w:rFonts w:ascii="Times New Roman" w:hAnsi="Times New Roman"/>
          <w:b/>
          <w:sz w:val="28"/>
          <w:szCs w:val="28"/>
        </w:rPr>
        <w:lastRenderedPageBreak/>
        <w:t xml:space="preserve">Занятие 11 </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7195"/>
      </w:tblGrid>
      <w:tr w:rsidR="00A87415" w:rsidRPr="00C6341C" w:rsidTr="009D2EB0">
        <w:tc>
          <w:tcPr>
            <w:tcW w:w="2093"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Тема занятия</w:t>
            </w:r>
          </w:p>
        </w:tc>
        <w:tc>
          <w:tcPr>
            <w:tcW w:w="7195"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Учение об ангелах. Ангелы Хранители</w:t>
            </w:r>
          </w:p>
        </w:tc>
      </w:tr>
      <w:tr w:rsidR="00A87415" w:rsidRPr="00C6341C" w:rsidTr="009D2EB0">
        <w:tc>
          <w:tcPr>
            <w:tcW w:w="2093"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Цель, задачи</w:t>
            </w:r>
          </w:p>
        </w:tc>
        <w:tc>
          <w:tcPr>
            <w:tcW w:w="7195" w:type="dxa"/>
            <w:tcBorders>
              <w:top w:val="single" w:sz="4" w:space="0" w:color="auto"/>
              <w:left w:val="single" w:sz="4" w:space="0" w:color="auto"/>
              <w:bottom w:val="single" w:sz="4" w:space="0" w:color="auto"/>
              <w:right w:val="single" w:sz="4" w:space="0" w:color="auto"/>
            </w:tcBorders>
            <w:hideMark/>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 xml:space="preserve">Цель: </w:t>
            </w:r>
            <w:r w:rsidRPr="00C6341C">
              <w:rPr>
                <w:rFonts w:ascii="Times New Roman" w:hAnsi="Times New Roman"/>
                <w:sz w:val="28"/>
                <w:szCs w:val="28"/>
              </w:rPr>
              <w:t>формирование у младшего подростка мотивационной заинтересованности к существам духовного мира, направляющих христиан к осознанному нравственному поведению, основанному на знании законов ангельского мира.</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Задачи</w:t>
            </w:r>
            <w:r w:rsidRPr="00C6341C">
              <w:rPr>
                <w:rFonts w:ascii="Times New Roman" w:hAnsi="Times New Roman"/>
                <w:sz w:val="28"/>
                <w:szCs w:val="28"/>
              </w:rPr>
              <w:t xml:space="preserve">: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предметной области: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-сформировать представление о понятиях «Ангелы», «иерархия», «Серафимы», «Херувимы», «Ангел – хранитель»;</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-показать</w:t>
            </w:r>
            <w:r>
              <w:rPr>
                <w:rFonts w:ascii="Times New Roman" w:hAnsi="Times New Roman"/>
                <w:sz w:val="28"/>
                <w:szCs w:val="28"/>
              </w:rPr>
              <w:t xml:space="preserve"> </w:t>
            </w:r>
            <w:r w:rsidRPr="00C6341C">
              <w:rPr>
                <w:rFonts w:ascii="Times New Roman" w:hAnsi="Times New Roman"/>
                <w:sz w:val="28"/>
                <w:szCs w:val="28"/>
              </w:rPr>
              <w:t xml:space="preserve"> ценность их устро</w:t>
            </w:r>
            <w:r>
              <w:rPr>
                <w:rFonts w:ascii="Times New Roman" w:hAnsi="Times New Roman"/>
                <w:sz w:val="28"/>
                <w:szCs w:val="28"/>
              </w:rPr>
              <w:t>ения для духовного мира человека</w:t>
            </w:r>
            <w:r w:rsidRPr="00C6341C">
              <w:rPr>
                <w:rFonts w:ascii="Times New Roman" w:hAnsi="Times New Roman"/>
                <w:sz w:val="28"/>
                <w:szCs w:val="28"/>
              </w:rPr>
              <w:t>.</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 сфере личностного развития учащихся:</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-формировать самоопределение и самопознания на основе сравнения человеческого и ангельского миров.</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умение понимать душевное состояние человека, признавшего, что, согласно православному вероучению, человек, творящий зло, остаё</w:t>
            </w:r>
            <w:r>
              <w:rPr>
                <w:rFonts w:ascii="Times New Roman" w:hAnsi="Times New Roman"/>
                <w:sz w:val="28"/>
                <w:szCs w:val="28"/>
              </w:rPr>
              <w:t>тся без защиты перед силами зла</w:t>
            </w:r>
            <w:r w:rsidRPr="00C6341C">
              <w:rPr>
                <w:rFonts w:ascii="Times New Roman" w:hAnsi="Times New Roman"/>
                <w:sz w:val="28"/>
                <w:szCs w:val="28"/>
              </w:rPr>
              <w:t>.</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 области формирования УУД:</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Познавательные: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выделять существенную информацию из различных источников;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нахождение ответов на вопросы в текстах и иллюстрациях;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извлечение информации, представленной в разных формах;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сопоставление разных точек зрения;</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выдвижение гипотез и их обоснование.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Регулятивные: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в сотрудничестве с учителем ставить учебную задачу и удерживать ее в процессе всего урока;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понимать цель выполняемых действий;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умение высказывать свое предположение на основе работы с иллюстрациями и текстами;</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корректирование своей деятельности.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Коммуникативные: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выражать свои мысли с соответствующими возрасту полнотой и точностью, участвовать в коллективном обсуждении проблемы;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развитие умения понимать контекстную речь на основе воссоздания картины исторических событий и поступков </w:t>
            </w:r>
            <w:r w:rsidRPr="00C6341C">
              <w:rPr>
                <w:rFonts w:ascii="Times New Roman" w:hAnsi="Times New Roman"/>
                <w:sz w:val="28"/>
                <w:szCs w:val="28"/>
              </w:rPr>
              <w:lastRenderedPageBreak/>
              <w:t>реальных людей;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умение слушать и слышать других, готовность принять иную точку зрения, готовность коррекции собственной точки зрения.</w:t>
            </w:r>
          </w:p>
        </w:tc>
      </w:tr>
    </w:tbl>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6"/>
        <w:gridCol w:w="5172"/>
      </w:tblGrid>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слайдов</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Названия слайдов</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Ангельский мир</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2/видео 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Сотворение ангельского мира: 1 мин 06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3/ видео 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Ангел- вестник: 1 мин 22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Благовещение, Рождество Христово</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 видео 3</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Херувимы и Серафимы: 1 мин 36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6</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Ангел Хранитель</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7/видео 4</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Падение Денницы: 1 мин 45 с</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8</w:t>
            </w:r>
            <w:r w:rsidRPr="00C6341C">
              <w:rPr>
                <w:rFonts w:ascii="Times New Roman" w:hAnsi="Times New Roman"/>
                <w:sz w:val="28"/>
                <w:szCs w:val="28"/>
                <w:lang w:val="en-US"/>
              </w:rPr>
              <w:t>/видео</w:t>
            </w:r>
            <w:r w:rsidRPr="00C6341C">
              <w:rPr>
                <w:rFonts w:ascii="Times New Roman" w:hAnsi="Times New Roman"/>
                <w:sz w:val="28"/>
                <w:szCs w:val="28"/>
              </w:rPr>
              <w:t xml:space="preserve"> 5</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Ангел Хранитель: 1 мин</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9</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Ангел Хранитель</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10</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Рефлексия</w:t>
            </w:r>
          </w:p>
        </w:tc>
      </w:tr>
    </w:tbl>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BE4519">
      <w:pPr>
        <w:pStyle w:val="a5"/>
        <w:numPr>
          <w:ilvl w:val="0"/>
          <w:numId w:val="58"/>
        </w:numPr>
        <w:ind w:left="0"/>
        <w:contextualSpacing/>
        <w:jc w:val="both"/>
        <w:rPr>
          <w:b/>
          <w:iCs/>
          <w:sz w:val="28"/>
          <w:szCs w:val="28"/>
        </w:rPr>
      </w:pPr>
      <w:r w:rsidRPr="00C6341C">
        <w:rPr>
          <w:b/>
          <w:iCs/>
          <w:sz w:val="28"/>
          <w:szCs w:val="28"/>
        </w:rPr>
        <w:t>Организационный момент, самоопределение к деятельности</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Мыслитель древности Аристипп когда-то сказал: «Детей надо учить тому, что пригодится им, когда они вырастут». Сегодня на уроке мы попробуем ответить на вопрос: Как знания, полученные на уроке, могут пригодиться вам в дальнейшей жизни?</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b/>
          <w:sz w:val="28"/>
          <w:szCs w:val="28"/>
        </w:rPr>
      </w:pPr>
      <w:r w:rsidRPr="00C6341C">
        <w:rPr>
          <w:rFonts w:ascii="Times New Roman" w:hAnsi="Times New Roman"/>
          <w:sz w:val="28"/>
          <w:szCs w:val="28"/>
        </w:rPr>
        <w:t>Помним о том, что по ходу урока мы заполняем таблицу опорных слов и словосочетаний.</w:t>
      </w: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pStyle w:val="a5"/>
        <w:numPr>
          <w:ilvl w:val="0"/>
          <w:numId w:val="58"/>
        </w:numPr>
        <w:ind w:left="0"/>
        <w:contextualSpacing/>
        <w:jc w:val="both"/>
        <w:rPr>
          <w:b/>
          <w:iCs/>
          <w:sz w:val="28"/>
          <w:szCs w:val="28"/>
        </w:rPr>
      </w:pPr>
      <w:r w:rsidRPr="00C6341C">
        <w:rPr>
          <w:b/>
          <w:iCs/>
          <w:sz w:val="28"/>
          <w:szCs w:val="28"/>
        </w:rPr>
        <w:t>Актуализация опорных знаний.</w:t>
      </w:r>
    </w:p>
    <w:p w:rsidR="00A87415" w:rsidRPr="00C6341C" w:rsidRDefault="00A87415" w:rsidP="00A87415">
      <w:pPr>
        <w:spacing w:after="0" w:line="240" w:lineRule="auto"/>
        <w:jc w:val="both"/>
        <w:rPr>
          <w:rFonts w:ascii="Times New Roman" w:hAnsi="Times New Roman"/>
          <w:iCs/>
          <w:sz w:val="28"/>
          <w:szCs w:val="28"/>
        </w:rPr>
      </w:pPr>
    </w:p>
    <w:p w:rsidR="00A87415" w:rsidRPr="00C6341C" w:rsidRDefault="00A87415" w:rsidP="00A87415">
      <w:pPr>
        <w:spacing w:after="0" w:line="240" w:lineRule="auto"/>
        <w:jc w:val="both"/>
        <w:rPr>
          <w:rFonts w:ascii="Times New Roman" w:hAnsi="Times New Roman"/>
          <w:iCs/>
          <w:sz w:val="28"/>
          <w:szCs w:val="28"/>
        </w:rPr>
      </w:pPr>
      <w:r>
        <w:rPr>
          <w:rFonts w:ascii="Times New Roman" w:hAnsi="Times New Roman"/>
          <w:iCs/>
          <w:sz w:val="28"/>
          <w:szCs w:val="28"/>
        </w:rPr>
        <w:t>По таблице опорных слов</w:t>
      </w:r>
      <w:r w:rsidRPr="00C6341C">
        <w:rPr>
          <w:rFonts w:ascii="Times New Roman" w:hAnsi="Times New Roman"/>
          <w:iCs/>
          <w:sz w:val="28"/>
          <w:szCs w:val="28"/>
        </w:rPr>
        <w:t xml:space="preserve"> сформулируйте главную мысль, к которой мы пришли на прошлом занятии.</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b/>
          <w:iCs/>
          <w:sz w:val="28"/>
          <w:szCs w:val="28"/>
        </w:rPr>
      </w:pPr>
      <w:r w:rsidRPr="00C6341C">
        <w:rPr>
          <w:rFonts w:ascii="Times New Roman" w:hAnsi="Times New Roman"/>
          <w:b/>
          <w:iCs/>
          <w:sz w:val="28"/>
          <w:szCs w:val="28"/>
        </w:rPr>
        <w:t>3. Подготовка к изучению новых знаний,  постановка учебной задачи</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К теме нашего урока можно отнести  слова  шестилетней Анны, которую в произведении Финна «Здравствуйте, мистер Бог. Это Анна», автор называет   Мышкой, Пчелкой и Радостью моей: «Понять, чем человек отличается от ангела, очень просто. Ангел по большей части внутри, а человек — снаружи». Попробуйте сформулировать тему нашего занятия.</w:t>
      </w: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iCs/>
          <w:sz w:val="28"/>
          <w:szCs w:val="28"/>
        </w:rPr>
        <w:t>На протяжении 9-ти уроков мы говорили о Святой Руси? М</w:t>
      </w:r>
      <w:r>
        <w:rPr>
          <w:rFonts w:ascii="Times New Roman" w:hAnsi="Times New Roman"/>
          <w:iCs/>
          <w:sz w:val="28"/>
          <w:szCs w:val="28"/>
        </w:rPr>
        <w:t>ожно ли сказать, что наше 11 занятие</w:t>
      </w:r>
      <w:r w:rsidRPr="00C6341C">
        <w:rPr>
          <w:rFonts w:ascii="Times New Roman" w:hAnsi="Times New Roman"/>
          <w:iCs/>
          <w:sz w:val="28"/>
          <w:szCs w:val="28"/>
        </w:rPr>
        <w:t xml:space="preserve"> относится к теме «Святая Русь». Что может быть общего между Святой Русью и Ангельским миром?</w:t>
      </w:r>
    </w:p>
    <w:p w:rsidR="00A87415" w:rsidRPr="00C6341C" w:rsidRDefault="00A87415" w:rsidP="00A87415">
      <w:pPr>
        <w:numPr>
          <w:ilvl w:val="0"/>
          <w:numId w:val="4"/>
        </w:numPr>
        <w:spacing w:after="0" w:line="240" w:lineRule="auto"/>
        <w:ind w:left="0"/>
        <w:jc w:val="both"/>
        <w:rPr>
          <w:rFonts w:ascii="Times New Roman" w:hAnsi="Times New Roman"/>
          <w:sz w:val="28"/>
          <w:szCs w:val="28"/>
        </w:rPr>
      </w:pPr>
      <w:r w:rsidRPr="00C6341C">
        <w:rPr>
          <w:rFonts w:ascii="Times New Roman" w:hAnsi="Times New Roman"/>
          <w:bCs/>
          <w:i/>
          <w:sz w:val="28"/>
          <w:szCs w:val="28"/>
        </w:rPr>
        <w:t>Может ли у государства быть Ангел</w:t>
      </w:r>
      <w:r w:rsidRPr="00C6341C">
        <w:rPr>
          <w:rFonts w:ascii="Times New Roman" w:hAnsi="Times New Roman"/>
          <w:sz w:val="28"/>
          <w:szCs w:val="28"/>
        </w:rPr>
        <w:t xml:space="preserve"> </w:t>
      </w:r>
      <w:r w:rsidRPr="00C6341C">
        <w:rPr>
          <w:rFonts w:ascii="Times New Roman" w:hAnsi="Times New Roman"/>
          <w:bCs/>
          <w:i/>
          <w:sz w:val="28"/>
          <w:szCs w:val="28"/>
        </w:rPr>
        <w:t>Хранитель?</w:t>
      </w:r>
      <w:r w:rsidRPr="00C6341C">
        <w:rPr>
          <w:rFonts w:ascii="Times New Roman" w:hAnsi="Times New Roman"/>
          <w:bCs/>
          <w:sz w:val="28"/>
          <w:szCs w:val="28"/>
        </w:rPr>
        <w:t xml:space="preserve"> (Предположения детей)</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b/>
          <w:iCs/>
          <w:sz w:val="28"/>
          <w:szCs w:val="28"/>
        </w:rPr>
      </w:pPr>
      <w:r w:rsidRPr="00C6341C">
        <w:rPr>
          <w:rFonts w:ascii="Times New Roman" w:hAnsi="Times New Roman"/>
          <w:b/>
          <w:sz w:val="28"/>
          <w:szCs w:val="28"/>
        </w:rPr>
        <w:lastRenderedPageBreak/>
        <w:t xml:space="preserve">   </w:t>
      </w:r>
      <w:r w:rsidRPr="00C6341C">
        <w:rPr>
          <w:rFonts w:ascii="Times New Roman" w:hAnsi="Times New Roman"/>
          <w:b/>
          <w:iCs/>
          <w:sz w:val="28"/>
          <w:szCs w:val="28"/>
        </w:rPr>
        <w:t>4. Работа над новой темой, открытие нового знания</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По православному вероучению, Ангел Хранитель даётся не только человеку, но и государству. При крещении Русь получила своего Ангела Хранителя.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1. Ангельский мир</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Сейчас вы, познакомившись с высказываниями людей об ангельском мире, заполните первую часть таблицы «Точка зрения»:</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numPr>
          <w:ilvl w:val="0"/>
          <w:numId w:val="56"/>
        </w:numPr>
        <w:spacing w:after="0" w:line="240" w:lineRule="auto"/>
        <w:ind w:left="0"/>
        <w:jc w:val="both"/>
        <w:rPr>
          <w:rFonts w:ascii="Times New Roman" w:hAnsi="Times New Roman"/>
          <w:i/>
          <w:sz w:val="28"/>
          <w:szCs w:val="28"/>
        </w:rPr>
      </w:pPr>
      <w:r w:rsidRPr="00C6341C">
        <w:rPr>
          <w:rFonts w:ascii="Times New Roman" w:hAnsi="Times New Roman"/>
          <w:i/>
          <w:sz w:val="28"/>
          <w:szCs w:val="28"/>
        </w:rPr>
        <w:t>Поставь плюс (+), если согласен с высказыванием или минус (-), если не согласен</w:t>
      </w:r>
    </w:p>
    <w:p w:rsidR="00A87415" w:rsidRPr="00C6341C" w:rsidRDefault="00A87415" w:rsidP="00A87415">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1"/>
        <w:gridCol w:w="5595"/>
        <w:gridCol w:w="1537"/>
        <w:gridCol w:w="1508"/>
      </w:tblGrid>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п\п</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Высказывания людей</w:t>
            </w:r>
          </w:p>
        </w:tc>
        <w:tc>
          <w:tcPr>
            <w:tcW w:w="0" w:type="auto"/>
          </w:tcPr>
          <w:p w:rsidR="00A87415" w:rsidRPr="00C6341C" w:rsidRDefault="00A87415" w:rsidP="009D2EB0">
            <w:pPr>
              <w:spacing w:after="0" w:line="240" w:lineRule="auto"/>
              <w:jc w:val="both"/>
              <w:rPr>
                <w:rFonts w:ascii="Times New Roman" w:hAnsi="Times New Roman"/>
                <w:sz w:val="28"/>
                <w:szCs w:val="28"/>
              </w:rPr>
            </w:pPr>
            <w:r>
              <w:rPr>
                <w:rFonts w:ascii="Times New Roman" w:hAnsi="Times New Roman"/>
                <w:sz w:val="28"/>
                <w:szCs w:val="28"/>
              </w:rPr>
              <w:t>В начале занятия</w:t>
            </w:r>
          </w:p>
        </w:tc>
        <w:tc>
          <w:tcPr>
            <w:tcW w:w="0" w:type="auto"/>
          </w:tcPr>
          <w:p w:rsidR="00A87415" w:rsidRPr="00C6341C" w:rsidRDefault="00A87415" w:rsidP="009D2EB0">
            <w:pPr>
              <w:spacing w:after="0" w:line="240" w:lineRule="auto"/>
              <w:jc w:val="both"/>
              <w:rPr>
                <w:rFonts w:ascii="Times New Roman" w:hAnsi="Times New Roman"/>
                <w:sz w:val="28"/>
                <w:szCs w:val="28"/>
              </w:rPr>
            </w:pPr>
            <w:r>
              <w:rPr>
                <w:rFonts w:ascii="Times New Roman" w:hAnsi="Times New Roman"/>
                <w:sz w:val="28"/>
                <w:szCs w:val="28"/>
              </w:rPr>
              <w:t>В конце занятия</w:t>
            </w: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Ангелы сотворены одновременно с сотворением Земли </w:t>
            </w:r>
          </w:p>
        </w:tc>
        <w:tc>
          <w:tcPr>
            <w:tcW w:w="0" w:type="auto"/>
          </w:tcPr>
          <w:p w:rsidR="00A87415" w:rsidRPr="00C6341C" w:rsidRDefault="00A87415" w:rsidP="009D2EB0">
            <w:pPr>
              <w:spacing w:after="0" w:line="240" w:lineRule="auto"/>
              <w:jc w:val="both"/>
              <w:rPr>
                <w:rFonts w:ascii="Times New Roman" w:hAnsi="Times New Roman"/>
                <w:sz w:val="28"/>
                <w:szCs w:val="28"/>
              </w:rPr>
            </w:pPr>
          </w:p>
        </w:tc>
        <w:tc>
          <w:tcPr>
            <w:tcW w:w="0" w:type="auto"/>
          </w:tcPr>
          <w:p w:rsidR="00A87415" w:rsidRPr="00C6341C" w:rsidRDefault="00A87415" w:rsidP="009D2EB0">
            <w:pPr>
              <w:spacing w:after="0" w:line="240" w:lineRule="auto"/>
              <w:jc w:val="both"/>
              <w:rPr>
                <w:rFonts w:ascii="Times New Roman" w:hAnsi="Times New Roman"/>
                <w:sz w:val="28"/>
                <w:szCs w:val="28"/>
              </w:rPr>
            </w:pP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Живут на небе </w:t>
            </w:r>
          </w:p>
        </w:tc>
        <w:tc>
          <w:tcPr>
            <w:tcW w:w="0" w:type="auto"/>
          </w:tcPr>
          <w:p w:rsidR="00A87415" w:rsidRPr="00C6341C" w:rsidRDefault="00A87415" w:rsidP="009D2EB0">
            <w:pPr>
              <w:spacing w:after="0" w:line="240" w:lineRule="auto"/>
              <w:jc w:val="both"/>
              <w:rPr>
                <w:rFonts w:ascii="Times New Roman" w:hAnsi="Times New Roman"/>
                <w:sz w:val="28"/>
                <w:szCs w:val="28"/>
              </w:rPr>
            </w:pPr>
          </w:p>
        </w:tc>
        <w:tc>
          <w:tcPr>
            <w:tcW w:w="0" w:type="auto"/>
          </w:tcPr>
          <w:p w:rsidR="00A87415" w:rsidRPr="00C6341C" w:rsidRDefault="00A87415" w:rsidP="009D2EB0">
            <w:pPr>
              <w:spacing w:after="0" w:line="240" w:lineRule="auto"/>
              <w:jc w:val="both"/>
              <w:rPr>
                <w:rFonts w:ascii="Times New Roman" w:hAnsi="Times New Roman"/>
                <w:sz w:val="28"/>
                <w:szCs w:val="28"/>
              </w:rPr>
            </w:pP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3.</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Все ангелы равны </w:t>
            </w:r>
          </w:p>
        </w:tc>
        <w:tc>
          <w:tcPr>
            <w:tcW w:w="0" w:type="auto"/>
          </w:tcPr>
          <w:p w:rsidR="00A87415" w:rsidRPr="00C6341C" w:rsidRDefault="00A87415" w:rsidP="009D2EB0">
            <w:pPr>
              <w:spacing w:after="0" w:line="240" w:lineRule="auto"/>
              <w:jc w:val="both"/>
              <w:rPr>
                <w:rFonts w:ascii="Times New Roman" w:hAnsi="Times New Roman"/>
                <w:sz w:val="28"/>
                <w:szCs w:val="28"/>
              </w:rPr>
            </w:pPr>
          </w:p>
        </w:tc>
        <w:tc>
          <w:tcPr>
            <w:tcW w:w="0" w:type="auto"/>
          </w:tcPr>
          <w:p w:rsidR="00A87415" w:rsidRPr="00C6341C" w:rsidRDefault="00A87415" w:rsidP="009D2EB0">
            <w:pPr>
              <w:spacing w:after="0" w:line="240" w:lineRule="auto"/>
              <w:jc w:val="both"/>
              <w:rPr>
                <w:rFonts w:ascii="Times New Roman" w:hAnsi="Times New Roman"/>
                <w:sz w:val="28"/>
                <w:szCs w:val="28"/>
              </w:rPr>
            </w:pP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4. </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У ангелов нет имён</w:t>
            </w:r>
          </w:p>
        </w:tc>
        <w:tc>
          <w:tcPr>
            <w:tcW w:w="0" w:type="auto"/>
          </w:tcPr>
          <w:p w:rsidR="00A87415" w:rsidRPr="00C6341C" w:rsidRDefault="00A87415" w:rsidP="009D2EB0">
            <w:pPr>
              <w:spacing w:after="0" w:line="240" w:lineRule="auto"/>
              <w:jc w:val="both"/>
              <w:rPr>
                <w:rFonts w:ascii="Times New Roman" w:hAnsi="Times New Roman"/>
                <w:sz w:val="28"/>
                <w:szCs w:val="28"/>
              </w:rPr>
            </w:pPr>
          </w:p>
        </w:tc>
        <w:tc>
          <w:tcPr>
            <w:tcW w:w="0" w:type="auto"/>
          </w:tcPr>
          <w:p w:rsidR="00A87415" w:rsidRPr="00C6341C" w:rsidRDefault="00A87415" w:rsidP="009D2EB0">
            <w:pPr>
              <w:spacing w:after="0" w:line="240" w:lineRule="auto"/>
              <w:jc w:val="both"/>
              <w:rPr>
                <w:rFonts w:ascii="Times New Roman" w:hAnsi="Times New Roman"/>
                <w:sz w:val="28"/>
                <w:szCs w:val="28"/>
              </w:rPr>
            </w:pP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Ангелы были созданы со свободной волей (т.е могут выбирать между послушанием и противлением Богу, между добром и злом).</w:t>
            </w:r>
          </w:p>
        </w:tc>
        <w:tc>
          <w:tcPr>
            <w:tcW w:w="0" w:type="auto"/>
          </w:tcPr>
          <w:p w:rsidR="00A87415" w:rsidRPr="00C6341C" w:rsidRDefault="00A87415" w:rsidP="009D2EB0">
            <w:pPr>
              <w:spacing w:after="0" w:line="240" w:lineRule="auto"/>
              <w:jc w:val="both"/>
              <w:rPr>
                <w:rFonts w:ascii="Times New Roman" w:hAnsi="Times New Roman"/>
                <w:sz w:val="28"/>
                <w:szCs w:val="28"/>
              </w:rPr>
            </w:pPr>
          </w:p>
        </w:tc>
        <w:tc>
          <w:tcPr>
            <w:tcW w:w="0" w:type="auto"/>
          </w:tcPr>
          <w:p w:rsidR="00A87415" w:rsidRPr="00C6341C" w:rsidRDefault="00A87415" w:rsidP="009D2EB0">
            <w:pPr>
              <w:spacing w:after="0" w:line="240" w:lineRule="auto"/>
              <w:jc w:val="both"/>
              <w:rPr>
                <w:rFonts w:ascii="Times New Roman" w:hAnsi="Times New Roman"/>
                <w:sz w:val="28"/>
                <w:szCs w:val="28"/>
              </w:rPr>
            </w:pP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6.</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Ангелы обладают даром слова, способностью мыслить </w:t>
            </w:r>
          </w:p>
        </w:tc>
        <w:tc>
          <w:tcPr>
            <w:tcW w:w="0" w:type="auto"/>
          </w:tcPr>
          <w:p w:rsidR="00A87415" w:rsidRPr="00C6341C" w:rsidRDefault="00A87415" w:rsidP="009D2EB0">
            <w:pPr>
              <w:spacing w:after="0" w:line="240" w:lineRule="auto"/>
              <w:jc w:val="both"/>
              <w:rPr>
                <w:rFonts w:ascii="Times New Roman" w:hAnsi="Times New Roman"/>
                <w:sz w:val="28"/>
                <w:szCs w:val="28"/>
              </w:rPr>
            </w:pPr>
          </w:p>
        </w:tc>
        <w:tc>
          <w:tcPr>
            <w:tcW w:w="0" w:type="auto"/>
          </w:tcPr>
          <w:p w:rsidR="00A87415" w:rsidRPr="00C6341C" w:rsidRDefault="00A87415" w:rsidP="009D2EB0">
            <w:pPr>
              <w:spacing w:after="0" w:line="240" w:lineRule="auto"/>
              <w:jc w:val="both"/>
              <w:rPr>
                <w:rFonts w:ascii="Times New Roman" w:hAnsi="Times New Roman"/>
                <w:sz w:val="28"/>
                <w:szCs w:val="28"/>
              </w:rPr>
            </w:pP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7.</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У нас с ангелами общая твердь </w:t>
            </w:r>
          </w:p>
        </w:tc>
        <w:tc>
          <w:tcPr>
            <w:tcW w:w="0" w:type="auto"/>
          </w:tcPr>
          <w:p w:rsidR="00A87415" w:rsidRPr="00C6341C" w:rsidRDefault="00A87415" w:rsidP="009D2EB0">
            <w:pPr>
              <w:spacing w:after="0" w:line="240" w:lineRule="auto"/>
              <w:jc w:val="both"/>
              <w:rPr>
                <w:rFonts w:ascii="Times New Roman" w:hAnsi="Times New Roman"/>
                <w:sz w:val="28"/>
                <w:szCs w:val="28"/>
              </w:rPr>
            </w:pPr>
          </w:p>
        </w:tc>
        <w:tc>
          <w:tcPr>
            <w:tcW w:w="0" w:type="auto"/>
          </w:tcPr>
          <w:p w:rsidR="00A87415" w:rsidRPr="00C6341C" w:rsidRDefault="00A87415" w:rsidP="009D2EB0">
            <w:pPr>
              <w:spacing w:after="0" w:line="240" w:lineRule="auto"/>
              <w:jc w:val="both"/>
              <w:rPr>
                <w:rFonts w:ascii="Times New Roman" w:hAnsi="Times New Roman"/>
                <w:sz w:val="28"/>
                <w:szCs w:val="28"/>
              </w:rPr>
            </w:pP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8.</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Ангелы являются людям с вестью от  Бога</w:t>
            </w:r>
          </w:p>
        </w:tc>
        <w:tc>
          <w:tcPr>
            <w:tcW w:w="0" w:type="auto"/>
          </w:tcPr>
          <w:p w:rsidR="00A87415" w:rsidRPr="00C6341C" w:rsidRDefault="00A87415" w:rsidP="009D2EB0">
            <w:pPr>
              <w:spacing w:after="0" w:line="240" w:lineRule="auto"/>
              <w:jc w:val="both"/>
              <w:rPr>
                <w:rFonts w:ascii="Times New Roman" w:hAnsi="Times New Roman"/>
                <w:sz w:val="28"/>
                <w:szCs w:val="28"/>
              </w:rPr>
            </w:pPr>
          </w:p>
        </w:tc>
        <w:tc>
          <w:tcPr>
            <w:tcW w:w="0" w:type="auto"/>
          </w:tcPr>
          <w:p w:rsidR="00A87415" w:rsidRPr="00C6341C" w:rsidRDefault="00A87415" w:rsidP="009D2EB0">
            <w:pPr>
              <w:spacing w:after="0" w:line="240" w:lineRule="auto"/>
              <w:jc w:val="both"/>
              <w:rPr>
                <w:rFonts w:ascii="Times New Roman" w:hAnsi="Times New Roman"/>
                <w:sz w:val="28"/>
                <w:szCs w:val="28"/>
              </w:rPr>
            </w:pPr>
          </w:p>
        </w:tc>
      </w:tr>
      <w:tr w:rsidR="00A87415" w:rsidRPr="00C6341C" w:rsidTr="009D2EB0">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9.</w:t>
            </w:r>
          </w:p>
        </w:tc>
        <w:tc>
          <w:tcPr>
            <w:tcW w:w="0" w:type="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Ангел Хранитель сопровождает человека с момента рождения</w:t>
            </w:r>
          </w:p>
        </w:tc>
        <w:tc>
          <w:tcPr>
            <w:tcW w:w="0" w:type="auto"/>
          </w:tcPr>
          <w:p w:rsidR="00A87415" w:rsidRPr="00C6341C" w:rsidRDefault="00A87415" w:rsidP="009D2EB0">
            <w:pPr>
              <w:spacing w:after="0" w:line="240" w:lineRule="auto"/>
              <w:jc w:val="both"/>
              <w:rPr>
                <w:rFonts w:ascii="Times New Roman" w:hAnsi="Times New Roman"/>
                <w:sz w:val="28"/>
                <w:szCs w:val="28"/>
              </w:rPr>
            </w:pPr>
          </w:p>
        </w:tc>
        <w:tc>
          <w:tcPr>
            <w:tcW w:w="0" w:type="auto"/>
          </w:tcPr>
          <w:p w:rsidR="00A87415" w:rsidRPr="00C6341C" w:rsidRDefault="00A87415" w:rsidP="009D2EB0">
            <w:pPr>
              <w:spacing w:after="0" w:line="240" w:lineRule="auto"/>
              <w:jc w:val="both"/>
              <w:rPr>
                <w:rFonts w:ascii="Times New Roman" w:hAnsi="Times New Roman"/>
                <w:sz w:val="28"/>
                <w:szCs w:val="28"/>
              </w:rPr>
            </w:pPr>
          </w:p>
        </w:tc>
      </w:tr>
      <w:tr w:rsidR="00A87415" w:rsidRPr="00C6341C" w:rsidTr="009D2EB0">
        <w:tc>
          <w:tcPr>
            <w:tcW w:w="9571" w:type="dxa"/>
            <w:gridSpan w:val="4"/>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10. А что думаешь ты об ангельском мире?</w:t>
            </w:r>
          </w:p>
          <w:p w:rsidR="00A87415" w:rsidRPr="00C6341C" w:rsidRDefault="00A87415" w:rsidP="009D2EB0">
            <w:pPr>
              <w:spacing w:after="0" w:line="240" w:lineRule="auto"/>
              <w:jc w:val="both"/>
              <w:rPr>
                <w:rFonts w:ascii="Times New Roman" w:hAnsi="Times New Roman"/>
                <w:sz w:val="28"/>
                <w:szCs w:val="28"/>
              </w:rPr>
            </w:pPr>
            <w:r>
              <w:rPr>
                <w:rFonts w:ascii="Times New Roman" w:hAnsi="Times New Roman"/>
                <w:sz w:val="28"/>
                <w:szCs w:val="28"/>
              </w:rPr>
              <w:t xml:space="preserve">      В начале занятия</w:t>
            </w:r>
            <w:r w:rsidRPr="00C6341C">
              <w:rPr>
                <w:rFonts w:ascii="Times New Roman" w:hAnsi="Times New Roman"/>
                <w:sz w:val="28"/>
                <w:szCs w:val="28"/>
              </w:rPr>
              <w:t>:_________________________________________</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_______________________________________________________</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_______________________________________________________</w:t>
            </w:r>
          </w:p>
          <w:p w:rsidR="00A87415" w:rsidRPr="00C6341C" w:rsidRDefault="00A87415" w:rsidP="009D2EB0">
            <w:pPr>
              <w:spacing w:after="0" w:line="240" w:lineRule="auto"/>
              <w:jc w:val="both"/>
              <w:rPr>
                <w:rFonts w:ascii="Times New Roman" w:hAnsi="Times New Roman"/>
                <w:sz w:val="28"/>
                <w:szCs w:val="28"/>
              </w:rPr>
            </w:pPr>
            <w:r>
              <w:rPr>
                <w:rFonts w:ascii="Times New Roman" w:hAnsi="Times New Roman"/>
                <w:sz w:val="28"/>
                <w:szCs w:val="28"/>
              </w:rPr>
              <w:t xml:space="preserve">      В конце занятия</w:t>
            </w:r>
            <w:r w:rsidRPr="00C6341C">
              <w:rPr>
                <w:rFonts w:ascii="Times New Roman" w:hAnsi="Times New Roman"/>
                <w:sz w:val="28"/>
                <w:szCs w:val="28"/>
              </w:rPr>
              <w:t>: __________________________________________</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_______________________________________________________</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_______________________________________________________</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p>
        </w:tc>
      </w:tr>
    </w:tbl>
    <w:p w:rsidR="00A87415" w:rsidRDefault="00A87415" w:rsidP="00A87415">
      <w:pPr>
        <w:spacing w:after="0" w:line="240" w:lineRule="auto"/>
        <w:jc w:val="both"/>
        <w:rPr>
          <w:rFonts w:ascii="Times New Roman" w:hAnsi="Times New Roman"/>
          <w:sz w:val="28"/>
          <w:szCs w:val="28"/>
        </w:rPr>
      </w:pPr>
      <w:r>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Библия точно не говорит о времени сотворения ангелов, но там сказано, что когда сотворены были звёзды, ангелы восхвалили Господа великим гласом. Эти слова показывают, что ангелы сотворены прежде видимого нами мира и человека.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 xml:space="preserve"> СЛАЙД 2. Видео 1. Сотворен</w:t>
      </w:r>
      <w:r>
        <w:rPr>
          <w:rFonts w:ascii="Times New Roman" w:hAnsi="Times New Roman"/>
          <w:sz w:val="28"/>
          <w:szCs w:val="28"/>
          <w:highlight w:val="yellow"/>
        </w:rPr>
        <w:t>ие ангельского мира: 1 мин 06 с</w:t>
      </w:r>
      <w:r w:rsidRPr="00C6341C">
        <w:rPr>
          <w:rFonts w:ascii="Times New Roman" w:hAnsi="Times New Roman"/>
          <w:sz w:val="28"/>
          <w:szCs w:val="28"/>
          <w:highlight w:val="yellow"/>
        </w:rPr>
        <w:t>.</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 xml:space="preserve">     По учению Святой Церкви, ангелы сотворены из ничего, внезапно увидев себя сотворёнными в чудном изяществе и блаженстве. Они сразу ощутили благодарность, благоговение и любовь к своему Творцу.</w:t>
      </w:r>
    </w:p>
    <w:p w:rsidR="00A87415" w:rsidRPr="00C6341C" w:rsidRDefault="00A87415" w:rsidP="00A87415">
      <w:pPr>
        <w:spacing w:after="0" w:line="240" w:lineRule="auto"/>
        <w:jc w:val="both"/>
        <w:rPr>
          <w:rFonts w:ascii="Times New Roman" w:hAnsi="Times New Roman"/>
          <w:sz w:val="28"/>
          <w:szCs w:val="28"/>
        </w:rPr>
      </w:pPr>
    </w:p>
    <w:p w:rsidR="00A87415" w:rsidRPr="00011582" w:rsidRDefault="00A87415" w:rsidP="00BE4519">
      <w:pPr>
        <w:numPr>
          <w:ilvl w:val="0"/>
          <w:numId w:val="55"/>
        </w:numPr>
        <w:spacing w:after="0" w:line="240" w:lineRule="auto"/>
        <w:ind w:left="0"/>
        <w:jc w:val="both"/>
        <w:rPr>
          <w:rFonts w:ascii="Times New Roman" w:hAnsi="Times New Roman"/>
          <w:b/>
          <w:i/>
          <w:sz w:val="28"/>
          <w:szCs w:val="28"/>
        </w:rPr>
      </w:pPr>
      <w:r w:rsidRPr="00C6341C">
        <w:rPr>
          <w:rFonts w:ascii="Times New Roman" w:hAnsi="Times New Roman"/>
          <w:sz w:val="28"/>
          <w:szCs w:val="28"/>
        </w:rPr>
        <w:t xml:space="preserve">   </w:t>
      </w:r>
      <w:r w:rsidRPr="00C6341C">
        <w:rPr>
          <w:rFonts w:ascii="Times New Roman" w:hAnsi="Times New Roman"/>
          <w:b/>
          <w:i/>
          <w:sz w:val="28"/>
          <w:szCs w:val="28"/>
        </w:rPr>
        <w:t>Где находится ангельский мир?</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Как говорит Библия, вначале Бог сотворил небо, т. е. ангельский мир и землю, так называемую первичную материю, из которой впоследствии был сотворён наш видимый мир. Во второй день творения Господь создал твердь, т. е. некую перегородку, которая отделяет небо, т.е ангельский, невидимый мир от земли. У людей с ангелами общая твердь – небо: ангелы наднебесные - над небом, а люди поднебесные -  под небом. Небо второго дня  (твердь) - это духовный горизонт, за которым иной мир.</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Слово Ангел обозначает  «посланник», «вестник».</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w:t>
      </w:r>
      <w:r w:rsidRPr="00C6341C">
        <w:rPr>
          <w:rFonts w:ascii="Times New Roman" w:hAnsi="Times New Roman"/>
          <w:sz w:val="28"/>
          <w:szCs w:val="28"/>
          <w:highlight w:val="yellow"/>
        </w:rPr>
        <w:t>СЛАЙД 3/Видео 2. Ангел-вестник: 1 мин 22 с</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Священное Писание рассказывает о множестве событий, когда Ангелы являлись людям с вестью от  Бога.</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numPr>
          <w:ilvl w:val="0"/>
          <w:numId w:val="55"/>
        </w:numPr>
        <w:spacing w:after="0" w:line="240" w:lineRule="auto"/>
        <w:ind w:left="0"/>
        <w:jc w:val="both"/>
        <w:rPr>
          <w:rFonts w:ascii="Times New Roman" w:hAnsi="Times New Roman"/>
          <w:sz w:val="28"/>
          <w:szCs w:val="28"/>
          <w:highlight w:val="yellow"/>
        </w:rPr>
      </w:pPr>
      <w:r w:rsidRPr="00C6341C">
        <w:rPr>
          <w:rFonts w:ascii="Times New Roman" w:hAnsi="Times New Roman"/>
          <w:b/>
          <w:i/>
          <w:sz w:val="28"/>
          <w:szCs w:val="28"/>
        </w:rPr>
        <w:t>Вы уже знакомы с двумя важнейшими событиями, о которых  людям возвестили Ангелы. Вспомнили?</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highlight w:val="yellow"/>
        </w:rPr>
      </w:pPr>
      <w:r w:rsidRPr="00C6341C">
        <w:rPr>
          <w:rFonts w:ascii="Times New Roman" w:hAnsi="Times New Roman"/>
          <w:sz w:val="28"/>
          <w:szCs w:val="28"/>
          <w:highlight w:val="yellow"/>
        </w:rPr>
        <w:t>СЛАЙД 4. Благовещение, Рождество Христово</w:t>
      </w:r>
    </w:p>
    <w:p w:rsidR="00A87415" w:rsidRPr="00C6341C" w:rsidRDefault="00A87415" w:rsidP="00A87415">
      <w:pPr>
        <w:spacing w:after="0" w:line="240" w:lineRule="auto"/>
        <w:jc w:val="both"/>
        <w:rPr>
          <w:rFonts w:ascii="Times New Roman" w:hAnsi="Times New Roman"/>
          <w:sz w:val="28"/>
          <w:szCs w:val="28"/>
          <w:highlight w:val="yellow"/>
        </w:rPr>
      </w:pP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 ангельском мире царит порядок и дивная гармония. Ангелы различаются по чинам.</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numPr>
          <w:ilvl w:val="0"/>
          <w:numId w:val="55"/>
        </w:numPr>
        <w:spacing w:after="0" w:line="240" w:lineRule="auto"/>
        <w:ind w:left="0"/>
        <w:jc w:val="both"/>
        <w:rPr>
          <w:rFonts w:ascii="Times New Roman" w:hAnsi="Times New Roman"/>
          <w:i/>
          <w:sz w:val="28"/>
          <w:szCs w:val="28"/>
        </w:rPr>
      </w:pPr>
      <w:r w:rsidRPr="00C6341C">
        <w:rPr>
          <w:rFonts w:ascii="Times New Roman" w:hAnsi="Times New Roman"/>
          <w:b/>
          <w:i/>
          <w:sz w:val="28"/>
          <w:szCs w:val="28"/>
        </w:rPr>
        <w:t>Как вы понимаете слово «чин»?</w:t>
      </w:r>
      <w:r w:rsidRPr="00C6341C">
        <w:rPr>
          <w:rFonts w:ascii="Times New Roman" w:hAnsi="Times New Roman"/>
          <w:i/>
          <w:sz w:val="28"/>
          <w:szCs w:val="28"/>
        </w:rPr>
        <w:t xml:space="preserve"> </w:t>
      </w:r>
      <w:r w:rsidRPr="00C6341C">
        <w:rPr>
          <w:rFonts w:ascii="Times New Roman" w:hAnsi="Times New Roman"/>
          <w:sz w:val="28"/>
          <w:szCs w:val="28"/>
        </w:rPr>
        <w:t>(Достоинство, звание, сан)</w:t>
      </w:r>
    </w:p>
    <w:p w:rsidR="00A87415" w:rsidRPr="00C6341C" w:rsidRDefault="00A87415" w:rsidP="00A87415">
      <w:pPr>
        <w:spacing w:after="0" w:line="240" w:lineRule="auto"/>
        <w:jc w:val="both"/>
        <w:rPr>
          <w:rFonts w:ascii="Times New Roman" w:hAnsi="Times New Roman"/>
          <w:sz w:val="28"/>
          <w:szCs w:val="28"/>
          <w:highlight w:val="yellow"/>
        </w:rPr>
      </w:pPr>
      <w:r w:rsidRPr="00C6341C">
        <w:rPr>
          <w:rFonts w:ascii="Times New Roman" w:hAnsi="Times New Roman"/>
          <w:sz w:val="28"/>
          <w:szCs w:val="28"/>
        </w:rPr>
        <w:t xml:space="preserve">      Высшие чины - это херувимы и серафимы, самые приближённые к Богу ангелы.</w:t>
      </w:r>
      <w:r w:rsidRPr="00C6341C">
        <w:rPr>
          <w:rFonts w:ascii="Times New Roman" w:hAnsi="Times New Roman"/>
          <w:sz w:val="28"/>
          <w:szCs w:val="28"/>
          <w:highlight w:val="yellow"/>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5. Видео 3. Херувимы. Серафимы: 1 мин 36 с</w:t>
      </w:r>
      <w:r w:rsidRPr="00C6341C">
        <w:rPr>
          <w:rFonts w:ascii="Times New Roman" w:hAnsi="Times New Roman"/>
          <w:sz w:val="28"/>
          <w:szCs w:val="28"/>
        </w:rPr>
        <w:t xml:space="preserve"> </w:t>
      </w:r>
    </w:p>
    <w:p w:rsidR="00A87415" w:rsidRPr="00C6341C" w:rsidRDefault="00A87415" w:rsidP="00A87415">
      <w:pPr>
        <w:spacing w:after="0" w:line="240" w:lineRule="auto"/>
        <w:jc w:val="both"/>
        <w:rPr>
          <w:rFonts w:ascii="Times New Roman" w:hAnsi="Times New Roman"/>
          <w:sz w:val="28"/>
          <w:szCs w:val="28"/>
          <w:highlight w:val="yellow"/>
        </w:rPr>
      </w:pPr>
    </w:p>
    <w:p w:rsidR="00A87415" w:rsidRPr="00C6341C" w:rsidRDefault="00A87415" w:rsidP="00A87415">
      <w:pPr>
        <w:spacing w:after="0" w:line="240" w:lineRule="auto"/>
        <w:jc w:val="both"/>
        <w:rPr>
          <w:rFonts w:ascii="Times New Roman" w:hAnsi="Times New Roman"/>
          <w:sz w:val="28"/>
          <w:szCs w:val="28"/>
        </w:rPr>
      </w:pPr>
      <w:r>
        <w:rPr>
          <w:rFonts w:ascii="Times New Roman" w:hAnsi="Times New Roman"/>
          <w:sz w:val="28"/>
          <w:szCs w:val="28"/>
          <w:highlight w:val="yellow"/>
        </w:rPr>
        <w:t>СЛАЙД 6. Ангел Хранитель</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Низшие чины: наши Ангелы  Хранители, самые приближенные к человеку Ангелы.  Низшие чины ангелов не завидуют высшим чинам.</w:t>
      </w:r>
    </w:p>
    <w:p w:rsidR="00A87415"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По православному вероучению, Ангелы сотворены по образу и подобию Божию, как впоследствии сотворён был и человек.</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numPr>
          <w:ilvl w:val="0"/>
          <w:numId w:val="55"/>
        </w:numPr>
        <w:spacing w:after="0" w:line="240" w:lineRule="auto"/>
        <w:ind w:left="0"/>
        <w:jc w:val="both"/>
        <w:rPr>
          <w:rFonts w:ascii="Times New Roman" w:hAnsi="Times New Roman"/>
          <w:i/>
          <w:sz w:val="28"/>
          <w:szCs w:val="28"/>
        </w:rPr>
      </w:pPr>
      <w:r w:rsidRPr="00C6341C">
        <w:rPr>
          <w:rFonts w:ascii="Times New Roman" w:hAnsi="Times New Roman"/>
          <w:b/>
          <w:i/>
          <w:sz w:val="28"/>
          <w:szCs w:val="28"/>
        </w:rPr>
        <w:t>Что общего у нас с ангелами?</w:t>
      </w:r>
      <w:r w:rsidRPr="00C6341C">
        <w:rPr>
          <w:rFonts w:ascii="Times New Roman" w:hAnsi="Times New Roman"/>
          <w:sz w:val="28"/>
          <w:szCs w:val="28"/>
        </w:rPr>
        <w:t xml:space="preserve"> (Предположения детей) </w:t>
      </w:r>
    </w:p>
    <w:p w:rsidR="00A87415" w:rsidRPr="00C6341C" w:rsidRDefault="00A87415" w:rsidP="00A87415">
      <w:pPr>
        <w:spacing w:after="0" w:line="240" w:lineRule="auto"/>
        <w:ind w:firstLine="360"/>
        <w:jc w:val="both"/>
        <w:rPr>
          <w:rFonts w:ascii="Times New Roman" w:hAnsi="Times New Roman"/>
          <w:sz w:val="28"/>
          <w:szCs w:val="28"/>
        </w:rPr>
      </w:pPr>
      <w:r w:rsidRPr="00C6341C">
        <w:rPr>
          <w:rFonts w:ascii="Times New Roman" w:hAnsi="Times New Roman"/>
          <w:sz w:val="28"/>
          <w:szCs w:val="28"/>
        </w:rPr>
        <w:t xml:space="preserve">Люди, как и ангелы, обладают даром слова, способностью мыслить, любить, творить добро. Человек, как и ангелы, обладает свободой выбора, свободой последнего решения: быть с Богом или вне Бога. </w:t>
      </w:r>
    </w:p>
    <w:p w:rsidR="00A87415" w:rsidRPr="00C6341C" w:rsidRDefault="00A87415" w:rsidP="00A87415">
      <w:pPr>
        <w:spacing w:after="0" w:line="240" w:lineRule="auto"/>
        <w:jc w:val="both"/>
        <w:rPr>
          <w:rFonts w:ascii="Times New Roman" w:hAnsi="Times New Roman"/>
          <w:sz w:val="28"/>
          <w:szCs w:val="28"/>
        </w:rPr>
      </w:pPr>
      <w:bookmarkStart w:id="5" w:name="03"/>
      <w:bookmarkEnd w:id="5"/>
      <w:r w:rsidRPr="00C6341C">
        <w:rPr>
          <w:rFonts w:ascii="Times New Roman" w:hAnsi="Times New Roman"/>
          <w:sz w:val="28"/>
          <w:szCs w:val="28"/>
        </w:rPr>
        <w:t xml:space="preserve">     Но не все ангелы остались с Богом. Многие из них пали, позавидовав Богу и пойдя за зачинщиком этого возмущения, одним из высших херувимов (наиболее приближенный к Богу ангельский чин) - Денницей.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7. Видео 4. Падение Денницы: 1 мин 45 с</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 xml:space="preserve">     По учению Святой Церкви, падение ангелов совершилось прежде падения человека, и когда падший ангел увидел, какой славой одарил Бог человека: образом и подобием Своим, то из зависти решил погубить любимое творение Божие  - Адама и Еву, а в их лице и всё человечество.</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Теперь этих павших ангелов называют духами злобы, демонами, бесами, а самого Денницу – сатаною, что в переводе с еврейского означает противник, враг.</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Как считают христиане,     ангелы находятся в непрестанной, неутомимой заботе о судьбах людей. Ангелы ведут человека по жизненному пути, руководят, охраняют идущего, чтобы он не уклонился в сторону, изнемогающего укрепляют, падающего поднимают.     </w:t>
      </w:r>
    </w:p>
    <w:p w:rsidR="00A87415"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Ангелы быстролётны, быстродвижны: ангел сейчас в одном месте, в мгновение ока – в другом; ни стен, ни запоров, ни дверей для ангелов нет.</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numPr>
          <w:ilvl w:val="0"/>
          <w:numId w:val="54"/>
        </w:numPr>
        <w:spacing w:after="0" w:line="240" w:lineRule="auto"/>
        <w:ind w:left="0"/>
        <w:jc w:val="both"/>
        <w:rPr>
          <w:rFonts w:ascii="Times New Roman" w:hAnsi="Times New Roman"/>
          <w:sz w:val="28"/>
          <w:szCs w:val="28"/>
        </w:rPr>
      </w:pPr>
      <w:r w:rsidRPr="00C6341C">
        <w:rPr>
          <w:rFonts w:ascii="Times New Roman" w:hAnsi="Times New Roman"/>
          <w:b/>
          <w:i/>
          <w:sz w:val="28"/>
          <w:szCs w:val="28"/>
        </w:rPr>
        <w:t>Как вы думаете, много ли ангелов? Можно ли их исчислить?</w:t>
      </w:r>
      <w:r w:rsidRPr="00C6341C">
        <w:rPr>
          <w:rFonts w:ascii="Times New Roman" w:hAnsi="Times New Roman"/>
          <w:sz w:val="28"/>
          <w:szCs w:val="28"/>
        </w:rPr>
        <w:t xml:space="preserve"> (Ответы детей).</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Как нельзя сосчитать звёзды на небе, так нельзя сосчитать ангелов. Их тысячи тысяч, т.е. тьма!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По православному вероучению, Ангел Хранитель даётся не только стране, но и … Что скрывается за этим «но», вы узнаете, внимательно рассмотрев рисунки в вашей тетради.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После ответов детей.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Согласно Священному Преданию, каждому человеку от рождения для помощи ему в добрых делах дан Ангел Хранитель.</w:t>
      </w:r>
    </w:p>
    <w:p w:rsidR="00A87415" w:rsidRPr="00C6341C" w:rsidRDefault="00A87415" w:rsidP="00A87415">
      <w:pPr>
        <w:spacing w:after="0" w:line="240" w:lineRule="auto"/>
        <w:jc w:val="both"/>
        <w:rPr>
          <w:rFonts w:ascii="Times New Roman" w:hAnsi="Times New Roman"/>
          <w:i/>
          <w:sz w:val="28"/>
          <w:szCs w:val="28"/>
        </w:rPr>
      </w:pPr>
      <w:r w:rsidRPr="00C6341C">
        <w:rPr>
          <w:rFonts w:ascii="Times New Roman" w:hAnsi="Times New Roman"/>
          <w:sz w:val="28"/>
          <w:szCs w:val="28"/>
        </w:rPr>
        <w:t xml:space="preserve"> </w:t>
      </w:r>
      <w:r w:rsidRPr="00C6341C">
        <w:rPr>
          <w:rFonts w:ascii="Times New Roman" w:hAnsi="Times New Roman"/>
          <w:sz w:val="28"/>
          <w:szCs w:val="28"/>
          <w:highlight w:val="yellow"/>
        </w:rPr>
        <w:t>СЛАЙД 8. Видео 5. Ангел Хранитель: 1 мин</w:t>
      </w:r>
      <w:r w:rsidRPr="00C6341C">
        <w:rPr>
          <w:rFonts w:ascii="Times New Roman" w:hAnsi="Times New Roman"/>
          <w:i/>
          <w:sz w:val="28"/>
          <w:szCs w:val="28"/>
        </w:rPr>
        <w:t xml:space="preserve"> </w:t>
      </w:r>
    </w:p>
    <w:p w:rsidR="00A87415" w:rsidRPr="00C6341C" w:rsidRDefault="00A87415" w:rsidP="00A87415">
      <w:pPr>
        <w:spacing w:after="0" w:line="240" w:lineRule="auto"/>
        <w:jc w:val="both"/>
        <w:rPr>
          <w:rFonts w:ascii="Times New Roman" w:hAnsi="Times New Roman"/>
          <w:i/>
          <w:sz w:val="28"/>
          <w:szCs w:val="28"/>
        </w:rPr>
      </w:pPr>
    </w:p>
    <w:p w:rsidR="00A87415"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По православному вероучению, Ангел-Хранитель –  неизменный друг. Ангел-Хранитель – незримый, тихий собеседник, утешитель. Одного лишь он желает человеку – спасения души, и об этом все его заботы. Видит он людей, творящих добро – радуется; видит он нас делающими зло – скорбит.</w:t>
      </w:r>
    </w:p>
    <w:p w:rsidR="00A87415" w:rsidRPr="00C6341C" w:rsidRDefault="00A87415" w:rsidP="00A87415">
      <w:pPr>
        <w:spacing w:after="0" w:line="240" w:lineRule="auto"/>
        <w:jc w:val="both"/>
        <w:rPr>
          <w:rFonts w:ascii="Times New Roman" w:hAnsi="Times New Roman"/>
          <w:sz w:val="28"/>
          <w:szCs w:val="28"/>
        </w:rPr>
      </w:pPr>
    </w:p>
    <w:p w:rsidR="00A87415" w:rsidRDefault="00A87415" w:rsidP="00BE4519">
      <w:pPr>
        <w:numPr>
          <w:ilvl w:val="0"/>
          <w:numId w:val="57"/>
        </w:numPr>
        <w:spacing w:after="0" w:line="240" w:lineRule="auto"/>
        <w:ind w:left="0"/>
        <w:jc w:val="both"/>
        <w:rPr>
          <w:rFonts w:ascii="Times New Roman" w:hAnsi="Times New Roman"/>
          <w:sz w:val="28"/>
          <w:szCs w:val="28"/>
        </w:rPr>
      </w:pPr>
      <w:r w:rsidRPr="00C6341C">
        <w:rPr>
          <w:rFonts w:ascii="Times New Roman" w:hAnsi="Times New Roman"/>
          <w:sz w:val="28"/>
          <w:szCs w:val="28"/>
        </w:rPr>
        <w:t xml:space="preserve">      </w:t>
      </w:r>
      <w:r w:rsidRPr="00C6341C">
        <w:rPr>
          <w:rFonts w:ascii="Times New Roman" w:hAnsi="Times New Roman"/>
          <w:b/>
          <w:i/>
          <w:sz w:val="28"/>
          <w:szCs w:val="28"/>
        </w:rPr>
        <w:t>Прочитайте рассказ  о том, в каких случаях Ангел отходит от человека? Какой мы можем сделать вывод из этого рассказа?</w:t>
      </w:r>
      <w:r w:rsidRPr="00C6341C">
        <w:rPr>
          <w:rFonts w:ascii="Times New Roman" w:hAnsi="Times New Roman"/>
          <w:sz w:val="28"/>
          <w:szCs w:val="28"/>
        </w:rPr>
        <w:t xml:space="preserve"> (Когда человек творит зло, Ангел-хранитель не может приступить к человеку, и человек остаётся без защиты.)</w:t>
      </w:r>
    </w:p>
    <w:p w:rsidR="00A87415" w:rsidRPr="00C6341C" w:rsidRDefault="00A87415" w:rsidP="00BE4519">
      <w:pPr>
        <w:numPr>
          <w:ilvl w:val="0"/>
          <w:numId w:val="57"/>
        </w:numPr>
        <w:spacing w:after="0" w:line="240" w:lineRule="auto"/>
        <w:ind w:left="0"/>
        <w:jc w:val="both"/>
        <w:rPr>
          <w:rFonts w:ascii="Times New Roman" w:hAnsi="Times New Roman"/>
          <w:sz w:val="28"/>
          <w:szCs w:val="28"/>
        </w:rPr>
      </w:pPr>
    </w:p>
    <w:p w:rsidR="00A87415" w:rsidRPr="00C6341C" w:rsidRDefault="00A87415" w:rsidP="00BE4519">
      <w:pPr>
        <w:numPr>
          <w:ilvl w:val="0"/>
          <w:numId w:val="57"/>
        </w:numPr>
        <w:spacing w:after="0" w:line="240" w:lineRule="auto"/>
        <w:ind w:left="0"/>
        <w:jc w:val="both"/>
        <w:rPr>
          <w:rFonts w:ascii="Times New Roman" w:hAnsi="Times New Roman"/>
          <w:b/>
          <w:i/>
          <w:sz w:val="28"/>
          <w:szCs w:val="28"/>
        </w:rPr>
      </w:pPr>
      <w:r w:rsidRPr="00C6341C">
        <w:rPr>
          <w:rFonts w:ascii="Times New Roman" w:hAnsi="Times New Roman"/>
          <w:b/>
          <w:i/>
          <w:sz w:val="28"/>
          <w:szCs w:val="28"/>
        </w:rPr>
        <w:t>Можно ли распознать присутствие Ангела- Хранителя, когда он рядом с нами и когда отходит от нас?</w:t>
      </w:r>
    </w:p>
    <w:p w:rsidR="00A87415"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Верующие люди считают, когда на душе светло, а на сердце легко, тихо, мирно – значит Ангел близ тебя. </w:t>
      </w:r>
    </w:p>
    <w:p w:rsidR="00A87415" w:rsidRPr="00C6341C" w:rsidRDefault="00A87415" w:rsidP="00A87415">
      <w:pPr>
        <w:spacing w:after="0" w:line="240" w:lineRule="auto"/>
        <w:jc w:val="both"/>
        <w:rPr>
          <w:rFonts w:ascii="Times New Roman" w:hAnsi="Times New Roman"/>
          <w:i/>
          <w:sz w:val="28"/>
          <w:szCs w:val="28"/>
        </w:rPr>
      </w:pPr>
    </w:p>
    <w:p w:rsidR="00A87415" w:rsidRPr="00C6341C" w:rsidRDefault="00A87415" w:rsidP="00BE4519">
      <w:pPr>
        <w:numPr>
          <w:ilvl w:val="0"/>
          <w:numId w:val="57"/>
        </w:numPr>
        <w:spacing w:after="0" w:line="240" w:lineRule="auto"/>
        <w:ind w:left="0"/>
        <w:jc w:val="both"/>
        <w:rPr>
          <w:rFonts w:ascii="Times New Roman" w:hAnsi="Times New Roman"/>
          <w:b/>
          <w:sz w:val="28"/>
          <w:szCs w:val="28"/>
        </w:rPr>
      </w:pPr>
      <w:r w:rsidRPr="00C6341C">
        <w:rPr>
          <w:rFonts w:ascii="Times New Roman" w:hAnsi="Times New Roman"/>
          <w:b/>
          <w:i/>
          <w:sz w:val="28"/>
          <w:szCs w:val="28"/>
        </w:rPr>
        <w:t>А когда у нас на душе тишина, мир и покой?</w:t>
      </w:r>
      <w:r w:rsidRPr="00C6341C">
        <w:rPr>
          <w:rFonts w:ascii="Times New Roman" w:hAnsi="Times New Roman"/>
          <w:b/>
          <w:sz w:val="28"/>
          <w:szCs w:val="28"/>
        </w:rPr>
        <w:t xml:space="preserve"> </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Когда люди не творят зла.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highlight w:val="yellow"/>
        </w:rPr>
        <w:t>СЛАЙД 9. Ангел Хранитель</w:t>
      </w:r>
      <w:r w:rsidRPr="00C6341C">
        <w:rPr>
          <w:rFonts w:ascii="Times New Roman" w:hAnsi="Times New Roman"/>
          <w:sz w:val="28"/>
          <w:szCs w:val="28"/>
        </w:rPr>
        <w:t xml:space="preserve"> </w:t>
      </w:r>
    </w:p>
    <w:p w:rsidR="00A87415" w:rsidRDefault="00A87415" w:rsidP="00BE4519">
      <w:pPr>
        <w:numPr>
          <w:ilvl w:val="0"/>
          <w:numId w:val="57"/>
        </w:numPr>
        <w:spacing w:after="0" w:line="240" w:lineRule="auto"/>
        <w:ind w:left="0"/>
        <w:jc w:val="both"/>
        <w:rPr>
          <w:rFonts w:ascii="Times New Roman" w:hAnsi="Times New Roman"/>
          <w:b/>
          <w:i/>
          <w:sz w:val="28"/>
          <w:szCs w:val="28"/>
        </w:rPr>
      </w:pPr>
      <w:r w:rsidRPr="00011582">
        <w:rPr>
          <w:rFonts w:ascii="Times New Roman" w:hAnsi="Times New Roman"/>
          <w:b/>
          <w:i/>
          <w:sz w:val="28"/>
          <w:szCs w:val="28"/>
        </w:rPr>
        <w:lastRenderedPageBreak/>
        <w:t>Приходилось ли вам встречать людей, у которых внутри ангельский мир? Расскажите об этом человеке?</w:t>
      </w:r>
    </w:p>
    <w:p w:rsidR="00A87415" w:rsidRPr="00011582" w:rsidRDefault="00A87415" w:rsidP="00A87415">
      <w:pPr>
        <w:spacing w:after="0" w:line="240" w:lineRule="auto"/>
        <w:jc w:val="both"/>
        <w:rPr>
          <w:rFonts w:ascii="Times New Roman" w:hAnsi="Times New Roman"/>
          <w:b/>
          <w:i/>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И у каждого храма есть Ангел, каждой </w:t>
      </w:r>
      <w:r>
        <w:rPr>
          <w:rFonts w:ascii="Times New Roman" w:hAnsi="Times New Roman"/>
          <w:sz w:val="28"/>
          <w:szCs w:val="28"/>
        </w:rPr>
        <w:t xml:space="preserve">семье при венчании даётся Ангел </w:t>
      </w:r>
      <w:r w:rsidRPr="00C6341C">
        <w:rPr>
          <w:rFonts w:ascii="Times New Roman" w:hAnsi="Times New Roman"/>
          <w:sz w:val="28"/>
          <w:szCs w:val="28"/>
        </w:rPr>
        <w:t>Хранитель, который оберегает семью от зла и наставляет на путь добра.</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Ангелы сокрыты от наших взоров. Во-первых, потому что состояние человека после грехопадения сделало нас неспособными видеть Ангелов, а во-вторых, чтобы не устрашить, не смутить нас их явлением.</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Но иногда ангелы всё же являлись людям воочию, чаще святым. </w:t>
      </w:r>
    </w:p>
    <w:p w:rsidR="00A87415" w:rsidRPr="00C6341C" w:rsidRDefault="00A87415" w:rsidP="00A87415">
      <w:pPr>
        <w:spacing w:after="0" w:line="240" w:lineRule="auto"/>
        <w:jc w:val="both"/>
        <w:rPr>
          <w:rFonts w:ascii="Times New Roman" w:hAnsi="Times New Roman"/>
          <w:color w:val="000000"/>
          <w:sz w:val="28"/>
          <w:szCs w:val="28"/>
        </w:rPr>
      </w:pPr>
      <w:r w:rsidRPr="00C6341C">
        <w:rPr>
          <w:rFonts w:ascii="Times New Roman" w:hAnsi="Times New Roman"/>
          <w:sz w:val="28"/>
          <w:szCs w:val="28"/>
        </w:rPr>
        <w:t xml:space="preserve">По православному вероучению, </w:t>
      </w:r>
      <w:r w:rsidRPr="00C6341C">
        <w:rPr>
          <w:rFonts w:ascii="Times New Roman" w:hAnsi="Times New Roman"/>
          <w:color w:val="000000"/>
          <w:sz w:val="28"/>
          <w:szCs w:val="28"/>
        </w:rPr>
        <w:t>Ангелы суть тонкие тела и имеют вид наружного человека, т. е. все его члены. Такими описывают их все святые, сподобившиеся видеть Ангелов и беседовать с ними. Священное Писание повсюду являвшихся Ангелов изображает в виде человеческом.</w:t>
      </w:r>
    </w:p>
    <w:p w:rsidR="00A87415" w:rsidRPr="00C6341C" w:rsidRDefault="00A87415" w:rsidP="00A87415">
      <w:pPr>
        <w:spacing w:after="0" w:line="240" w:lineRule="auto"/>
        <w:jc w:val="both"/>
        <w:rPr>
          <w:rFonts w:ascii="Times New Roman" w:hAnsi="Times New Roman"/>
          <w:color w:val="000000"/>
          <w:sz w:val="28"/>
          <w:szCs w:val="28"/>
        </w:rPr>
      </w:pPr>
    </w:p>
    <w:p w:rsidR="00A87415" w:rsidRPr="00C6341C" w:rsidRDefault="00A87415" w:rsidP="00A87415">
      <w:pPr>
        <w:suppressLineNumbers/>
        <w:spacing w:after="0" w:line="240" w:lineRule="auto"/>
        <w:jc w:val="both"/>
        <w:rPr>
          <w:rFonts w:ascii="Times New Roman" w:hAnsi="Times New Roman"/>
          <w:b/>
          <w:iCs/>
          <w:sz w:val="28"/>
          <w:szCs w:val="28"/>
        </w:rPr>
      </w:pPr>
      <w:r w:rsidRPr="00C6341C">
        <w:rPr>
          <w:rFonts w:ascii="Times New Roman" w:hAnsi="Times New Roman"/>
          <w:b/>
          <w:iCs/>
          <w:sz w:val="28"/>
          <w:szCs w:val="28"/>
        </w:rPr>
        <w:t>5. Закрепление изученного материала</w:t>
      </w:r>
    </w:p>
    <w:p w:rsidR="00A87415" w:rsidRPr="00C6341C" w:rsidRDefault="00A87415" w:rsidP="00A87415">
      <w:pPr>
        <w:suppressLineNumbers/>
        <w:spacing w:after="0" w:line="240" w:lineRule="auto"/>
        <w:jc w:val="both"/>
        <w:rPr>
          <w:rFonts w:ascii="Times New Roman" w:hAnsi="Times New Roman"/>
          <w:bCs/>
          <w:iCs/>
          <w:sz w:val="28"/>
          <w:szCs w:val="28"/>
        </w:rPr>
      </w:pPr>
      <w:r w:rsidRPr="00C6341C">
        <w:rPr>
          <w:rFonts w:ascii="Times New Roman" w:hAnsi="Times New Roman"/>
          <w:bCs/>
          <w:iCs/>
          <w:sz w:val="28"/>
          <w:szCs w:val="28"/>
        </w:rPr>
        <w:t>Обучающиеся заполняют вторую графу таблицы «Точка зрения»</w:t>
      </w:r>
    </w:p>
    <w:p w:rsidR="00A87415" w:rsidRPr="00C6341C" w:rsidRDefault="00A87415" w:rsidP="00A87415">
      <w:pPr>
        <w:suppressLineNumbers/>
        <w:spacing w:after="0" w:line="240" w:lineRule="auto"/>
        <w:jc w:val="both"/>
        <w:rPr>
          <w:rFonts w:ascii="Times New Roman" w:hAnsi="Times New Roman"/>
          <w:bCs/>
          <w:iCs/>
          <w:sz w:val="28"/>
          <w:szCs w:val="28"/>
        </w:rPr>
      </w:pPr>
      <w:r>
        <w:rPr>
          <w:rFonts w:ascii="Times New Roman" w:hAnsi="Times New Roman"/>
          <w:bCs/>
          <w:iCs/>
          <w:sz w:val="28"/>
          <w:szCs w:val="28"/>
        </w:rPr>
        <w:t>Д.З. Заполни с</w:t>
      </w:r>
      <w:r w:rsidRPr="00C6341C">
        <w:rPr>
          <w:rFonts w:ascii="Times New Roman" w:hAnsi="Times New Roman"/>
          <w:bCs/>
          <w:iCs/>
          <w:sz w:val="28"/>
          <w:szCs w:val="28"/>
        </w:rPr>
        <w:t>хему «Проверь себя»</w:t>
      </w:r>
    </w:p>
    <w:p w:rsidR="00A87415" w:rsidRDefault="00A87415" w:rsidP="00A87415">
      <w:pPr>
        <w:suppressLineNumbers/>
        <w:spacing w:after="0" w:line="240" w:lineRule="auto"/>
        <w:jc w:val="both"/>
        <w:rPr>
          <w:rFonts w:ascii="Times New Roman" w:hAnsi="Times New Roman"/>
          <w:b/>
          <w:iCs/>
          <w:sz w:val="28"/>
          <w:szCs w:val="28"/>
        </w:rPr>
      </w:pPr>
    </w:p>
    <w:p w:rsidR="00A87415" w:rsidRPr="00C6341C" w:rsidRDefault="00A87415" w:rsidP="00A87415">
      <w:pPr>
        <w:suppressLineNumbers/>
        <w:spacing w:after="0" w:line="240" w:lineRule="auto"/>
        <w:jc w:val="both"/>
        <w:rPr>
          <w:rFonts w:ascii="Times New Roman" w:hAnsi="Times New Roman"/>
          <w:iCs/>
          <w:sz w:val="28"/>
          <w:szCs w:val="28"/>
        </w:rPr>
      </w:pPr>
      <w:r w:rsidRPr="00C6341C">
        <w:rPr>
          <w:rFonts w:ascii="Times New Roman" w:hAnsi="Times New Roman"/>
          <w:b/>
          <w:iCs/>
          <w:sz w:val="28"/>
          <w:szCs w:val="28"/>
        </w:rPr>
        <w:t>6. Рефлексия (</w:t>
      </w:r>
      <w:r w:rsidRPr="00C6341C">
        <w:rPr>
          <w:rFonts w:ascii="Times New Roman" w:hAnsi="Times New Roman"/>
          <w:iCs/>
          <w:sz w:val="28"/>
          <w:szCs w:val="28"/>
          <w:highlight w:val="yellow"/>
        </w:rPr>
        <w:t>Слайд 10)</w:t>
      </w: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A87415" w:rsidRDefault="00A87415" w:rsidP="00A87415">
      <w:pPr>
        <w:pStyle w:val="p1"/>
        <w:spacing w:before="0" w:after="0"/>
        <w:jc w:val="both"/>
        <w:rPr>
          <w:b/>
          <w:sz w:val="28"/>
          <w:szCs w:val="28"/>
        </w:rPr>
      </w:pPr>
    </w:p>
    <w:p w:rsidR="000A4254" w:rsidRDefault="000A4254" w:rsidP="00A87415">
      <w:pPr>
        <w:pStyle w:val="p1"/>
        <w:spacing w:before="0" w:after="0"/>
        <w:jc w:val="both"/>
        <w:rPr>
          <w:b/>
          <w:sz w:val="28"/>
          <w:szCs w:val="28"/>
        </w:rPr>
      </w:pPr>
    </w:p>
    <w:p w:rsidR="000A4254" w:rsidRDefault="000A4254" w:rsidP="00A87415">
      <w:pPr>
        <w:pStyle w:val="p1"/>
        <w:spacing w:before="0" w:after="0"/>
        <w:jc w:val="both"/>
        <w:rPr>
          <w:b/>
          <w:sz w:val="28"/>
          <w:szCs w:val="28"/>
        </w:rPr>
      </w:pPr>
    </w:p>
    <w:p w:rsidR="000A4254" w:rsidRDefault="000A4254" w:rsidP="00A87415">
      <w:pPr>
        <w:pStyle w:val="p1"/>
        <w:spacing w:before="0" w:after="0"/>
        <w:jc w:val="both"/>
        <w:rPr>
          <w:b/>
          <w:sz w:val="28"/>
          <w:szCs w:val="28"/>
        </w:rPr>
      </w:pPr>
    </w:p>
    <w:p w:rsidR="00A87415" w:rsidRPr="00C6341C" w:rsidRDefault="00A87415" w:rsidP="00A87415">
      <w:pPr>
        <w:pStyle w:val="p1"/>
        <w:spacing w:before="0" w:after="0"/>
        <w:jc w:val="both"/>
        <w:rPr>
          <w:b/>
          <w:sz w:val="28"/>
          <w:szCs w:val="28"/>
        </w:rPr>
      </w:pPr>
      <w:r w:rsidRPr="00C6341C">
        <w:rPr>
          <w:b/>
          <w:sz w:val="28"/>
          <w:szCs w:val="28"/>
        </w:rPr>
        <w:lastRenderedPageBreak/>
        <w:t>Урок 12</w:t>
      </w:r>
    </w:p>
    <w:p w:rsidR="00A87415" w:rsidRPr="00C6341C" w:rsidRDefault="00A87415" w:rsidP="00A87415">
      <w:pPr>
        <w:pStyle w:val="p1"/>
        <w:spacing w:before="0" w:after="0"/>
        <w:jc w:val="both"/>
        <w:rPr>
          <w:b/>
          <w:sz w:val="28"/>
          <w:szCs w:val="28"/>
        </w:rPr>
      </w:pPr>
    </w:p>
    <w:tbl>
      <w:tblPr>
        <w:tblW w:w="10431" w:type="dxa"/>
        <w:tblInd w:w="-108" w:type="dxa"/>
        <w:tblLayout w:type="fixed"/>
        <w:tblCellMar>
          <w:left w:w="0" w:type="dxa"/>
          <w:right w:w="0" w:type="dxa"/>
        </w:tblCellMar>
        <w:tblLook w:val="0000"/>
      </w:tblPr>
      <w:tblGrid>
        <w:gridCol w:w="2240"/>
        <w:gridCol w:w="7341"/>
        <w:gridCol w:w="850"/>
      </w:tblGrid>
      <w:tr w:rsidR="00A87415" w:rsidRPr="00C6341C" w:rsidTr="009D2EB0">
        <w:tc>
          <w:tcPr>
            <w:tcW w:w="2240"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Тема занятия</w:t>
            </w:r>
          </w:p>
        </w:tc>
        <w:tc>
          <w:tcPr>
            <w:tcW w:w="7341"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Pr>
                <w:rFonts w:ascii="Times New Roman" w:hAnsi="Times New Roman"/>
                <w:b/>
                <w:sz w:val="28"/>
                <w:szCs w:val="28"/>
              </w:rPr>
              <w:t xml:space="preserve"> Игумен З</w:t>
            </w:r>
            <w:r w:rsidRPr="00C6341C">
              <w:rPr>
                <w:rFonts w:ascii="Times New Roman" w:hAnsi="Times New Roman"/>
                <w:b/>
                <w:sz w:val="28"/>
                <w:szCs w:val="28"/>
              </w:rPr>
              <w:t>емли Русской</w:t>
            </w:r>
          </w:p>
        </w:tc>
        <w:tc>
          <w:tcPr>
            <w:tcW w:w="850" w:type="dxa"/>
            <w:tcBorders>
              <w:left w:val="single" w:sz="4" w:space="0" w:color="000000"/>
            </w:tcBorders>
            <w:shd w:val="clear" w:color="auto" w:fill="auto"/>
          </w:tcPr>
          <w:p w:rsidR="00A87415" w:rsidRPr="00C6341C" w:rsidRDefault="00A87415" w:rsidP="009D2EB0">
            <w:pPr>
              <w:snapToGrid w:val="0"/>
              <w:spacing w:after="0" w:line="240" w:lineRule="auto"/>
              <w:jc w:val="both"/>
              <w:rPr>
                <w:rFonts w:ascii="Times New Roman" w:hAnsi="Times New Roman"/>
                <w:sz w:val="28"/>
                <w:szCs w:val="28"/>
              </w:rPr>
            </w:pPr>
          </w:p>
        </w:tc>
      </w:tr>
      <w:tr w:rsidR="00A87415" w:rsidRPr="00C6341C" w:rsidTr="009D2EB0">
        <w:tc>
          <w:tcPr>
            <w:tcW w:w="2240"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Цель, задачи</w:t>
            </w:r>
          </w:p>
        </w:tc>
        <w:tc>
          <w:tcPr>
            <w:tcW w:w="7341"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b/>
                <w:sz w:val="28"/>
                <w:szCs w:val="28"/>
              </w:rPr>
            </w:pPr>
            <w:r w:rsidRPr="00C6341C">
              <w:rPr>
                <w:rFonts w:ascii="Times New Roman" w:hAnsi="Times New Roman"/>
                <w:b/>
                <w:sz w:val="28"/>
                <w:szCs w:val="28"/>
              </w:rPr>
              <w:t xml:space="preserve">Цель: </w:t>
            </w:r>
            <w:r w:rsidRPr="00C6341C">
              <w:rPr>
                <w:rFonts w:ascii="Times New Roman" w:hAnsi="Times New Roman"/>
                <w:sz w:val="28"/>
                <w:szCs w:val="28"/>
              </w:rPr>
              <w:t>формирование у младшего подростка образа особо почитаемого на Руси преподобного Сергия Радонежского как игумена и печальника земли Русской.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b/>
                <w:sz w:val="28"/>
                <w:szCs w:val="28"/>
              </w:rPr>
              <w:t>Задачи</w:t>
            </w:r>
            <w:r>
              <w:rPr>
                <w:rFonts w:ascii="Times New Roman" w:hAnsi="Times New Roman"/>
                <w:sz w:val="28"/>
                <w:szCs w:val="28"/>
              </w:rPr>
              <w:t>: В</w:t>
            </w:r>
            <w:r w:rsidRPr="00C6341C">
              <w:rPr>
                <w:rFonts w:ascii="Times New Roman" w:hAnsi="Times New Roman"/>
                <w:sz w:val="28"/>
                <w:szCs w:val="28"/>
              </w:rPr>
              <w:t xml:space="preserve"> предметной области: сформировать представление о понятиях «игумен», «преподобный», «ордынское нашествие», «старцы»</w:t>
            </w:r>
            <w:r>
              <w:rPr>
                <w:rFonts w:ascii="Times New Roman" w:hAnsi="Times New Roman"/>
                <w:sz w:val="28"/>
                <w:szCs w:val="28"/>
              </w:rPr>
              <w:t>,</w:t>
            </w:r>
            <w:r w:rsidRPr="00C6341C">
              <w:rPr>
                <w:rFonts w:ascii="Times New Roman" w:hAnsi="Times New Roman"/>
                <w:sz w:val="28"/>
                <w:szCs w:val="28"/>
              </w:rPr>
              <w:t xml:space="preserve"> показать их значимость для обучающихся.</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сфере личностного развития обучающихся: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формировать умение понимать духовное состояние преподобного, посвятившего свою жизнь Богу, людям и Отчизне, определить роль личности святого для современного поколения.</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В области формирования УУД: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Познавательные: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прогнозирование содержания урока по его названию и с опорой на предыдущий опыт;</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установление причинно-следственных связей между понятиями монах и монашество;</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выделять существенную информацию из различных источников;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нахождение ответов на вопросы в текстах и иллюстрациях;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извлечение информации, представленной в разных формах;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сопоставление разных точек зрения.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 xml:space="preserve">Регулятивные: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понимать цель выполняемых действий;</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умение высказывать свое предположение на основе работы с иллюстрациями и текстами.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w:t>
            </w:r>
            <w:r w:rsidRPr="00C6341C">
              <w:rPr>
                <w:rFonts w:ascii="Times New Roman" w:hAnsi="Times New Roman"/>
                <w:sz w:val="28"/>
                <w:szCs w:val="28"/>
              </w:rPr>
              <w:tab/>
              <w:t>Коммуникативные:</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xml:space="preserve"> – выражать свои мысли с соответствующими возрасту полнотой и точностью, </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-участвовать в коллективном обсуждении проблемы.</w:t>
            </w:r>
          </w:p>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развитие умения понимать контекстную речь на основе воссоздания картины исторических событий и поступков реальных людей.</w:t>
            </w:r>
          </w:p>
        </w:tc>
        <w:tc>
          <w:tcPr>
            <w:tcW w:w="850" w:type="dxa"/>
            <w:tcBorders>
              <w:left w:val="single" w:sz="4" w:space="0" w:color="000000"/>
            </w:tcBorders>
            <w:shd w:val="clear" w:color="auto" w:fill="auto"/>
          </w:tcPr>
          <w:p w:rsidR="00A87415" w:rsidRPr="00C6341C" w:rsidRDefault="00A87415" w:rsidP="009D2EB0">
            <w:pPr>
              <w:snapToGrid w:val="0"/>
              <w:spacing w:after="0" w:line="240" w:lineRule="auto"/>
              <w:jc w:val="both"/>
              <w:rPr>
                <w:rFonts w:ascii="Times New Roman" w:hAnsi="Times New Roman"/>
                <w:sz w:val="28"/>
                <w:szCs w:val="28"/>
              </w:rPr>
            </w:pPr>
          </w:p>
        </w:tc>
      </w:tr>
    </w:tbl>
    <w:p w:rsidR="00A87415" w:rsidRPr="00C6341C" w:rsidRDefault="00A87415" w:rsidP="00A87415">
      <w:pPr>
        <w:spacing w:after="0" w:line="240" w:lineRule="auto"/>
        <w:jc w:val="both"/>
        <w:rPr>
          <w:rFonts w:ascii="Times New Roman" w:hAnsi="Times New Roman"/>
          <w:sz w:val="28"/>
          <w:szCs w:val="28"/>
        </w:rPr>
      </w:pPr>
    </w:p>
    <w:tbl>
      <w:tblPr>
        <w:tblW w:w="0" w:type="auto"/>
        <w:tblInd w:w="-5" w:type="dxa"/>
        <w:tblLayout w:type="fixed"/>
        <w:tblLook w:val="0000"/>
      </w:tblPr>
      <w:tblGrid>
        <w:gridCol w:w="1506"/>
        <w:gridCol w:w="6765"/>
      </w:tblGrid>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 слайдов</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Названия слайдов</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Тема урока</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Троице - Сергиева лавра</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3</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Прорись иконы «Труды Сергия Радонежского»</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4</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pStyle w:val="p1"/>
              <w:spacing w:before="0" w:after="0"/>
              <w:jc w:val="both"/>
              <w:rPr>
                <w:sz w:val="28"/>
                <w:szCs w:val="28"/>
              </w:rPr>
            </w:pPr>
            <w:r w:rsidRPr="00C6341C">
              <w:rPr>
                <w:sz w:val="28"/>
                <w:szCs w:val="28"/>
              </w:rPr>
              <w:t xml:space="preserve"> Преподобные Кирилл и Мария с сыновьями</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5</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pStyle w:val="p1"/>
              <w:spacing w:before="0" w:after="0"/>
              <w:jc w:val="both"/>
              <w:rPr>
                <w:sz w:val="28"/>
                <w:szCs w:val="28"/>
              </w:rPr>
            </w:pPr>
            <w:r w:rsidRPr="00C6341C">
              <w:rPr>
                <w:sz w:val="28"/>
                <w:szCs w:val="28"/>
              </w:rPr>
              <w:t>Кончина преподобных Кирилла и Марии</w:t>
            </w:r>
          </w:p>
        </w:tc>
      </w:tr>
      <w:tr w:rsidR="00A87415" w:rsidRPr="00011582" w:rsidTr="009D2EB0">
        <w:tc>
          <w:tcPr>
            <w:tcW w:w="1506" w:type="dxa"/>
            <w:tcBorders>
              <w:top w:val="single" w:sz="4" w:space="0" w:color="000000"/>
              <w:left w:val="single" w:sz="4" w:space="0" w:color="000000"/>
              <w:bottom w:val="single" w:sz="4" w:space="0" w:color="000000"/>
            </w:tcBorders>
            <w:shd w:val="clear" w:color="auto" w:fill="auto"/>
          </w:tcPr>
          <w:p w:rsidR="00A87415" w:rsidRPr="00011582" w:rsidRDefault="00A87415" w:rsidP="009D2EB0">
            <w:pPr>
              <w:spacing w:after="0" w:line="240" w:lineRule="auto"/>
              <w:jc w:val="both"/>
              <w:rPr>
                <w:rStyle w:val="s8"/>
                <w:rFonts w:ascii="Times New Roman" w:hAnsi="Times New Roman" w:cs="Times New Roman"/>
                <w:sz w:val="28"/>
                <w:szCs w:val="28"/>
              </w:rPr>
            </w:pPr>
            <w:r w:rsidRPr="00011582">
              <w:rPr>
                <w:rFonts w:ascii="Times New Roman" w:hAnsi="Times New Roman" w:cs="Times New Roman"/>
                <w:sz w:val="28"/>
                <w:szCs w:val="28"/>
              </w:rPr>
              <w:lastRenderedPageBreak/>
              <w:t>6/видео 1</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011582" w:rsidRDefault="00A87415" w:rsidP="009D2EB0">
            <w:pPr>
              <w:spacing w:after="0" w:line="240" w:lineRule="auto"/>
              <w:jc w:val="both"/>
              <w:rPr>
                <w:rFonts w:ascii="Times New Roman" w:hAnsi="Times New Roman" w:cs="Times New Roman"/>
                <w:sz w:val="28"/>
                <w:szCs w:val="28"/>
              </w:rPr>
            </w:pPr>
            <w:r w:rsidRPr="00011582">
              <w:rPr>
                <w:rStyle w:val="s8"/>
                <w:rFonts w:ascii="Times New Roman" w:hAnsi="Times New Roman" w:cs="Times New Roman"/>
                <w:sz w:val="28"/>
                <w:szCs w:val="28"/>
              </w:rPr>
              <w:t>Прп Сергий -1: 53 с</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7</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Ордынское нашествие</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8</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Беды от Ордынского нашествия</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9</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Пресвятая Троица</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10</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Преподобный Сергий Радонежский</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11/видео 2</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Прп Сергий -2</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12</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pStyle w:val="p12"/>
              <w:spacing w:before="0" w:after="0"/>
              <w:jc w:val="both"/>
              <w:rPr>
                <w:sz w:val="28"/>
                <w:szCs w:val="28"/>
              </w:rPr>
            </w:pPr>
            <w:r w:rsidRPr="00C6341C">
              <w:rPr>
                <w:sz w:val="28"/>
                <w:szCs w:val="28"/>
              </w:rPr>
              <w:t>Преподобный Сергий. Икона</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13</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Видение птиц преподобным Сергием</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14</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Явление Сергию Пресвятой Богородицы</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15</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Игумен земли Русской</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16</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Княжеские междоусобицы</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17</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Дмитрий Донской</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18</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pStyle w:val="a3"/>
              <w:spacing w:before="0" w:beforeAutospacing="0" w:after="0" w:afterAutospacing="0"/>
              <w:jc w:val="both"/>
              <w:rPr>
                <w:sz w:val="28"/>
                <w:szCs w:val="28"/>
              </w:rPr>
            </w:pPr>
            <w:r w:rsidRPr="00C6341C">
              <w:rPr>
                <w:sz w:val="28"/>
                <w:szCs w:val="28"/>
              </w:rPr>
              <w:t xml:space="preserve">Сергий Радонежский благословляет Дмитрия на битву </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19</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pStyle w:val="a3"/>
              <w:spacing w:before="0" w:beforeAutospacing="0" w:after="0" w:afterAutospacing="0"/>
              <w:jc w:val="both"/>
              <w:rPr>
                <w:sz w:val="28"/>
                <w:szCs w:val="28"/>
              </w:rPr>
            </w:pPr>
            <w:r w:rsidRPr="00C6341C">
              <w:rPr>
                <w:sz w:val="28"/>
                <w:szCs w:val="28"/>
              </w:rPr>
              <w:t>На поле Куликовом</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20</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pStyle w:val="a3"/>
              <w:spacing w:before="0" w:beforeAutospacing="0" w:after="0" w:afterAutospacing="0"/>
              <w:jc w:val="both"/>
              <w:rPr>
                <w:sz w:val="28"/>
                <w:szCs w:val="28"/>
              </w:rPr>
            </w:pPr>
            <w:r w:rsidRPr="00C6341C">
              <w:rPr>
                <w:sz w:val="28"/>
                <w:szCs w:val="28"/>
              </w:rPr>
              <w:t>Поединок Пересвета с Челубеем</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21</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pStyle w:val="a3"/>
              <w:spacing w:before="0" w:beforeAutospacing="0" w:after="0" w:afterAutospacing="0"/>
              <w:jc w:val="both"/>
              <w:rPr>
                <w:sz w:val="28"/>
                <w:szCs w:val="28"/>
              </w:rPr>
            </w:pPr>
            <w:r w:rsidRPr="00C6341C">
              <w:rPr>
                <w:sz w:val="28"/>
                <w:szCs w:val="28"/>
              </w:rPr>
              <w:t>Дмитрий Донской у преподобного Сергия</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22</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pStyle w:val="a3"/>
              <w:spacing w:before="0" w:beforeAutospacing="0" w:after="0" w:afterAutospacing="0"/>
              <w:jc w:val="both"/>
              <w:rPr>
                <w:sz w:val="28"/>
                <w:szCs w:val="28"/>
              </w:rPr>
            </w:pPr>
            <w:r w:rsidRPr="00C6341C">
              <w:rPr>
                <w:sz w:val="28"/>
                <w:szCs w:val="28"/>
              </w:rPr>
              <w:t>Преподобный Сергий Радонежский</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23</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pStyle w:val="a3"/>
              <w:spacing w:before="0" w:beforeAutospacing="0" w:after="0" w:afterAutospacing="0"/>
              <w:jc w:val="both"/>
              <w:rPr>
                <w:sz w:val="28"/>
                <w:szCs w:val="28"/>
              </w:rPr>
            </w:pPr>
            <w:r w:rsidRPr="00C6341C">
              <w:rPr>
                <w:sz w:val="28"/>
                <w:szCs w:val="28"/>
              </w:rPr>
              <w:t>Святая Русь</w:t>
            </w:r>
          </w:p>
        </w:tc>
      </w:tr>
      <w:tr w:rsidR="00A87415" w:rsidRPr="00C6341C" w:rsidTr="009D2EB0">
        <w:tc>
          <w:tcPr>
            <w:tcW w:w="1506" w:type="dxa"/>
            <w:tcBorders>
              <w:top w:val="single" w:sz="4" w:space="0" w:color="000000"/>
              <w:left w:val="single" w:sz="4" w:space="0" w:color="000000"/>
              <w:bottom w:val="single" w:sz="4" w:space="0" w:color="000000"/>
            </w:tcBorders>
            <w:shd w:val="clear" w:color="auto" w:fill="auto"/>
          </w:tcPr>
          <w:p w:rsidR="00A87415" w:rsidRPr="00C6341C" w:rsidRDefault="00A87415" w:rsidP="009D2EB0">
            <w:pPr>
              <w:spacing w:after="0" w:line="240" w:lineRule="auto"/>
              <w:jc w:val="both"/>
              <w:rPr>
                <w:rFonts w:ascii="Times New Roman" w:hAnsi="Times New Roman"/>
                <w:sz w:val="28"/>
                <w:szCs w:val="28"/>
              </w:rPr>
            </w:pPr>
            <w:r w:rsidRPr="00C6341C">
              <w:rPr>
                <w:rFonts w:ascii="Times New Roman" w:hAnsi="Times New Roman"/>
                <w:sz w:val="28"/>
                <w:szCs w:val="28"/>
              </w:rPr>
              <w:t>24</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rsidR="00A87415" w:rsidRPr="00C6341C" w:rsidRDefault="00A87415" w:rsidP="009D2EB0">
            <w:pPr>
              <w:pStyle w:val="a3"/>
              <w:spacing w:before="0" w:beforeAutospacing="0" w:after="0" w:afterAutospacing="0"/>
              <w:jc w:val="both"/>
              <w:rPr>
                <w:b/>
                <w:sz w:val="28"/>
                <w:szCs w:val="28"/>
              </w:rPr>
            </w:pPr>
            <w:r w:rsidRPr="00C6341C">
              <w:rPr>
                <w:sz w:val="28"/>
                <w:szCs w:val="28"/>
              </w:rPr>
              <w:t>Рефлексия</w:t>
            </w:r>
          </w:p>
        </w:tc>
      </w:tr>
    </w:tbl>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BE4519">
      <w:pPr>
        <w:pStyle w:val="a5"/>
        <w:numPr>
          <w:ilvl w:val="0"/>
          <w:numId w:val="63"/>
        </w:numPr>
        <w:suppressAutoHyphens/>
        <w:ind w:left="0"/>
        <w:contextualSpacing/>
        <w:jc w:val="both"/>
        <w:rPr>
          <w:b/>
          <w:sz w:val="28"/>
          <w:szCs w:val="28"/>
        </w:rPr>
      </w:pPr>
      <w:r w:rsidRPr="00C6341C">
        <w:rPr>
          <w:b/>
          <w:iCs/>
          <w:sz w:val="28"/>
          <w:szCs w:val="28"/>
        </w:rPr>
        <w:t>Организационный момент, самоопределение к деятельности</w:t>
      </w:r>
    </w:p>
    <w:p w:rsidR="00A87415" w:rsidRPr="00C6341C" w:rsidRDefault="00A87415" w:rsidP="00A87415">
      <w:pPr>
        <w:spacing w:after="0" w:line="240" w:lineRule="auto"/>
        <w:jc w:val="both"/>
        <w:rPr>
          <w:rFonts w:ascii="Times New Roman" w:hAnsi="Times New Roman"/>
          <w:b/>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Жил мудрец, который знал все. Один человек захотел доказать, что мудрец знает не все. Зажав в ладонях бабочку, он спросил: «Скажи, мудрец, какая бабочка у меня в руках: мертвая или живая?» А сам думает: «Скажет живая – я ее умертвлю, скажет мертвая – выпущу». Мудрец, подумав, ответил: «Все в твоих руках».</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 xml:space="preserve">    В наших руках сегодняшний урок. </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shd w:val="clear" w:color="auto" w:fill="FFFF00"/>
        </w:rPr>
        <w:t>СЛАЙД 1. Тема занятия</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Он сложен? Да. Но вспомните мудреца: «Все в твоих руках». А мы можем сказать: «Все в наших руках». Мы идем вперед!</w:t>
      </w:r>
    </w:p>
    <w:p w:rsidR="00A87415" w:rsidRPr="00C6341C" w:rsidRDefault="00A87415" w:rsidP="00A87415">
      <w:pPr>
        <w:spacing w:after="0" w:line="240" w:lineRule="auto"/>
        <w:jc w:val="both"/>
        <w:rPr>
          <w:rFonts w:ascii="Times New Roman" w:hAnsi="Times New Roman"/>
          <w:sz w:val="28"/>
          <w:szCs w:val="28"/>
        </w:rPr>
      </w:pPr>
    </w:p>
    <w:p w:rsidR="00A87415" w:rsidRPr="00011582" w:rsidRDefault="00A87415" w:rsidP="00BE4519">
      <w:pPr>
        <w:pStyle w:val="a5"/>
        <w:numPr>
          <w:ilvl w:val="0"/>
          <w:numId w:val="63"/>
        </w:numPr>
        <w:ind w:left="0"/>
        <w:contextualSpacing/>
        <w:jc w:val="both"/>
        <w:rPr>
          <w:b/>
          <w:iCs/>
          <w:sz w:val="28"/>
          <w:szCs w:val="28"/>
        </w:rPr>
      </w:pPr>
      <w:r w:rsidRPr="00C6341C">
        <w:rPr>
          <w:b/>
          <w:iCs/>
          <w:sz w:val="28"/>
          <w:szCs w:val="28"/>
        </w:rPr>
        <w:t>Актуализация опорных знаний</w:t>
      </w:r>
    </w:p>
    <w:p w:rsidR="00A87415" w:rsidRPr="00C6341C" w:rsidRDefault="00A87415" w:rsidP="00A87415">
      <w:pPr>
        <w:spacing w:after="0" w:line="240" w:lineRule="auto"/>
        <w:jc w:val="both"/>
        <w:rPr>
          <w:rFonts w:ascii="Times New Roman" w:hAnsi="Times New Roman"/>
          <w:bCs/>
          <w:sz w:val="28"/>
          <w:szCs w:val="28"/>
        </w:rPr>
      </w:pPr>
      <w:r w:rsidRPr="00C6341C">
        <w:rPr>
          <w:rFonts w:ascii="Times New Roman" w:hAnsi="Times New Roman"/>
          <w:bCs/>
          <w:sz w:val="28"/>
          <w:szCs w:val="28"/>
        </w:rPr>
        <w:t xml:space="preserve">Вспомните материал 2-го урока, на котором мы говорили о путях, приводящих к святости. </w:t>
      </w:r>
    </w:p>
    <w:p w:rsidR="00A87415" w:rsidRPr="00C6341C" w:rsidRDefault="00A87415" w:rsidP="00A87415">
      <w:pPr>
        <w:spacing w:after="0" w:line="240" w:lineRule="auto"/>
        <w:jc w:val="both"/>
        <w:rPr>
          <w:rFonts w:ascii="Times New Roman" w:hAnsi="Times New Roman"/>
          <w:i/>
          <w:sz w:val="28"/>
          <w:szCs w:val="28"/>
        </w:rPr>
      </w:pPr>
    </w:p>
    <w:p w:rsidR="00A87415" w:rsidRPr="00011582" w:rsidRDefault="00A87415" w:rsidP="00BE4519">
      <w:pPr>
        <w:pStyle w:val="a5"/>
        <w:numPr>
          <w:ilvl w:val="0"/>
          <w:numId w:val="61"/>
        </w:numPr>
        <w:suppressAutoHyphens/>
        <w:ind w:left="0"/>
        <w:jc w:val="both"/>
        <w:rPr>
          <w:b/>
          <w:sz w:val="28"/>
          <w:szCs w:val="28"/>
        </w:rPr>
      </w:pPr>
      <w:r w:rsidRPr="00C6341C">
        <w:rPr>
          <w:b/>
          <w:i/>
          <w:sz w:val="28"/>
          <w:szCs w:val="28"/>
        </w:rPr>
        <w:t>О каких знаках из жития Сергия Радонежского, указывающих на его избранность служения Богу, вы уже знаете?</w:t>
      </w:r>
    </w:p>
    <w:p w:rsidR="00A87415" w:rsidRPr="0022131C" w:rsidRDefault="00A87415" w:rsidP="00A87415">
      <w:pPr>
        <w:pStyle w:val="a5"/>
        <w:suppressAutoHyphens/>
        <w:ind w:left="0"/>
        <w:jc w:val="both"/>
        <w:rPr>
          <w:b/>
          <w:sz w:val="28"/>
          <w:szCs w:val="28"/>
        </w:rPr>
      </w:pPr>
    </w:p>
    <w:p w:rsidR="00A87415" w:rsidRPr="00011582" w:rsidRDefault="00A87415" w:rsidP="00BE4519">
      <w:pPr>
        <w:numPr>
          <w:ilvl w:val="0"/>
          <w:numId w:val="60"/>
        </w:numPr>
        <w:suppressAutoHyphens/>
        <w:spacing w:after="0" w:line="240" w:lineRule="auto"/>
        <w:ind w:left="0"/>
        <w:jc w:val="both"/>
        <w:rPr>
          <w:rFonts w:ascii="Times New Roman" w:hAnsi="Times New Roman"/>
          <w:b/>
          <w:sz w:val="28"/>
          <w:szCs w:val="28"/>
        </w:rPr>
      </w:pPr>
      <w:r w:rsidRPr="00C6341C">
        <w:rPr>
          <w:rFonts w:ascii="Times New Roman" w:hAnsi="Times New Roman"/>
          <w:b/>
          <w:sz w:val="28"/>
          <w:szCs w:val="28"/>
        </w:rPr>
        <w:t>Подготовка к изучению новых знаний,  постановка учебной задачи</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Почему по сей день так ярко  горит звезда преподобного Сергия Радонежского?</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Чтобы ответить на этот вопрос, мы должны говорить не только о событиях его внешней жизни, но и постараться вникнуть в очень сложный внутренний мир преподобного Сергия, душа которого постоянно была подчинена закону любви к Богу, к ближним, к Отечеству.</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iCs/>
          <w:sz w:val="28"/>
          <w:szCs w:val="28"/>
        </w:rPr>
      </w:pPr>
      <w:r w:rsidRPr="00C6341C">
        <w:rPr>
          <w:rFonts w:ascii="Times New Roman" w:hAnsi="Times New Roman"/>
          <w:b/>
          <w:iCs/>
          <w:sz w:val="28"/>
          <w:szCs w:val="28"/>
        </w:rPr>
        <w:t>4. Работа над новой темой, открытие нового знания</w:t>
      </w:r>
    </w:p>
    <w:p w:rsidR="00A87415" w:rsidRPr="00C6341C" w:rsidRDefault="00A87415" w:rsidP="00A87415">
      <w:pPr>
        <w:spacing w:after="0" w:line="240" w:lineRule="auto"/>
        <w:jc w:val="both"/>
        <w:rPr>
          <w:rFonts w:ascii="Times New Roman" w:hAnsi="Times New Roman"/>
          <w:bCs/>
          <w:sz w:val="28"/>
          <w:szCs w:val="28"/>
        </w:rPr>
      </w:pPr>
      <w:r w:rsidRPr="00C6341C">
        <w:rPr>
          <w:rFonts w:ascii="Times New Roman" w:hAnsi="Times New Roman"/>
          <w:bCs/>
          <w:sz w:val="28"/>
          <w:szCs w:val="28"/>
        </w:rPr>
        <w:t>В православной  Руси душой города или села был храм, а духовным центром края обычно становился монастырь.</w:t>
      </w:r>
    </w:p>
    <w:p w:rsidR="00A87415" w:rsidRPr="00C6341C" w:rsidRDefault="00A87415" w:rsidP="00A87415">
      <w:pPr>
        <w:spacing w:after="0" w:line="240" w:lineRule="auto"/>
        <w:jc w:val="both"/>
        <w:rPr>
          <w:rFonts w:ascii="Times New Roman" w:hAnsi="Times New Roman"/>
          <w:bCs/>
          <w:sz w:val="28"/>
          <w:szCs w:val="28"/>
        </w:rPr>
      </w:pPr>
      <w:r w:rsidRPr="00C6341C">
        <w:rPr>
          <w:rFonts w:ascii="Times New Roman" w:hAnsi="Times New Roman"/>
          <w:bCs/>
          <w:sz w:val="28"/>
          <w:szCs w:val="28"/>
        </w:rPr>
        <w:t xml:space="preserve">Духовным сердцем России стал  монастырь Пресвятой Троицы, который впоследствии назовут Троице - Сергиевой Лаврой. </w:t>
      </w:r>
    </w:p>
    <w:p w:rsidR="00A87415" w:rsidRPr="00C6341C" w:rsidRDefault="00A87415" w:rsidP="00A87415">
      <w:pPr>
        <w:spacing w:after="0" w:line="240" w:lineRule="auto"/>
        <w:jc w:val="both"/>
        <w:rPr>
          <w:rFonts w:ascii="Times New Roman" w:hAnsi="Times New Roman"/>
          <w:bCs/>
          <w:sz w:val="28"/>
          <w:szCs w:val="28"/>
          <w:shd w:val="clear" w:color="auto" w:fill="FFFF00"/>
        </w:rPr>
      </w:pPr>
    </w:p>
    <w:p w:rsidR="00A87415" w:rsidRPr="00C6341C" w:rsidRDefault="00A87415" w:rsidP="00A87415">
      <w:pPr>
        <w:spacing w:after="0" w:line="240" w:lineRule="auto"/>
        <w:jc w:val="both"/>
        <w:rPr>
          <w:rFonts w:ascii="Times New Roman" w:hAnsi="Times New Roman"/>
          <w:bCs/>
          <w:sz w:val="28"/>
          <w:szCs w:val="28"/>
        </w:rPr>
      </w:pPr>
      <w:r w:rsidRPr="00C6341C">
        <w:rPr>
          <w:rFonts w:ascii="Times New Roman" w:hAnsi="Times New Roman"/>
          <w:bCs/>
          <w:sz w:val="28"/>
          <w:szCs w:val="28"/>
          <w:shd w:val="clear" w:color="auto" w:fill="FFFF00"/>
        </w:rPr>
        <w:t>СЛАЙД 2.</w:t>
      </w:r>
      <w:r w:rsidRPr="00C6341C">
        <w:rPr>
          <w:rFonts w:ascii="Times New Roman" w:hAnsi="Times New Roman"/>
          <w:bCs/>
          <w:sz w:val="28"/>
          <w:szCs w:val="28"/>
        </w:rPr>
        <w:t xml:space="preserve">  Троице-Сергиева лавра</w:t>
      </w:r>
    </w:p>
    <w:p w:rsidR="00A87415" w:rsidRPr="00C6341C" w:rsidRDefault="00A87415" w:rsidP="00A87415">
      <w:pPr>
        <w:spacing w:after="0" w:line="240" w:lineRule="auto"/>
        <w:jc w:val="both"/>
        <w:rPr>
          <w:rFonts w:ascii="Times New Roman" w:hAnsi="Times New Roman"/>
          <w:bCs/>
          <w:sz w:val="28"/>
          <w:szCs w:val="28"/>
        </w:rPr>
      </w:pPr>
      <w:r w:rsidRPr="00C6341C">
        <w:rPr>
          <w:rFonts w:ascii="Times New Roman" w:hAnsi="Times New Roman"/>
          <w:bCs/>
          <w:sz w:val="28"/>
          <w:szCs w:val="28"/>
        </w:rPr>
        <w:t>Основателем монастыря был  преподобный Сергий Радонежский.</w:t>
      </w:r>
    </w:p>
    <w:p w:rsidR="00A87415" w:rsidRPr="00C6341C" w:rsidRDefault="00A87415" w:rsidP="00A87415">
      <w:pPr>
        <w:spacing w:after="0" w:line="240" w:lineRule="auto"/>
        <w:jc w:val="both"/>
        <w:rPr>
          <w:rFonts w:ascii="Times New Roman" w:hAnsi="Times New Roman"/>
          <w:i/>
          <w:sz w:val="28"/>
          <w:szCs w:val="28"/>
        </w:rPr>
      </w:pPr>
    </w:p>
    <w:p w:rsidR="00A87415" w:rsidRPr="00C6341C" w:rsidRDefault="00A87415" w:rsidP="00BE4519">
      <w:pPr>
        <w:numPr>
          <w:ilvl w:val="0"/>
          <w:numId w:val="61"/>
        </w:numPr>
        <w:suppressAutoHyphens/>
        <w:spacing w:after="0" w:line="240" w:lineRule="auto"/>
        <w:ind w:left="0"/>
        <w:jc w:val="both"/>
        <w:rPr>
          <w:rFonts w:ascii="Times New Roman" w:hAnsi="Times New Roman"/>
          <w:b/>
          <w:sz w:val="28"/>
          <w:szCs w:val="28"/>
        </w:rPr>
      </w:pPr>
      <w:r w:rsidRPr="00C6341C">
        <w:rPr>
          <w:rFonts w:ascii="Times New Roman" w:hAnsi="Times New Roman"/>
          <w:b/>
          <w:i/>
          <w:sz w:val="28"/>
          <w:szCs w:val="28"/>
        </w:rPr>
        <w:t>Рассмотрите в рабочей тетради прорись иконы, на которой изображён преподобный Сергий Радонежский. Что вы сможете рассказать об этом святом?</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A87415">
      <w:pPr>
        <w:spacing w:after="0" w:line="240" w:lineRule="auto"/>
        <w:jc w:val="both"/>
        <w:rPr>
          <w:rFonts w:ascii="Times New Roman" w:hAnsi="Times New Roman"/>
          <w:sz w:val="28"/>
          <w:szCs w:val="28"/>
          <w:shd w:val="clear" w:color="auto" w:fill="FFFF00"/>
        </w:rPr>
      </w:pPr>
      <w:r w:rsidRPr="00C6341C">
        <w:rPr>
          <w:rFonts w:ascii="Times New Roman" w:hAnsi="Times New Roman"/>
          <w:sz w:val="28"/>
          <w:szCs w:val="28"/>
          <w:shd w:val="clear" w:color="auto" w:fill="FFFF00"/>
        </w:rPr>
        <w:t>СЛАЙД 3. Прорись иконы «Труды Сергия Радонежского»</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Родители Сергия, Кирилл и Мария, были боярского рода, но жили они очень просто. У них было три сына: Стефан, Варфоломей и Петр.</w:t>
      </w:r>
    </w:p>
    <w:p w:rsidR="00A87415" w:rsidRPr="00C6341C" w:rsidRDefault="00A87415" w:rsidP="00A87415">
      <w:pPr>
        <w:pStyle w:val="p1"/>
        <w:spacing w:before="0" w:after="0"/>
        <w:jc w:val="both"/>
        <w:rPr>
          <w:sz w:val="28"/>
          <w:szCs w:val="28"/>
        </w:rPr>
      </w:pPr>
    </w:p>
    <w:p w:rsidR="00A87415" w:rsidRPr="00C6341C" w:rsidRDefault="00A87415" w:rsidP="00A87415">
      <w:pPr>
        <w:pStyle w:val="p1"/>
        <w:spacing w:before="0" w:after="0"/>
        <w:jc w:val="both"/>
        <w:rPr>
          <w:sz w:val="28"/>
          <w:szCs w:val="28"/>
        </w:rPr>
      </w:pPr>
      <w:r w:rsidRPr="00C6341C">
        <w:rPr>
          <w:sz w:val="28"/>
          <w:szCs w:val="28"/>
          <w:shd w:val="clear" w:color="auto" w:fill="FFFF00"/>
        </w:rPr>
        <w:t>СЛАЙД 4. Преподобные Кирилл и Мария с сыновьями</w:t>
      </w:r>
    </w:p>
    <w:p w:rsidR="00A87415" w:rsidRPr="00C6341C" w:rsidRDefault="00A87415" w:rsidP="00A87415">
      <w:pPr>
        <w:pStyle w:val="p1"/>
        <w:spacing w:before="0" w:after="0"/>
        <w:jc w:val="both"/>
        <w:rPr>
          <w:sz w:val="28"/>
          <w:szCs w:val="28"/>
        </w:rPr>
      </w:pPr>
      <w:r w:rsidRPr="00C6341C">
        <w:rPr>
          <w:sz w:val="28"/>
          <w:szCs w:val="28"/>
        </w:rPr>
        <w:t xml:space="preserve"> Средний сын, Варфоломей, и стал потом преподобным Сергием. Став взрослым, Варфоломей хотел стать монахом, но родители просили его не оставлять их, так как других братьев уже не было дома. Варфоломей послушался, прожил еще несколько лет дома, помогая родителям. </w:t>
      </w:r>
    </w:p>
    <w:p w:rsidR="00A87415" w:rsidRPr="00C6341C" w:rsidRDefault="00A87415" w:rsidP="00A87415">
      <w:pPr>
        <w:pStyle w:val="p1"/>
        <w:spacing w:before="0" w:after="0"/>
        <w:jc w:val="both"/>
        <w:rPr>
          <w:sz w:val="28"/>
          <w:szCs w:val="28"/>
          <w:shd w:val="clear" w:color="auto" w:fill="FFFF00"/>
        </w:rPr>
      </w:pPr>
    </w:p>
    <w:p w:rsidR="00A87415" w:rsidRPr="00C6341C" w:rsidRDefault="00A87415" w:rsidP="00A87415">
      <w:pPr>
        <w:pStyle w:val="p1"/>
        <w:spacing w:before="0" w:after="0"/>
        <w:jc w:val="both"/>
        <w:rPr>
          <w:sz w:val="28"/>
          <w:szCs w:val="28"/>
          <w:shd w:val="clear" w:color="auto" w:fill="FFFF00"/>
        </w:rPr>
      </w:pPr>
      <w:r w:rsidRPr="00C6341C">
        <w:rPr>
          <w:sz w:val="28"/>
          <w:szCs w:val="28"/>
          <w:shd w:val="clear" w:color="auto" w:fill="FFFF00"/>
        </w:rPr>
        <w:t>СЛАЙД 5. Кончина преподобных Кирилла и Марии</w:t>
      </w:r>
    </w:p>
    <w:p w:rsidR="00A87415" w:rsidRPr="00C6341C" w:rsidRDefault="00A87415" w:rsidP="00A87415">
      <w:pPr>
        <w:pStyle w:val="p1"/>
        <w:spacing w:before="0" w:after="0"/>
        <w:jc w:val="both"/>
        <w:rPr>
          <w:sz w:val="28"/>
          <w:szCs w:val="28"/>
        </w:rPr>
      </w:pPr>
      <w:r w:rsidRPr="00C6341C">
        <w:rPr>
          <w:sz w:val="28"/>
          <w:szCs w:val="28"/>
        </w:rPr>
        <w:t>И только после их смерти, двадцати трех лет отроду, смог сделать то, что ему так давно хотелось. Он не поступил в монастырь, но убедил своего старшего брата Стефана (который к этому времени овдовел и стал монахом) уйти с ним далеко в дикий лес, далеко от всякого жилья, и там жить вдвоем, проводя все время в молитве и труде.</w:t>
      </w:r>
      <w:r w:rsidRPr="00C6341C">
        <w:rPr>
          <w:rStyle w:val="s8"/>
          <w:sz w:val="28"/>
          <w:szCs w:val="28"/>
        </w:rPr>
        <w:t xml:space="preserve"> </w:t>
      </w:r>
    </w:p>
    <w:p w:rsidR="00A87415" w:rsidRPr="00C6341C" w:rsidRDefault="00A87415" w:rsidP="00A87415">
      <w:pPr>
        <w:pStyle w:val="a3"/>
        <w:shd w:val="clear" w:color="auto" w:fill="FFFFFF"/>
        <w:spacing w:before="0" w:beforeAutospacing="0" w:after="0" w:afterAutospacing="0"/>
        <w:jc w:val="both"/>
        <w:rPr>
          <w:sz w:val="28"/>
          <w:szCs w:val="28"/>
          <w:shd w:val="clear" w:color="auto" w:fill="FFFF00"/>
        </w:rPr>
      </w:pPr>
      <w:r w:rsidRPr="00C6341C">
        <w:rPr>
          <w:sz w:val="28"/>
          <w:szCs w:val="28"/>
        </w:rPr>
        <w:t>Преподобный Сергий‚ вся жизнь которого была великой жертвой Богу‚ начал свой подвиг с малой жертвы своим родителям‚ и‚ что особенно важно‚ сделал это ради послушания заповеди Божией «Почитай отца и мать» и ради послушания родителям</w:t>
      </w:r>
      <w:r w:rsidRPr="00C6341C">
        <w:rPr>
          <w:sz w:val="28"/>
          <w:szCs w:val="28"/>
          <w:shd w:val="clear" w:color="auto" w:fill="FFFFFF"/>
        </w:rPr>
        <w:t>.</w:t>
      </w:r>
    </w:p>
    <w:p w:rsidR="00A87415" w:rsidRPr="00C6341C" w:rsidRDefault="00A87415" w:rsidP="00A87415">
      <w:pPr>
        <w:pStyle w:val="a3"/>
        <w:spacing w:before="0" w:beforeAutospacing="0" w:after="0" w:afterAutospacing="0"/>
        <w:jc w:val="both"/>
        <w:rPr>
          <w:sz w:val="28"/>
          <w:szCs w:val="28"/>
          <w:shd w:val="clear" w:color="auto" w:fill="FFFF00"/>
        </w:rPr>
      </w:pPr>
    </w:p>
    <w:p w:rsidR="00A87415" w:rsidRPr="00C6341C" w:rsidRDefault="00A87415" w:rsidP="00A87415">
      <w:pPr>
        <w:pStyle w:val="a3"/>
        <w:spacing w:before="0" w:beforeAutospacing="0" w:after="0" w:afterAutospacing="0"/>
        <w:jc w:val="both"/>
        <w:rPr>
          <w:rStyle w:val="s11"/>
          <w:sz w:val="28"/>
          <w:szCs w:val="28"/>
        </w:rPr>
      </w:pPr>
      <w:r w:rsidRPr="00C6341C">
        <w:rPr>
          <w:sz w:val="28"/>
          <w:szCs w:val="28"/>
          <w:shd w:val="clear" w:color="auto" w:fill="FFFF00"/>
        </w:rPr>
        <w:t xml:space="preserve">СЛАЙД 6. </w:t>
      </w:r>
      <w:r w:rsidRPr="00C6341C">
        <w:rPr>
          <w:rStyle w:val="s8"/>
          <w:sz w:val="28"/>
          <w:szCs w:val="28"/>
          <w:shd w:val="clear" w:color="auto" w:fill="FFFF00"/>
        </w:rPr>
        <w:t xml:space="preserve"> Видео 1. Прп </w:t>
      </w:r>
      <w:r w:rsidRPr="00C6341C">
        <w:rPr>
          <w:rStyle w:val="s8"/>
          <w:sz w:val="28"/>
          <w:szCs w:val="28"/>
          <w:shd w:val="clear" w:color="auto" w:fill="FFFFFF"/>
        </w:rPr>
        <w:t>Сергий</w:t>
      </w:r>
      <w:r w:rsidRPr="00C6341C">
        <w:rPr>
          <w:rStyle w:val="s8"/>
          <w:sz w:val="28"/>
          <w:szCs w:val="28"/>
          <w:shd w:val="clear" w:color="auto" w:fill="FFFF00"/>
        </w:rPr>
        <w:t xml:space="preserve"> -1: 53 с</w:t>
      </w:r>
      <w:r w:rsidRPr="00C6341C">
        <w:rPr>
          <w:sz w:val="28"/>
          <w:szCs w:val="28"/>
        </w:rPr>
        <w:t xml:space="preserve"> </w:t>
      </w:r>
    </w:p>
    <w:p w:rsidR="00A87415" w:rsidRPr="00C6341C" w:rsidRDefault="00A87415" w:rsidP="00A87415">
      <w:pPr>
        <w:pStyle w:val="a3"/>
        <w:spacing w:before="0" w:beforeAutospacing="0" w:after="0" w:afterAutospacing="0"/>
        <w:ind w:firstLine="225"/>
        <w:jc w:val="both"/>
        <w:rPr>
          <w:i/>
          <w:sz w:val="28"/>
          <w:szCs w:val="28"/>
        </w:rPr>
      </w:pPr>
      <w:r w:rsidRPr="00C6341C">
        <w:rPr>
          <w:rStyle w:val="s11"/>
          <w:sz w:val="28"/>
          <w:szCs w:val="28"/>
        </w:rPr>
        <w:t xml:space="preserve">(Текст видео. </w:t>
      </w:r>
      <w:r w:rsidRPr="00C6341C">
        <w:rPr>
          <w:rStyle w:val="s6"/>
          <w:i/>
          <w:sz w:val="28"/>
          <w:szCs w:val="28"/>
        </w:rPr>
        <w:t>Похоронив родителей, Варфоломей его старший брат Стефан пошли искать пустынное место. Под Москвой в чаще леса братья построили хижину и срубили небольшую церковь, которую решили освятить во имя Святой Троицы).</w:t>
      </w:r>
    </w:p>
    <w:p w:rsidR="00A87415" w:rsidRPr="00C6341C" w:rsidRDefault="00A87415" w:rsidP="00A87415">
      <w:pPr>
        <w:pStyle w:val="a3"/>
        <w:spacing w:before="0" w:beforeAutospacing="0" w:after="0" w:afterAutospacing="0"/>
        <w:jc w:val="both"/>
        <w:rPr>
          <w:sz w:val="28"/>
          <w:szCs w:val="28"/>
        </w:rPr>
      </w:pPr>
      <w:r w:rsidRPr="00C6341C">
        <w:rPr>
          <w:sz w:val="28"/>
          <w:szCs w:val="28"/>
        </w:rPr>
        <w:lastRenderedPageBreak/>
        <w:t xml:space="preserve">Совсем неслучайно обитель, основанная преподобным Сергием, была посвящена Святой Троице. </w:t>
      </w:r>
    </w:p>
    <w:p w:rsidR="00A87415" w:rsidRPr="00C6341C" w:rsidRDefault="00A87415" w:rsidP="00A87415">
      <w:pPr>
        <w:pStyle w:val="a5"/>
        <w:suppressLineNumbers/>
        <w:ind w:left="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rPr>
        <w:t>Преподобный жил в очень тяжелое для Руси время, когда Русская Земля страдала от монгольского ига.</w:t>
      </w:r>
    </w:p>
    <w:p w:rsidR="00A87415" w:rsidRPr="00C6341C" w:rsidRDefault="00A87415" w:rsidP="00A87415">
      <w:pPr>
        <w:pStyle w:val="a3"/>
        <w:spacing w:before="0" w:beforeAutospacing="0" w:after="0" w:afterAutospacing="0"/>
        <w:jc w:val="both"/>
        <w:rPr>
          <w:sz w:val="28"/>
          <w:szCs w:val="28"/>
          <w:shd w:val="clear" w:color="auto" w:fill="FFFF00"/>
        </w:rPr>
      </w:pPr>
    </w:p>
    <w:p w:rsidR="00A87415" w:rsidRPr="00011582" w:rsidRDefault="00A87415" w:rsidP="00A87415">
      <w:pPr>
        <w:pStyle w:val="a3"/>
        <w:spacing w:before="0" w:beforeAutospacing="0" w:after="0" w:afterAutospacing="0"/>
        <w:jc w:val="both"/>
        <w:rPr>
          <w:sz w:val="28"/>
          <w:szCs w:val="28"/>
        </w:rPr>
      </w:pPr>
      <w:r w:rsidRPr="00C6341C">
        <w:rPr>
          <w:sz w:val="28"/>
          <w:szCs w:val="28"/>
          <w:shd w:val="clear" w:color="auto" w:fill="FFFF00"/>
        </w:rPr>
        <w:t>СЛАЙД 7. Ордынское нашествие</w:t>
      </w:r>
    </w:p>
    <w:p w:rsidR="00A87415" w:rsidRPr="00011582" w:rsidRDefault="00A87415" w:rsidP="00BE4519">
      <w:pPr>
        <w:pStyle w:val="a3"/>
        <w:numPr>
          <w:ilvl w:val="0"/>
          <w:numId w:val="57"/>
        </w:numPr>
        <w:spacing w:before="0" w:beforeAutospacing="0" w:after="0" w:afterAutospacing="0"/>
        <w:jc w:val="both"/>
        <w:rPr>
          <w:b/>
          <w:i/>
          <w:sz w:val="28"/>
          <w:szCs w:val="28"/>
        </w:rPr>
      </w:pPr>
      <w:r w:rsidRPr="00011582">
        <w:rPr>
          <w:b/>
          <w:i/>
          <w:sz w:val="28"/>
          <w:szCs w:val="28"/>
        </w:rPr>
        <w:t>Прочитайте в рабочей тетради материал о монгольском (Ордынском) нашествии:</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К началу XI в. территорию современной Монголии и юга Сибири заселили кереиты, найманы, татары и другие племена, говорившие на монгольском языке. К этому периоду относится становление их государственности. Вожди кочевых племен назывались ханами. Кочевое хозяйство (скот и пастбища) требовали постоянного расширения территории, поэтому монгольская знать стремилась к завоеванию чужих земель. К началу 13 в. монголы под предводительством Чингис-хана объединили под своим крылом большинство народов востока Евразии. </w:t>
      </w:r>
      <w:r w:rsidRPr="00C6341C">
        <w:rPr>
          <w:sz w:val="28"/>
          <w:szCs w:val="28"/>
        </w:rPr>
        <w:br/>
        <w:t>Русские впервые пересеклись с этим степным народом, когда убили их послов, которые были посланы на Русь с целью переубедить восточных славян поддерживать половцев. Последние были врагами монголов.</w:t>
      </w:r>
      <w:r w:rsidRPr="00C6341C">
        <w:rPr>
          <w:sz w:val="28"/>
          <w:szCs w:val="28"/>
        </w:rPr>
        <w:br/>
        <w:t>В 1223 г. на реке Калке объединённая армия русских и половцев потерпела поражение от монголов. На Русь надвигалось ордынское нашествие...</w:t>
      </w:r>
    </w:p>
    <w:p w:rsidR="00A87415" w:rsidRPr="00C6341C" w:rsidRDefault="00A87415" w:rsidP="00A87415">
      <w:pPr>
        <w:pStyle w:val="a3"/>
        <w:spacing w:before="0" w:beforeAutospacing="0" w:after="0" w:afterAutospacing="0"/>
        <w:jc w:val="both"/>
        <w:rPr>
          <w:i/>
          <w:sz w:val="28"/>
          <w:szCs w:val="28"/>
        </w:rPr>
      </w:pPr>
    </w:p>
    <w:p w:rsidR="00A87415" w:rsidRPr="00011582" w:rsidRDefault="00A87415" w:rsidP="00BE4519">
      <w:pPr>
        <w:pStyle w:val="a3"/>
        <w:numPr>
          <w:ilvl w:val="0"/>
          <w:numId w:val="64"/>
        </w:numPr>
        <w:suppressAutoHyphens/>
        <w:spacing w:before="0" w:beforeAutospacing="0" w:after="0" w:afterAutospacing="0"/>
        <w:ind w:left="0"/>
        <w:jc w:val="both"/>
        <w:rPr>
          <w:b/>
          <w:i/>
          <w:sz w:val="28"/>
          <w:szCs w:val="28"/>
        </w:rPr>
      </w:pPr>
      <w:r w:rsidRPr="00C6341C">
        <w:rPr>
          <w:b/>
          <w:i/>
          <w:sz w:val="28"/>
          <w:szCs w:val="28"/>
        </w:rPr>
        <w:t>Вспомните материал урока № 4 и докажите, что ордынское нашествие стало трагедией для русского народа и всей русской земли.</w:t>
      </w:r>
    </w:p>
    <w:p w:rsidR="00A87415" w:rsidRPr="00C6341C" w:rsidRDefault="00A87415" w:rsidP="00A87415">
      <w:pPr>
        <w:pStyle w:val="a3"/>
        <w:spacing w:before="0" w:beforeAutospacing="0" w:after="0" w:afterAutospacing="0"/>
        <w:ind w:firstLine="225"/>
        <w:jc w:val="both"/>
        <w:rPr>
          <w:sz w:val="28"/>
          <w:szCs w:val="28"/>
        </w:rPr>
      </w:pPr>
      <w:r w:rsidRPr="00C6341C">
        <w:rPr>
          <w:sz w:val="28"/>
          <w:szCs w:val="28"/>
          <w:highlight w:val="yellow"/>
        </w:rPr>
        <w:t>Подсказка.  СЛАЙД 8. Беды от Ордынского нашествия</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Сергий Радонежский видел в Троице высший христианский образ Единства и Любви. </w:t>
      </w:r>
    </w:p>
    <w:p w:rsidR="00A87415" w:rsidRPr="00C6341C" w:rsidRDefault="00A87415" w:rsidP="00A87415">
      <w:pPr>
        <w:pStyle w:val="a3"/>
        <w:spacing w:before="0" w:beforeAutospacing="0" w:after="0" w:afterAutospacing="0"/>
        <w:jc w:val="both"/>
        <w:rPr>
          <w:sz w:val="28"/>
          <w:szCs w:val="28"/>
        </w:rPr>
      </w:pPr>
      <w:r w:rsidRPr="00C6341C">
        <w:rPr>
          <w:sz w:val="28"/>
          <w:szCs w:val="28"/>
          <w:shd w:val="clear" w:color="auto" w:fill="FFFF00"/>
        </w:rPr>
        <w:t>СЛАЙД 9. Пресвятая Троица</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BE4519">
      <w:pPr>
        <w:pStyle w:val="a3"/>
        <w:numPr>
          <w:ilvl w:val="0"/>
          <w:numId w:val="62"/>
        </w:numPr>
        <w:suppressAutoHyphens/>
        <w:spacing w:before="0" w:beforeAutospacing="0" w:after="0" w:afterAutospacing="0"/>
        <w:ind w:left="0"/>
        <w:jc w:val="both"/>
        <w:rPr>
          <w:sz w:val="28"/>
          <w:szCs w:val="28"/>
        </w:rPr>
      </w:pPr>
      <w:r w:rsidRPr="00C6341C">
        <w:rPr>
          <w:b/>
          <w:i/>
          <w:sz w:val="28"/>
          <w:szCs w:val="28"/>
        </w:rPr>
        <w:t>Подумайте, как образ Святой Троицы мог показать русскому народу путь спасения государства?</w:t>
      </w:r>
      <w:r w:rsidRPr="00C6341C">
        <w:rPr>
          <w:i/>
          <w:sz w:val="28"/>
          <w:szCs w:val="28"/>
        </w:rPr>
        <w:t xml:space="preserve"> </w:t>
      </w:r>
      <w:r w:rsidRPr="00C6341C">
        <w:rPr>
          <w:sz w:val="28"/>
          <w:szCs w:val="28"/>
        </w:rPr>
        <w:t xml:space="preserve">(Святая Троица - это прообраз того, как должно строиться человеческое общежитие вообще и русское общество, в частности). </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p5"/>
        <w:spacing w:before="0" w:after="0"/>
        <w:jc w:val="both"/>
        <w:rPr>
          <w:sz w:val="28"/>
          <w:szCs w:val="28"/>
        </w:rPr>
      </w:pPr>
      <w:r w:rsidRPr="00C6341C">
        <w:rPr>
          <w:rStyle w:val="s8"/>
          <w:sz w:val="28"/>
          <w:szCs w:val="28"/>
        </w:rPr>
        <w:t xml:space="preserve"> </w:t>
      </w:r>
      <w:r w:rsidRPr="00C6341C">
        <w:rPr>
          <w:rStyle w:val="s8"/>
          <w:sz w:val="28"/>
          <w:szCs w:val="28"/>
          <w:shd w:val="clear" w:color="auto" w:fill="FFFF00"/>
        </w:rPr>
        <w:t>СЛАЙД 10. Прп. Сергий</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Чистота и святость Сергия еще при жизни поражали монахов, которые искали духовного руководства преподобного. Ему не было равных в строгом посте и горячей молитве. Сергий оставался самым смиренным из всех монахов,  был чист телесно и душевно, немногословен, постоянно пребывал в трудах, имел рассудок добрый, любовь совершенную, бедность в одежде, всегда помнил о часе смертном. </w:t>
      </w:r>
    </w:p>
    <w:p w:rsidR="00A87415" w:rsidRPr="00C6341C" w:rsidRDefault="00A87415" w:rsidP="00A87415">
      <w:pPr>
        <w:pStyle w:val="p5"/>
        <w:spacing w:before="0" w:after="0"/>
        <w:jc w:val="both"/>
        <w:rPr>
          <w:sz w:val="28"/>
          <w:szCs w:val="28"/>
        </w:rPr>
      </w:pPr>
    </w:p>
    <w:p w:rsidR="00A87415" w:rsidRPr="00C6341C" w:rsidRDefault="00A87415" w:rsidP="00A87415">
      <w:pPr>
        <w:pStyle w:val="p5"/>
        <w:spacing w:before="0" w:after="0"/>
        <w:jc w:val="both"/>
        <w:rPr>
          <w:sz w:val="28"/>
          <w:szCs w:val="28"/>
        </w:rPr>
      </w:pPr>
      <w:r w:rsidRPr="00C6341C">
        <w:rPr>
          <w:rStyle w:val="s6"/>
          <w:sz w:val="28"/>
          <w:szCs w:val="28"/>
        </w:rPr>
        <w:t xml:space="preserve"> </w:t>
      </w:r>
      <w:r w:rsidRPr="00C6341C">
        <w:rPr>
          <w:rStyle w:val="s8"/>
          <w:sz w:val="28"/>
          <w:szCs w:val="28"/>
          <w:shd w:val="clear" w:color="auto" w:fill="FFFF00"/>
        </w:rPr>
        <w:t xml:space="preserve">СЛАЙД 11. Видео 2. Прп. Сергий-2: 26 </w:t>
      </w:r>
      <w:r w:rsidRPr="00C6341C">
        <w:rPr>
          <w:rStyle w:val="s10"/>
          <w:sz w:val="28"/>
          <w:szCs w:val="28"/>
        </w:rPr>
        <w:t xml:space="preserve">с </w:t>
      </w:r>
    </w:p>
    <w:p w:rsidR="00A87415" w:rsidRPr="00C6341C" w:rsidRDefault="00A87415" w:rsidP="00A87415">
      <w:pPr>
        <w:pStyle w:val="p12"/>
        <w:spacing w:before="0" w:after="0"/>
        <w:jc w:val="both"/>
        <w:rPr>
          <w:sz w:val="28"/>
          <w:szCs w:val="28"/>
        </w:rPr>
      </w:pPr>
      <w:r w:rsidRPr="00C6341C">
        <w:rPr>
          <w:sz w:val="28"/>
          <w:szCs w:val="28"/>
        </w:rPr>
        <w:lastRenderedPageBreak/>
        <w:t xml:space="preserve">Как ни старался святой Сергий скрывать свои подвиги, через два года к нему пришли первые иноки, желавших спасаться под его руководством. Они стали просить Сергия принять сан священника и игумена. Сергий долгое время не соглашался, но, видя в их неотступной просьбе призвание свыше, сказал: «Желал бы лучше повиноваться, чем начальствовать, но страшусь суда Божия и предаю себя в волю Господню». </w:t>
      </w:r>
    </w:p>
    <w:p w:rsidR="00A87415" w:rsidRPr="00C6341C" w:rsidRDefault="00A87415" w:rsidP="00A87415">
      <w:pPr>
        <w:pStyle w:val="p12"/>
        <w:spacing w:before="0" w:after="0"/>
        <w:jc w:val="both"/>
        <w:rPr>
          <w:sz w:val="28"/>
          <w:szCs w:val="28"/>
          <w:shd w:val="clear" w:color="auto" w:fill="FFFF00"/>
        </w:rPr>
      </w:pPr>
    </w:p>
    <w:p w:rsidR="00A87415" w:rsidRPr="00C6341C" w:rsidRDefault="00A87415" w:rsidP="00A87415">
      <w:pPr>
        <w:pStyle w:val="p12"/>
        <w:spacing w:before="0" w:after="0"/>
        <w:jc w:val="both"/>
        <w:rPr>
          <w:sz w:val="28"/>
          <w:szCs w:val="28"/>
          <w:shd w:val="clear" w:color="auto" w:fill="FFFF00"/>
        </w:rPr>
      </w:pPr>
      <w:r w:rsidRPr="00C6341C">
        <w:rPr>
          <w:sz w:val="28"/>
          <w:szCs w:val="28"/>
          <w:shd w:val="clear" w:color="auto" w:fill="FFFF00"/>
        </w:rPr>
        <w:t>СЛАЙД 12. Преподобный Сергий. Икона</w:t>
      </w:r>
    </w:p>
    <w:p w:rsidR="00A87415" w:rsidRPr="00C6341C" w:rsidRDefault="00A87415" w:rsidP="00A87415">
      <w:pPr>
        <w:pStyle w:val="p12"/>
        <w:spacing w:before="0" w:after="0"/>
        <w:jc w:val="both"/>
        <w:rPr>
          <w:sz w:val="28"/>
          <w:szCs w:val="28"/>
        </w:rPr>
      </w:pPr>
      <w:r w:rsidRPr="00C6341C">
        <w:rPr>
          <w:sz w:val="28"/>
          <w:szCs w:val="28"/>
        </w:rPr>
        <w:t>На Руси мало было игуменов, способных сравниться с преподобным Сергием по числу основанных обителей и духовном авторитете</w:t>
      </w:r>
      <w:r w:rsidRPr="00C6341C">
        <w:rPr>
          <w:b/>
          <w:bCs/>
          <w:color w:val="5E11A6"/>
          <w:sz w:val="28"/>
          <w:szCs w:val="28"/>
          <w:shd w:val="clear" w:color="auto" w:fill="FFFFFF"/>
        </w:rPr>
        <w:t xml:space="preserve"> </w:t>
      </w:r>
      <w:r w:rsidRPr="00C6341C">
        <w:rPr>
          <w:bCs/>
          <w:sz w:val="28"/>
          <w:szCs w:val="28"/>
          <w:shd w:val="clear" w:color="auto" w:fill="FFFFFF"/>
        </w:rPr>
        <w:t>далеко</w:t>
      </w:r>
      <w:r w:rsidRPr="00C6341C">
        <w:rPr>
          <w:b/>
          <w:bCs/>
          <w:color w:val="5E11A6"/>
          <w:sz w:val="28"/>
          <w:szCs w:val="28"/>
          <w:shd w:val="clear" w:color="auto" w:fill="FFFFFF"/>
        </w:rPr>
        <w:t xml:space="preserve"> </w:t>
      </w:r>
      <w:r w:rsidRPr="00C6341C">
        <w:rPr>
          <w:sz w:val="28"/>
          <w:szCs w:val="28"/>
          <w:shd w:val="clear" w:color="auto" w:fill="FFFFFF"/>
        </w:rPr>
        <w:t xml:space="preserve"> з</w:t>
      </w:r>
      <w:r w:rsidRPr="00C6341C">
        <w:rPr>
          <w:sz w:val="28"/>
          <w:szCs w:val="28"/>
        </w:rPr>
        <w:t xml:space="preserve">а стенами Троице - Сергиевой лавры. </w:t>
      </w:r>
    </w:p>
    <w:p w:rsidR="00A87415" w:rsidRPr="00C6341C" w:rsidRDefault="00A87415" w:rsidP="00A87415">
      <w:pPr>
        <w:pStyle w:val="p13"/>
        <w:spacing w:before="0" w:after="0"/>
        <w:jc w:val="both"/>
        <w:rPr>
          <w:sz w:val="28"/>
          <w:szCs w:val="28"/>
          <w:shd w:val="clear" w:color="auto" w:fill="FFFF00"/>
        </w:rPr>
      </w:pPr>
      <w:r w:rsidRPr="00C6341C">
        <w:rPr>
          <w:sz w:val="28"/>
          <w:szCs w:val="28"/>
        </w:rPr>
        <w:t xml:space="preserve">Как-то ночью во время молитвы Сергий услышал голос, звавший его по имени. Сотворив молитву, он открыл окно и увидел необыкновенный свет с неба. «Сергий! — говорил голос, — Господь услышал молитву твою о чадах твоих». </w:t>
      </w:r>
    </w:p>
    <w:p w:rsidR="00A87415" w:rsidRPr="00C6341C" w:rsidRDefault="00A87415" w:rsidP="00A87415">
      <w:pPr>
        <w:pStyle w:val="p13"/>
        <w:spacing w:before="0" w:after="0"/>
        <w:jc w:val="both"/>
        <w:rPr>
          <w:sz w:val="28"/>
          <w:szCs w:val="28"/>
          <w:shd w:val="clear" w:color="auto" w:fill="FFFF00"/>
        </w:rPr>
      </w:pPr>
    </w:p>
    <w:p w:rsidR="00A87415" w:rsidRPr="00C6341C" w:rsidRDefault="00A87415" w:rsidP="00A87415">
      <w:pPr>
        <w:pStyle w:val="p13"/>
        <w:spacing w:before="0" w:after="0"/>
        <w:jc w:val="both"/>
        <w:rPr>
          <w:sz w:val="28"/>
          <w:szCs w:val="28"/>
        </w:rPr>
      </w:pPr>
      <w:r w:rsidRPr="00C6341C">
        <w:rPr>
          <w:sz w:val="28"/>
          <w:szCs w:val="28"/>
          <w:shd w:val="clear" w:color="auto" w:fill="FFFF00"/>
        </w:rPr>
        <w:t>СЛАЙД 13. Видение птиц преподобным Сергием</w:t>
      </w:r>
    </w:p>
    <w:p w:rsidR="00A87415" w:rsidRPr="00C6341C" w:rsidRDefault="00A87415" w:rsidP="00A87415">
      <w:pPr>
        <w:pStyle w:val="p13"/>
        <w:spacing w:before="0" w:after="0"/>
        <w:jc w:val="both"/>
        <w:rPr>
          <w:sz w:val="28"/>
          <w:szCs w:val="28"/>
        </w:rPr>
      </w:pPr>
      <w:r w:rsidRPr="00C6341C">
        <w:rPr>
          <w:sz w:val="28"/>
          <w:szCs w:val="28"/>
        </w:rPr>
        <w:t>Преподобный увидел множество прекрасных птиц. Небесный голос продолжал: «Так умножится число учеников твоих, и после тебя не оскудеют последующие стопам твоим»</w:t>
      </w:r>
      <w:r w:rsidRPr="00C6341C">
        <w:rPr>
          <w:rStyle w:val="af2"/>
          <w:sz w:val="28"/>
          <w:szCs w:val="28"/>
        </w:rPr>
        <w:footnoteReference w:id="6"/>
      </w:r>
      <w:r w:rsidRPr="00C6341C">
        <w:rPr>
          <w:sz w:val="28"/>
          <w:szCs w:val="28"/>
        </w:rPr>
        <w:t xml:space="preserve">. </w:t>
      </w:r>
    </w:p>
    <w:p w:rsidR="00A87415" w:rsidRPr="00C6341C" w:rsidRDefault="00A87415" w:rsidP="00A87415">
      <w:pPr>
        <w:pStyle w:val="p13"/>
        <w:spacing w:before="0" w:after="0"/>
        <w:jc w:val="both"/>
        <w:rPr>
          <w:sz w:val="28"/>
          <w:szCs w:val="28"/>
          <w:shd w:val="clear" w:color="auto" w:fill="FFFF00"/>
        </w:rPr>
      </w:pPr>
    </w:p>
    <w:p w:rsidR="00A87415" w:rsidRPr="00C6341C" w:rsidRDefault="00A87415" w:rsidP="00A87415">
      <w:pPr>
        <w:pStyle w:val="p13"/>
        <w:spacing w:before="0" w:after="0"/>
        <w:jc w:val="both"/>
        <w:rPr>
          <w:sz w:val="28"/>
          <w:szCs w:val="28"/>
        </w:rPr>
      </w:pPr>
      <w:r w:rsidRPr="00C6341C">
        <w:rPr>
          <w:sz w:val="28"/>
          <w:szCs w:val="28"/>
          <w:shd w:val="clear" w:color="auto" w:fill="FFFF00"/>
        </w:rPr>
        <w:t>СЛАЙД 14. Явление Сергию Пресвятой Богородицы</w:t>
      </w:r>
    </w:p>
    <w:p w:rsidR="00A87415" w:rsidRPr="00C6341C" w:rsidRDefault="00A87415" w:rsidP="00A87415">
      <w:pPr>
        <w:pStyle w:val="p14"/>
        <w:spacing w:before="0" w:after="0"/>
        <w:jc w:val="both"/>
        <w:rPr>
          <w:sz w:val="28"/>
          <w:szCs w:val="28"/>
        </w:rPr>
      </w:pPr>
      <w:r w:rsidRPr="00C6341C">
        <w:rPr>
          <w:sz w:val="28"/>
          <w:szCs w:val="28"/>
        </w:rPr>
        <w:t>Однажды преподобный молился Царице Небесной, и увидел он Пречистую с апостолами Петром и Иоанном Богословом, посетившую обитель и обещавшую избраннику Своему неотступной быть от места сего и покрывать обитель Своим чудным покровом. Явление Сергию Божией Матери было венцом его подвигов на земле. Это было первое свидетельство явления Богородицы русскому иноку.</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Вернёмся к теме нашего урока. Можете ли вы сейчас на основе изученного материала о Сергии Радонежском ответить на вопрос: «Почему </w:t>
      </w:r>
      <w:r>
        <w:rPr>
          <w:sz w:val="28"/>
          <w:szCs w:val="28"/>
        </w:rPr>
        <w:t>преподобного называют игуменом З</w:t>
      </w:r>
      <w:r w:rsidRPr="00C6341C">
        <w:rPr>
          <w:sz w:val="28"/>
          <w:szCs w:val="28"/>
        </w:rPr>
        <w:t xml:space="preserve">емли Русской?» </w:t>
      </w:r>
    </w:p>
    <w:p w:rsidR="00A87415" w:rsidRPr="00C6341C" w:rsidRDefault="00A87415" w:rsidP="00A87415">
      <w:pPr>
        <w:pStyle w:val="a3"/>
        <w:spacing w:before="0" w:beforeAutospacing="0" w:after="0" w:afterAutospacing="0"/>
        <w:jc w:val="both"/>
        <w:rPr>
          <w:rStyle w:val="a8"/>
          <w:sz w:val="28"/>
          <w:szCs w:val="28"/>
        </w:rPr>
      </w:pPr>
      <w:r w:rsidRPr="00C6341C">
        <w:rPr>
          <w:sz w:val="28"/>
          <w:szCs w:val="28"/>
        </w:rPr>
        <w:t>Кто такой игумен? Прочитайте определение в рабочей тетради. Оно поможет вам найти ответ на вопрос.</w:t>
      </w:r>
    </w:p>
    <w:p w:rsidR="00A87415" w:rsidRPr="00C6341C" w:rsidRDefault="00A87415" w:rsidP="00A87415">
      <w:pPr>
        <w:pStyle w:val="a3"/>
        <w:spacing w:before="0" w:beforeAutospacing="0" w:after="0" w:afterAutospacing="0"/>
        <w:jc w:val="both"/>
        <w:rPr>
          <w:sz w:val="28"/>
          <w:szCs w:val="28"/>
        </w:rPr>
      </w:pPr>
      <w:r w:rsidRPr="00C6341C">
        <w:rPr>
          <w:rStyle w:val="a8"/>
          <w:sz w:val="28"/>
          <w:szCs w:val="28"/>
        </w:rPr>
        <w:t>Иг</w:t>
      </w:r>
      <w:r w:rsidRPr="00C6341C">
        <w:rPr>
          <w:rStyle w:val="udar"/>
          <w:b/>
          <w:bCs/>
          <w:sz w:val="28"/>
          <w:szCs w:val="28"/>
        </w:rPr>
        <w:t>у</w:t>
      </w:r>
      <w:r w:rsidRPr="00C6341C">
        <w:rPr>
          <w:rStyle w:val="a8"/>
          <w:sz w:val="28"/>
          <w:szCs w:val="28"/>
        </w:rPr>
        <w:t>мен</w:t>
      </w:r>
      <w:r w:rsidRPr="00C6341C">
        <w:rPr>
          <w:sz w:val="28"/>
          <w:szCs w:val="28"/>
        </w:rPr>
        <w:t xml:space="preserve"> (от греч. буквально — идущий впереди, ведущий), духовный сан в Православной Церкви, настоятель православного монастыря.</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Кого же и куда вёл за собой Сергий Радонежский? </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ind w:firstLine="225"/>
        <w:jc w:val="both"/>
        <w:rPr>
          <w:sz w:val="28"/>
          <w:szCs w:val="28"/>
        </w:rPr>
      </w:pPr>
      <w:r>
        <w:rPr>
          <w:sz w:val="28"/>
          <w:szCs w:val="28"/>
          <w:shd w:val="clear" w:color="auto" w:fill="FFFF00"/>
        </w:rPr>
        <w:t>СЛАЙД 15. Игумен З</w:t>
      </w:r>
      <w:r w:rsidRPr="00C6341C">
        <w:rPr>
          <w:sz w:val="28"/>
          <w:szCs w:val="28"/>
          <w:shd w:val="clear" w:color="auto" w:fill="FFFF00"/>
        </w:rPr>
        <w:t>емли Русской</w:t>
      </w:r>
    </w:p>
    <w:p w:rsidR="00A87415" w:rsidRPr="00C6341C" w:rsidRDefault="00A87415" w:rsidP="00A87415">
      <w:pPr>
        <w:pStyle w:val="a3"/>
        <w:spacing w:before="0" w:beforeAutospacing="0" w:after="0" w:afterAutospacing="0"/>
        <w:jc w:val="both"/>
        <w:rPr>
          <w:sz w:val="28"/>
          <w:szCs w:val="28"/>
        </w:rPr>
      </w:pPr>
      <w:r w:rsidRPr="00C6341C">
        <w:rPr>
          <w:sz w:val="28"/>
          <w:szCs w:val="28"/>
        </w:rPr>
        <w:t>Князей русских и весь русский народ он вел к единству, согласию и любви по подобию Святой Троицы.</w:t>
      </w:r>
    </w:p>
    <w:p w:rsidR="00A87415" w:rsidRPr="00C6341C" w:rsidRDefault="00A87415" w:rsidP="00A87415">
      <w:pPr>
        <w:spacing w:after="0" w:line="240" w:lineRule="auto"/>
        <w:jc w:val="both"/>
        <w:rPr>
          <w:rFonts w:ascii="Times New Roman" w:hAnsi="Times New Roman"/>
          <w:sz w:val="28"/>
          <w:szCs w:val="28"/>
          <w:shd w:val="clear" w:color="auto" w:fill="FFFF00"/>
        </w:rPr>
      </w:pPr>
    </w:p>
    <w:p w:rsidR="00A87415" w:rsidRPr="00C6341C" w:rsidRDefault="00A87415" w:rsidP="00A87415">
      <w:pPr>
        <w:spacing w:after="0" w:line="240" w:lineRule="auto"/>
        <w:jc w:val="both"/>
        <w:rPr>
          <w:rFonts w:ascii="Times New Roman" w:hAnsi="Times New Roman"/>
          <w:sz w:val="28"/>
          <w:szCs w:val="28"/>
          <w:shd w:val="clear" w:color="auto" w:fill="FFFF00"/>
        </w:rPr>
      </w:pPr>
      <w:r w:rsidRPr="00C6341C">
        <w:rPr>
          <w:rFonts w:ascii="Times New Roman" w:hAnsi="Times New Roman"/>
          <w:sz w:val="28"/>
          <w:szCs w:val="28"/>
          <w:shd w:val="clear" w:color="auto" w:fill="FFFF00"/>
        </w:rPr>
        <w:t>СЛАЙД 16. Княжеские междоусобицы</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lastRenderedPageBreak/>
        <w:t>Древняя Русь представляла из себя множество мелких княжеств, князья которых постоянно враждовали между собой за власть. Именно Сергий Радонежский помог утвердить самодержавную власть Московского государства, положив тем самым конец междоусобным распрям.</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rPr>
        <w:t>Преподобный сам ходил к мятежным князьям Рязани, Твери и Ростова (1356 г.), Нижнего Новгорода (1365 г.) и убеждал их помириться с Москвой, дружно встать на защиту земли русской под единой властью великого князя московского.</w:t>
      </w:r>
    </w:p>
    <w:p w:rsidR="00A87415" w:rsidRPr="00C6341C" w:rsidRDefault="00A87415" w:rsidP="00A87415">
      <w:pPr>
        <w:spacing w:after="0" w:line="240" w:lineRule="auto"/>
        <w:jc w:val="both"/>
        <w:rPr>
          <w:rFonts w:ascii="Times New Roman" w:hAnsi="Times New Roman"/>
          <w:sz w:val="28"/>
          <w:szCs w:val="28"/>
        </w:rPr>
      </w:pPr>
      <w:r w:rsidRPr="00C6341C">
        <w:rPr>
          <w:rFonts w:ascii="Times New Roman" w:hAnsi="Times New Roman"/>
          <w:sz w:val="28"/>
          <w:szCs w:val="28"/>
          <w:shd w:val="clear" w:color="auto" w:fill="FFFF00"/>
        </w:rPr>
        <w:t>СЛАЙД 17. Дмитрий Донской</w:t>
      </w:r>
    </w:p>
    <w:p w:rsidR="00A87415" w:rsidRPr="00C6341C" w:rsidRDefault="00A87415" w:rsidP="00A87415">
      <w:pPr>
        <w:spacing w:after="0" w:line="240" w:lineRule="auto"/>
        <w:jc w:val="both"/>
        <w:rPr>
          <w:rFonts w:ascii="Times New Roman" w:hAnsi="Times New Roman"/>
          <w:sz w:val="28"/>
          <w:szCs w:val="28"/>
        </w:rPr>
      </w:pPr>
    </w:p>
    <w:p w:rsidR="00A87415" w:rsidRPr="00C6341C" w:rsidRDefault="00A87415" w:rsidP="00BE4519">
      <w:pPr>
        <w:pStyle w:val="a3"/>
        <w:numPr>
          <w:ilvl w:val="0"/>
          <w:numId w:val="59"/>
        </w:numPr>
        <w:suppressAutoHyphens/>
        <w:spacing w:before="0" w:beforeAutospacing="0" w:after="0" w:afterAutospacing="0"/>
        <w:ind w:left="0"/>
        <w:jc w:val="both"/>
        <w:rPr>
          <w:b/>
          <w:sz w:val="28"/>
          <w:szCs w:val="28"/>
        </w:rPr>
      </w:pPr>
      <w:r w:rsidRPr="00C6341C">
        <w:rPr>
          <w:b/>
          <w:i/>
          <w:sz w:val="28"/>
          <w:szCs w:val="28"/>
        </w:rPr>
        <w:t xml:space="preserve">Прочитайте в рабочих тетрадях дополнительный материал о Сергии Радонежском: </w:t>
      </w:r>
    </w:p>
    <w:p w:rsidR="00A87415" w:rsidRPr="00C6341C" w:rsidRDefault="00A87415" w:rsidP="00A87415">
      <w:pPr>
        <w:pStyle w:val="a3"/>
        <w:spacing w:before="0" w:beforeAutospacing="0" w:after="0" w:afterAutospacing="0"/>
        <w:jc w:val="both"/>
        <w:rPr>
          <w:b/>
          <w:sz w:val="28"/>
          <w:szCs w:val="28"/>
        </w:rPr>
      </w:pPr>
    </w:p>
    <w:p w:rsidR="00A87415" w:rsidRPr="00C6341C" w:rsidRDefault="00A87415" w:rsidP="00A87415">
      <w:pPr>
        <w:pStyle w:val="p1"/>
        <w:spacing w:before="0" w:after="0"/>
        <w:jc w:val="both"/>
        <w:rPr>
          <w:sz w:val="28"/>
          <w:szCs w:val="28"/>
        </w:rPr>
      </w:pPr>
      <w:r w:rsidRPr="00C6341C">
        <w:rPr>
          <w:sz w:val="28"/>
          <w:szCs w:val="28"/>
        </w:rPr>
        <w:t>«Страшна была Орда, но ещё страшнее и губительнее для Земли Русской были все ещё продолжавшиеся раздоры между князьями. Как известно, некоторые из них в своём противодействии укреплению Московского великого князя вступали даже в союз с врагами… Так и в 1385 году великий князь Дмитрий Донской обратился к Преподобному с просьбою уладить его отношения с грозным и неукротимым князем Олегом Рязанским, давнишним врагом Москвы и союзником хана Мамая. Вся жизнь этого вероломного князя прошла в интригах и походах; и не раз способствовал он и ханским нашествиям на Землю Русскую. Многих послов посылал Дмитрий к Олегу, но высокомерный князь никого не хотел слушать. Тогда великий князь обратился к Преподобному. И вот Сергий, уже 70-летний старец, идёт пешком в Рязань, чтобы утвердить прочный мир между князьями. Чудный Старец долго беседовал с суровым князем и своим огненным духом и словами сердца привёл его в такое умиление, что уговорил заключить вечный союз с великим князем Дмитрием».</w:t>
      </w:r>
    </w:p>
    <w:p w:rsidR="00A87415" w:rsidRPr="00C6341C" w:rsidRDefault="00A87415" w:rsidP="00A87415">
      <w:pPr>
        <w:pStyle w:val="p1"/>
        <w:spacing w:before="0" w:after="0"/>
        <w:jc w:val="both"/>
        <w:rPr>
          <w:i/>
          <w:sz w:val="28"/>
          <w:szCs w:val="28"/>
        </w:rPr>
      </w:pPr>
    </w:p>
    <w:p w:rsidR="00A87415" w:rsidRPr="006A3B8B" w:rsidRDefault="00A87415" w:rsidP="00BE4519">
      <w:pPr>
        <w:pStyle w:val="p1"/>
        <w:numPr>
          <w:ilvl w:val="0"/>
          <w:numId w:val="59"/>
        </w:numPr>
        <w:spacing w:before="0" w:after="0"/>
        <w:ind w:left="0"/>
        <w:jc w:val="both"/>
        <w:rPr>
          <w:b/>
          <w:sz w:val="28"/>
          <w:szCs w:val="28"/>
        </w:rPr>
      </w:pPr>
      <w:r w:rsidRPr="00C6341C">
        <w:rPr>
          <w:b/>
          <w:i/>
          <w:sz w:val="28"/>
          <w:szCs w:val="28"/>
        </w:rPr>
        <w:t>Как вы думаете, почему «суровый князь» послушался Сергия?</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Примиряя русских князей, Сергий способствовал объединению Российского государства. </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ind w:firstLine="225"/>
        <w:jc w:val="both"/>
        <w:rPr>
          <w:sz w:val="28"/>
          <w:szCs w:val="28"/>
        </w:rPr>
      </w:pPr>
      <w:r w:rsidRPr="00C6341C">
        <w:rPr>
          <w:sz w:val="28"/>
          <w:szCs w:val="28"/>
          <w:shd w:val="clear" w:color="auto" w:fill="FFFF00"/>
        </w:rPr>
        <w:t>СЛАЙД 18. Сергий Радонежский благословляет Дмитрия на битву</w:t>
      </w:r>
      <w:r w:rsidRPr="00C6341C">
        <w:rPr>
          <w:sz w:val="28"/>
          <w:szCs w:val="28"/>
        </w:rPr>
        <w:t xml:space="preserve">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В 1380 г. великий князь Дмитрий Донской, собрав войско, пришёл в обитель преподобного Сергия, чтобы попросить благословения на предстоявшее сражение на поле Куликовом. Его благословение русского войска на брань придает сражению духовный характер‚ решительно связывая судьбу русской церкви с исходом битвы. Все воины становятся не только защитниками Русской Земли‚ но и мучениками за веру православную.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Удивительно проявился в день Куликовской битвы провидческий дар Сергия Радонежского. Весь день 8 сентября братия Святотроицкой обители во главе с преподобным горячо молилась за русское воинство. Сергий "телом стоял на молитве в храме Святой Троицы, а духом был на поле Куликовом". </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shd w:val="clear" w:color="auto" w:fill="FFFF00"/>
        </w:rPr>
      </w:pPr>
      <w:r w:rsidRPr="00C6341C">
        <w:rPr>
          <w:sz w:val="28"/>
          <w:szCs w:val="28"/>
          <w:shd w:val="clear" w:color="auto" w:fill="FFFF00"/>
        </w:rPr>
        <w:lastRenderedPageBreak/>
        <w:t>СЛАЙД 19. На поле Куликовом</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Время от времени игумен прерывал молебен, чтобы поведать братии о ходе битвы, называл имена погибших и тут же читал по ним заупокойные молитвы. Так он сообщил вначале о гибели инока Пересвета </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shd w:val="clear" w:color="auto" w:fill="FFFF00"/>
        </w:rPr>
        <w:t>СЛАЙД 20. Поединок Пересвета с Челубеем</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и о временных неудачах нашего воинства, призывая братию помолиться усерднее. И, наконец, с радостью возвестил об окончательной победе.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     Гонец с Куликова поля только через четыре дня примчался в Москву с доброй вестью, а в Святотроицкой обители уже праздновали победу во славу русского воинства.</w:t>
      </w:r>
      <w:r w:rsidRPr="00C6341C">
        <w:rPr>
          <w:sz w:val="28"/>
          <w:szCs w:val="28"/>
        </w:rPr>
        <w:br/>
        <w:t xml:space="preserve">Вскоре по возвращении в Москву князь Дмитрий, который уже прослыл в народе как Донской, поспешил в обитель к преподобному Сергию </w:t>
      </w:r>
    </w:p>
    <w:p w:rsidR="00A87415" w:rsidRPr="00C6341C" w:rsidRDefault="00A87415" w:rsidP="00A87415">
      <w:pPr>
        <w:pStyle w:val="a3"/>
        <w:spacing w:before="0" w:beforeAutospacing="0" w:after="0" w:afterAutospacing="0"/>
        <w:jc w:val="both"/>
        <w:rPr>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shd w:val="clear" w:color="auto" w:fill="FFFF00"/>
        </w:rPr>
        <w:t>СЛАЙД 21. Дмитрий Донской у преподобного Сергия</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поблагодарить  старца и братию за молитвы и ободрение.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Преподобный, стремясь к Отечеству Небесному, оставался верным сыном своего земного Отечества. Отрекаясь от суеты и соблазнов мира, он не отстранялся от проблем и бед людей, живущих в миру, которые приходили к нему за помощью. Возносясь душой к Богу, монах продолжал молиться за свой народ и Отечество. </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Необходимо также сказать о том, что подвижническая деятельность преподобного Сергия Радонежского положила начало такому своеобразному явлению в русском православии как старчество. </w:t>
      </w:r>
    </w:p>
    <w:p w:rsidR="00A87415" w:rsidRPr="00C6341C" w:rsidRDefault="00A87415" w:rsidP="00A87415">
      <w:pPr>
        <w:pStyle w:val="a3"/>
        <w:spacing w:before="0" w:beforeAutospacing="0" w:after="0" w:afterAutospacing="0"/>
        <w:jc w:val="both"/>
        <w:rPr>
          <w:sz w:val="28"/>
          <w:szCs w:val="28"/>
          <w:shd w:val="clear" w:color="auto" w:fill="FFFF00"/>
        </w:rPr>
      </w:pPr>
    </w:p>
    <w:p w:rsidR="00A87415" w:rsidRPr="00C6341C" w:rsidRDefault="00A87415" w:rsidP="00A87415">
      <w:pPr>
        <w:pStyle w:val="a3"/>
        <w:spacing w:before="0" w:beforeAutospacing="0" w:after="0" w:afterAutospacing="0"/>
        <w:jc w:val="both"/>
        <w:rPr>
          <w:sz w:val="28"/>
          <w:szCs w:val="28"/>
        </w:rPr>
      </w:pPr>
      <w:r w:rsidRPr="00C6341C">
        <w:rPr>
          <w:sz w:val="28"/>
          <w:szCs w:val="28"/>
          <w:shd w:val="clear" w:color="auto" w:fill="FFFF00"/>
        </w:rPr>
        <w:t>СЛАЙД 22. Преподобный Сергий Радонежский</w:t>
      </w:r>
    </w:p>
    <w:p w:rsidR="00A87415" w:rsidRPr="00C6341C" w:rsidRDefault="00A87415" w:rsidP="00A87415">
      <w:pPr>
        <w:pStyle w:val="a3"/>
        <w:spacing w:before="0" w:beforeAutospacing="0" w:after="0" w:afterAutospacing="0"/>
        <w:jc w:val="both"/>
        <w:rPr>
          <w:sz w:val="28"/>
          <w:szCs w:val="28"/>
        </w:rPr>
      </w:pPr>
      <w:r w:rsidRPr="00C6341C">
        <w:rPr>
          <w:sz w:val="28"/>
          <w:szCs w:val="28"/>
        </w:rPr>
        <w:t xml:space="preserve">Старцы — это монахи, которые своей праведной жизнью доказывали способность человека к нравственному, духовному очищению. Избегая назиданий, они учили не столько словом, сколько своим образом жизни, своим отношением к окружающим. </w:t>
      </w:r>
    </w:p>
    <w:p w:rsidR="00A87415" w:rsidRPr="00C6341C" w:rsidRDefault="00A87415" w:rsidP="00A87415">
      <w:pPr>
        <w:pStyle w:val="a3"/>
        <w:spacing w:before="0" w:beforeAutospacing="0" w:after="0" w:afterAutospacing="0"/>
        <w:jc w:val="both"/>
        <w:rPr>
          <w:i/>
          <w:sz w:val="28"/>
          <w:szCs w:val="28"/>
        </w:rPr>
      </w:pPr>
    </w:p>
    <w:p w:rsidR="00A87415" w:rsidRPr="00C6341C" w:rsidRDefault="00A87415" w:rsidP="00BE4519">
      <w:pPr>
        <w:pStyle w:val="a3"/>
        <w:numPr>
          <w:ilvl w:val="0"/>
          <w:numId w:val="62"/>
        </w:numPr>
        <w:suppressAutoHyphens/>
        <w:spacing w:before="0" w:beforeAutospacing="0" w:after="0" w:afterAutospacing="0"/>
        <w:ind w:left="0"/>
        <w:jc w:val="both"/>
        <w:rPr>
          <w:b/>
          <w:sz w:val="28"/>
          <w:szCs w:val="28"/>
        </w:rPr>
      </w:pPr>
      <w:r w:rsidRPr="00C6341C">
        <w:rPr>
          <w:b/>
          <w:i/>
          <w:sz w:val="28"/>
          <w:szCs w:val="28"/>
        </w:rPr>
        <w:t>Прочитайте в рабочих тетрадях дополнительный материал о старцах. Что нового вы узнали об этом понятии?</w:t>
      </w:r>
    </w:p>
    <w:p w:rsidR="00A87415" w:rsidRPr="00C6341C" w:rsidRDefault="00A87415" w:rsidP="00A87415">
      <w:pPr>
        <w:pStyle w:val="a3"/>
        <w:spacing w:before="0" w:beforeAutospacing="0" w:after="0" w:afterAutospacing="0"/>
        <w:jc w:val="both"/>
        <w:rPr>
          <w:b/>
          <w:sz w:val="28"/>
          <w:szCs w:val="28"/>
        </w:rPr>
      </w:pPr>
    </w:p>
    <w:p w:rsidR="00A87415" w:rsidRPr="00C6341C" w:rsidRDefault="00A87415" w:rsidP="00A87415">
      <w:pPr>
        <w:pStyle w:val="a3"/>
        <w:spacing w:before="0" w:beforeAutospacing="0" w:after="0" w:afterAutospacing="0"/>
        <w:jc w:val="both"/>
        <w:rPr>
          <w:sz w:val="28"/>
          <w:szCs w:val="28"/>
        </w:rPr>
      </w:pPr>
      <w:r w:rsidRPr="00C6341C">
        <w:rPr>
          <w:sz w:val="28"/>
          <w:szCs w:val="28"/>
        </w:rPr>
        <w:t>Вся жизнь преподобного Сергия — это постоянное исполнение заповеди Христа «кто хочет быть первым, да будет всем слугой», и что жизнь можно устраивать только добром и любовью, ибо, отвечая злом на зло, человек порождает новое зло.</w:t>
      </w:r>
    </w:p>
    <w:p w:rsidR="00A87415" w:rsidRPr="00C6341C" w:rsidRDefault="00A87415" w:rsidP="00A87415">
      <w:pPr>
        <w:spacing w:after="0" w:line="240" w:lineRule="auto"/>
        <w:jc w:val="both"/>
        <w:rPr>
          <w:rFonts w:ascii="Times New Roman" w:hAnsi="Times New Roman"/>
          <w:color w:val="1B1B1B"/>
          <w:sz w:val="28"/>
          <w:szCs w:val="28"/>
        </w:rPr>
      </w:pPr>
      <w:r>
        <w:rPr>
          <w:rFonts w:ascii="Times New Roman" w:hAnsi="Times New Roman"/>
          <w:sz w:val="28"/>
          <w:szCs w:val="28"/>
        </w:rPr>
        <w:t>Святая Русь…</w:t>
      </w:r>
      <w:r w:rsidRPr="00C6341C">
        <w:rPr>
          <w:rFonts w:ascii="Times New Roman" w:hAnsi="Times New Roman"/>
          <w:sz w:val="28"/>
          <w:szCs w:val="28"/>
        </w:rPr>
        <w:t xml:space="preserve"> Почему мы так говорим? Почему Россия - единственная страна, которую так называют?</w:t>
      </w:r>
    </w:p>
    <w:p w:rsidR="00A87415" w:rsidRPr="00C6341C" w:rsidRDefault="00A87415" w:rsidP="00A87415">
      <w:pPr>
        <w:pStyle w:val="a3"/>
        <w:spacing w:before="0" w:beforeAutospacing="0" w:after="0" w:afterAutospacing="0"/>
        <w:jc w:val="both"/>
        <w:rPr>
          <w:sz w:val="28"/>
          <w:szCs w:val="28"/>
        </w:rPr>
      </w:pPr>
      <w:r w:rsidRPr="00C6341C">
        <w:rPr>
          <w:color w:val="1B1B1B"/>
          <w:sz w:val="28"/>
          <w:szCs w:val="28"/>
        </w:rPr>
        <w:t>По словам святейшего Патриарха Московского и всея Руси Кирилла, если бы не было в истории Руси преподобного Сергия — никогда не появилось бы и Святой Руси.</w:t>
      </w:r>
    </w:p>
    <w:p w:rsidR="00A87415" w:rsidRPr="00C6341C" w:rsidRDefault="00A87415" w:rsidP="00A87415">
      <w:pPr>
        <w:pStyle w:val="p1"/>
        <w:spacing w:before="0" w:after="0"/>
        <w:jc w:val="both"/>
        <w:rPr>
          <w:sz w:val="28"/>
          <w:szCs w:val="28"/>
        </w:rPr>
      </w:pPr>
      <w:r w:rsidRPr="00C6341C">
        <w:rPr>
          <w:sz w:val="28"/>
          <w:szCs w:val="28"/>
        </w:rPr>
        <w:lastRenderedPageBreak/>
        <w:t>Преподобный Сергий был «от чрева матери» избран Богом стать особой фигурой в духовном обновлении Руси. Русь собирается вокруг очевидной святости преподобного Сергия.</w:t>
      </w:r>
    </w:p>
    <w:p w:rsidR="00A87415" w:rsidRPr="00C6341C" w:rsidRDefault="00A87415" w:rsidP="00A87415">
      <w:pPr>
        <w:pStyle w:val="text1"/>
        <w:shd w:val="clear" w:color="auto" w:fill="FFFFFF"/>
        <w:spacing w:before="0" w:after="0" w:line="240" w:lineRule="auto"/>
        <w:jc w:val="both"/>
        <w:rPr>
          <w:sz w:val="28"/>
          <w:szCs w:val="28"/>
        </w:rPr>
      </w:pPr>
      <w:r w:rsidRPr="00C6341C">
        <w:rPr>
          <w:sz w:val="28"/>
          <w:szCs w:val="28"/>
        </w:rPr>
        <w:t xml:space="preserve">Смиренный монах стал источником собирания народа в единую духовную целостность — которая впоследствии получила наименование Святая Русь. </w:t>
      </w:r>
    </w:p>
    <w:p w:rsidR="00A87415" w:rsidRPr="00C6341C" w:rsidRDefault="00A87415" w:rsidP="00A87415">
      <w:pPr>
        <w:pStyle w:val="text1"/>
        <w:shd w:val="clear" w:color="auto" w:fill="FFFFFF"/>
        <w:spacing w:before="0" w:after="0" w:line="240" w:lineRule="auto"/>
        <w:jc w:val="both"/>
        <w:rPr>
          <w:sz w:val="28"/>
          <w:szCs w:val="28"/>
        </w:rPr>
      </w:pPr>
    </w:p>
    <w:p w:rsidR="00A87415" w:rsidRPr="00C6341C" w:rsidRDefault="00A87415" w:rsidP="00A87415">
      <w:pPr>
        <w:pStyle w:val="text1"/>
        <w:shd w:val="clear" w:color="auto" w:fill="FFFFFF"/>
        <w:spacing w:before="0" w:after="0" w:line="240" w:lineRule="auto"/>
        <w:jc w:val="both"/>
        <w:rPr>
          <w:sz w:val="28"/>
          <w:szCs w:val="28"/>
        </w:rPr>
      </w:pPr>
      <w:r w:rsidRPr="00C6341C">
        <w:rPr>
          <w:sz w:val="28"/>
          <w:szCs w:val="28"/>
          <w:shd w:val="clear" w:color="auto" w:fill="FFFF00"/>
        </w:rPr>
        <w:t>СЛАЙД 23. Святая Русь</w:t>
      </w:r>
    </w:p>
    <w:p w:rsidR="00A87415" w:rsidRPr="00C6341C" w:rsidRDefault="00A87415" w:rsidP="00A87415">
      <w:pPr>
        <w:pStyle w:val="text1"/>
        <w:shd w:val="clear" w:color="auto" w:fill="FFFFFF"/>
        <w:spacing w:before="0" w:after="0" w:line="240" w:lineRule="auto"/>
        <w:jc w:val="both"/>
        <w:rPr>
          <w:sz w:val="28"/>
          <w:szCs w:val="28"/>
        </w:rPr>
      </w:pPr>
    </w:p>
    <w:p w:rsidR="00A87415" w:rsidRPr="00C6341C" w:rsidRDefault="00A87415" w:rsidP="00A87415">
      <w:pPr>
        <w:pStyle w:val="text1"/>
        <w:shd w:val="clear" w:color="auto" w:fill="FFFFFF"/>
        <w:spacing w:before="0" w:after="0" w:line="240" w:lineRule="auto"/>
        <w:jc w:val="both"/>
        <w:rPr>
          <w:sz w:val="28"/>
          <w:szCs w:val="28"/>
        </w:rPr>
      </w:pPr>
      <w:r>
        <w:rPr>
          <w:sz w:val="28"/>
          <w:szCs w:val="28"/>
        </w:rPr>
        <w:t>Святость стала</w:t>
      </w:r>
      <w:r w:rsidRPr="00C6341C">
        <w:rPr>
          <w:sz w:val="28"/>
          <w:szCs w:val="28"/>
        </w:rPr>
        <w:t xml:space="preserve"> для наших предков главной це</w:t>
      </w:r>
      <w:r>
        <w:rPr>
          <w:sz w:val="28"/>
          <w:szCs w:val="28"/>
        </w:rPr>
        <w:t>нностью. И в этом, конечно,</w:t>
      </w:r>
      <w:r w:rsidRPr="00C6341C">
        <w:rPr>
          <w:sz w:val="28"/>
          <w:szCs w:val="28"/>
        </w:rPr>
        <w:t xml:space="preserve"> заслуга преподобного Сергия.</w:t>
      </w:r>
    </w:p>
    <w:p w:rsidR="00A87415" w:rsidRPr="00C6341C" w:rsidRDefault="00A87415" w:rsidP="00A87415">
      <w:pPr>
        <w:pStyle w:val="text1"/>
        <w:shd w:val="clear" w:color="auto" w:fill="FFFFFF"/>
        <w:spacing w:before="0" w:after="0" w:line="240" w:lineRule="auto"/>
        <w:jc w:val="both"/>
        <w:rPr>
          <w:b/>
          <w:iCs/>
          <w:sz w:val="28"/>
          <w:szCs w:val="28"/>
        </w:rPr>
      </w:pPr>
    </w:p>
    <w:p w:rsidR="00A87415" w:rsidRPr="00C6341C" w:rsidRDefault="00A87415" w:rsidP="00A87415">
      <w:pPr>
        <w:pStyle w:val="a5"/>
        <w:suppressLineNumbers/>
        <w:ind w:left="0"/>
        <w:contextualSpacing/>
        <w:jc w:val="both"/>
        <w:rPr>
          <w:b/>
          <w:bCs/>
          <w:iCs/>
          <w:sz w:val="28"/>
          <w:szCs w:val="28"/>
        </w:rPr>
      </w:pPr>
      <w:r w:rsidRPr="00C6341C">
        <w:rPr>
          <w:iCs/>
          <w:sz w:val="28"/>
          <w:szCs w:val="28"/>
        </w:rPr>
        <w:t xml:space="preserve">5. </w:t>
      </w:r>
      <w:r w:rsidRPr="00C6341C">
        <w:rPr>
          <w:b/>
          <w:iCs/>
          <w:sz w:val="28"/>
          <w:szCs w:val="28"/>
        </w:rPr>
        <w:t>Закрепление изученного материала</w:t>
      </w:r>
    </w:p>
    <w:p w:rsidR="00A87415" w:rsidRPr="00493400" w:rsidRDefault="00A87415" w:rsidP="00A87415">
      <w:pPr>
        <w:pStyle w:val="a3"/>
        <w:spacing w:before="0" w:beforeAutospacing="0" w:after="0" w:afterAutospacing="0"/>
        <w:jc w:val="both"/>
        <w:rPr>
          <w:sz w:val="28"/>
          <w:szCs w:val="28"/>
        </w:rPr>
      </w:pPr>
      <w:r w:rsidRPr="00C6341C">
        <w:rPr>
          <w:sz w:val="28"/>
          <w:szCs w:val="28"/>
        </w:rPr>
        <w:t>Сейчас вы распределитесь на четыре группы. Каждая группа на основании таблиц опорных слов и словосочетаний должна дать ответ на вопрос: «Почему преподобного Сергия Радонежского называют И</w:t>
      </w:r>
      <w:r>
        <w:rPr>
          <w:sz w:val="28"/>
          <w:szCs w:val="28"/>
        </w:rPr>
        <w:t>гуменом З</w:t>
      </w:r>
      <w:r w:rsidRPr="00C6341C">
        <w:rPr>
          <w:sz w:val="28"/>
          <w:szCs w:val="28"/>
        </w:rPr>
        <w:t>емли Русской</w:t>
      </w:r>
      <w:r>
        <w:rPr>
          <w:sz w:val="28"/>
          <w:szCs w:val="28"/>
        </w:rPr>
        <w:t>?»</w:t>
      </w:r>
    </w:p>
    <w:p w:rsidR="00A87415" w:rsidRDefault="00A87415" w:rsidP="00A87415">
      <w:pPr>
        <w:pStyle w:val="a3"/>
        <w:tabs>
          <w:tab w:val="left" w:pos="3660"/>
        </w:tabs>
        <w:spacing w:before="0" w:beforeAutospacing="0" w:after="0" w:afterAutospacing="0"/>
        <w:jc w:val="both"/>
        <w:rPr>
          <w:iCs/>
          <w:sz w:val="28"/>
          <w:szCs w:val="28"/>
        </w:rPr>
      </w:pPr>
      <w:r>
        <w:rPr>
          <w:iCs/>
          <w:sz w:val="28"/>
          <w:szCs w:val="28"/>
        </w:rPr>
        <w:tab/>
      </w:r>
    </w:p>
    <w:p w:rsidR="00A87415" w:rsidRDefault="00A87415" w:rsidP="00BE4519">
      <w:pPr>
        <w:pStyle w:val="a3"/>
        <w:numPr>
          <w:ilvl w:val="0"/>
          <w:numId w:val="52"/>
        </w:numPr>
        <w:spacing w:before="0" w:beforeAutospacing="0" w:after="0" w:afterAutospacing="0"/>
        <w:jc w:val="both"/>
        <w:rPr>
          <w:iCs/>
          <w:sz w:val="28"/>
          <w:szCs w:val="28"/>
          <w:shd w:val="clear" w:color="auto" w:fill="FFFF00"/>
        </w:rPr>
      </w:pPr>
      <w:r w:rsidRPr="00C6341C">
        <w:rPr>
          <w:b/>
          <w:iCs/>
          <w:sz w:val="28"/>
          <w:szCs w:val="28"/>
        </w:rPr>
        <w:t>Рефлексия</w:t>
      </w:r>
      <w:r w:rsidRPr="00C6341C">
        <w:rPr>
          <w:b/>
          <w:iCs/>
          <w:sz w:val="28"/>
          <w:szCs w:val="28"/>
          <w:shd w:val="clear" w:color="auto" w:fill="FFFF00"/>
        </w:rPr>
        <w:t xml:space="preserve">  (</w:t>
      </w:r>
      <w:r w:rsidRPr="00C6341C">
        <w:rPr>
          <w:iCs/>
          <w:sz w:val="28"/>
          <w:szCs w:val="28"/>
          <w:shd w:val="clear" w:color="auto" w:fill="FFFF00"/>
        </w:rPr>
        <w:t>СЛАЙД 24)</w:t>
      </w:r>
    </w:p>
    <w:p w:rsidR="00A87415" w:rsidRDefault="00A87415" w:rsidP="00A87415">
      <w:pPr>
        <w:pStyle w:val="a3"/>
        <w:spacing w:before="0" w:beforeAutospacing="0" w:after="0" w:afterAutospacing="0"/>
        <w:jc w:val="both"/>
        <w:rPr>
          <w:iCs/>
          <w:sz w:val="28"/>
          <w:szCs w:val="28"/>
          <w:shd w:val="clear" w:color="auto" w:fill="FFFF00"/>
        </w:rPr>
      </w:pPr>
    </w:p>
    <w:p w:rsidR="00A87415" w:rsidRDefault="00A87415" w:rsidP="00A87415">
      <w:pPr>
        <w:pStyle w:val="a3"/>
        <w:spacing w:before="0" w:beforeAutospacing="0" w:after="0" w:afterAutospacing="0"/>
        <w:jc w:val="both"/>
        <w:rPr>
          <w:iCs/>
          <w:sz w:val="28"/>
          <w:szCs w:val="28"/>
          <w:shd w:val="clear" w:color="auto" w:fill="FFFF00"/>
        </w:rPr>
      </w:pPr>
    </w:p>
    <w:p w:rsidR="00A87415" w:rsidRDefault="00A87415" w:rsidP="00A87415">
      <w:pPr>
        <w:pStyle w:val="a3"/>
        <w:spacing w:before="0" w:beforeAutospacing="0" w:after="0" w:afterAutospacing="0"/>
        <w:jc w:val="both"/>
        <w:rPr>
          <w:iCs/>
          <w:sz w:val="28"/>
          <w:szCs w:val="28"/>
          <w:shd w:val="clear" w:color="auto" w:fill="FFFF00"/>
        </w:rPr>
      </w:pPr>
    </w:p>
    <w:p w:rsidR="00A87415" w:rsidRDefault="00A87415" w:rsidP="00A87415">
      <w:pPr>
        <w:pStyle w:val="a3"/>
        <w:spacing w:before="0" w:beforeAutospacing="0" w:after="0" w:afterAutospacing="0"/>
        <w:jc w:val="both"/>
        <w:rPr>
          <w:iCs/>
          <w:sz w:val="28"/>
          <w:szCs w:val="28"/>
          <w:shd w:val="clear" w:color="auto" w:fill="FFFF00"/>
        </w:rPr>
      </w:pPr>
    </w:p>
    <w:p w:rsidR="00A87415" w:rsidRDefault="00A87415" w:rsidP="00A87415">
      <w:pPr>
        <w:pStyle w:val="a3"/>
        <w:spacing w:before="0" w:beforeAutospacing="0" w:after="0" w:afterAutospacing="0"/>
        <w:jc w:val="both"/>
        <w:rPr>
          <w:iCs/>
          <w:sz w:val="28"/>
          <w:szCs w:val="28"/>
          <w:shd w:val="clear" w:color="auto" w:fill="FFFF00"/>
        </w:rPr>
      </w:pPr>
    </w:p>
    <w:p w:rsidR="00A87415" w:rsidRDefault="00A87415" w:rsidP="00A87415">
      <w:pPr>
        <w:pStyle w:val="a3"/>
        <w:spacing w:before="0" w:beforeAutospacing="0" w:after="0" w:afterAutospacing="0"/>
        <w:jc w:val="both"/>
        <w:rPr>
          <w:iCs/>
          <w:sz w:val="28"/>
          <w:szCs w:val="28"/>
          <w:shd w:val="clear" w:color="auto" w:fill="FFFF00"/>
        </w:rPr>
      </w:pPr>
    </w:p>
    <w:p w:rsidR="00A87415" w:rsidRDefault="00A87415" w:rsidP="00A87415">
      <w:pPr>
        <w:pStyle w:val="a3"/>
        <w:spacing w:before="0" w:beforeAutospacing="0" w:after="0" w:afterAutospacing="0"/>
        <w:jc w:val="both"/>
        <w:rPr>
          <w:iCs/>
          <w:sz w:val="28"/>
          <w:szCs w:val="28"/>
          <w:shd w:val="clear" w:color="auto" w:fill="FFFF00"/>
        </w:rPr>
      </w:pPr>
    </w:p>
    <w:p w:rsidR="00BE4519" w:rsidRDefault="00BE4519"/>
    <w:sectPr w:rsidR="00BE45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519" w:rsidRDefault="00BE4519" w:rsidP="00A87415">
      <w:pPr>
        <w:spacing w:after="0" w:line="240" w:lineRule="auto"/>
      </w:pPr>
      <w:r>
        <w:separator/>
      </w:r>
    </w:p>
  </w:endnote>
  <w:endnote w:type="continuationSeparator" w:id="1">
    <w:p w:rsidR="00BE4519" w:rsidRDefault="00BE4519" w:rsidP="00A874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mj-ea">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519" w:rsidRDefault="00BE4519" w:rsidP="00A87415">
      <w:pPr>
        <w:spacing w:after="0" w:line="240" w:lineRule="auto"/>
      </w:pPr>
      <w:r>
        <w:separator/>
      </w:r>
    </w:p>
  </w:footnote>
  <w:footnote w:type="continuationSeparator" w:id="1">
    <w:p w:rsidR="00BE4519" w:rsidRDefault="00BE4519" w:rsidP="00A87415">
      <w:pPr>
        <w:spacing w:after="0" w:line="240" w:lineRule="auto"/>
      </w:pPr>
      <w:r>
        <w:continuationSeparator/>
      </w:r>
    </w:p>
  </w:footnote>
  <w:footnote w:id="2">
    <w:p w:rsidR="00A87415" w:rsidRDefault="00A87415" w:rsidP="00A87415">
      <w:pPr>
        <w:pStyle w:val="ab"/>
      </w:pPr>
      <w:r>
        <w:rPr>
          <w:rStyle w:val="a9"/>
        </w:rPr>
        <w:footnoteRef/>
      </w:r>
      <w:r>
        <w:t xml:space="preserve"> </w:t>
      </w:r>
      <w:r>
        <w:rPr>
          <w:color w:val="000000"/>
          <w:sz w:val="30"/>
          <w:szCs w:val="30"/>
        </w:rPr>
        <w:t>Таинство крещения называют ещё и омовением</w:t>
      </w:r>
    </w:p>
  </w:footnote>
  <w:footnote w:id="3">
    <w:p w:rsidR="00A87415" w:rsidRDefault="00A87415" w:rsidP="00A87415">
      <w:pPr>
        <w:pStyle w:val="ab"/>
      </w:pPr>
      <w:r>
        <w:rPr>
          <w:rStyle w:val="a9"/>
        </w:rPr>
        <w:footnoteRef/>
      </w:r>
      <w:r w:rsidRPr="00DB23B6">
        <w:t>Стихира из «Службы всем святым, на земле Российской просиявшим»</w:t>
      </w:r>
      <w:r>
        <w:rPr>
          <w:sz w:val="28"/>
          <w:szCs w:val="28"/>
        </w:rPr>
        <w:t xml:space="preserve"> </w:t>
      </w:r>
      <w:r>
        <w:t xml:space="preserve"> </w:t>
      </w:r>
    </w:p>
  </w:footnote>
  <w:footnote w:id="4">
    <w:p w:rsidR="00A87415" w:rsidRDefault="00A87415" w:rsidP="00A87415">
      <w:r>
        <w:rPr>
          <w:rStyle w:val="a9"/>
        </w:rPr>
        <w:footnoteRef/>
      </w:r>
      <w:r>
        <w:t xml:space="preserve"> Сказания русской летописи в пересказе Алексея Карпова. М.2001, стр. 87</w:t>
      </w:r>
    </w:p>
  </w:footnote>
  <w:footnote w:id="5">
    <w:p w:rsidR="00A87415" w:rsidRDefault="00A87415" w:rsidP="00A87415">
      <w:r>
        <w:rPr>
          <w:rStyle w:val="a9"/>
        </w:rPr>
        <w:footnoteRef/>
      </w:r>
      <w:r>
        <w:t xml:space="preserve"> Святыни Киево-Печерской Лавры. Киев 2005, стр.5</w:t>
      </w:r>
    </w:p>
  </w:footnote>
  <w:footnote w:id="6">
    <w:p w:rsidR="00A87415" w:rsidRDefault="00A87415" w:rsidP="00A87415">
      <w:pPr>
        <w:pStyle w:val="ab"/>
      </w:pPr>
      <w:r>
        <w:rPr>
          <w:rStyle w:val="af2"/>
        </w:rPr>
        <w:footnoteRef/>
      </w:r>
      <w:r>
        <w:tab/>
        <w:t xml:space="preserve"> </w:t>
      </w:r>
      <w:r>
        <w:rPr>
          <w:sz w:val="27"/>
          <w:szCs w:val="27"/>
        </w:rPr>
        <w:t>М.В. Толстой. Патерик Свято-Троицкой Сергиевой Лавры. С. 14.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945" w:hanging="360"/>
      </w:pPr>
      <w:rPr>
        <w:rFonts w:ascii="Wingdings" w:hAnsi="Wingdings" w:cs="Wingdings"/>
      </w:rPr>
    </w:lvl>
  </w:abstractNum>
  <w:abstractNum w:abstractNumId="1">
    <w:nsid w:val="00000003"/>
    <w:multiLevelType w:val="singleLevel"/>
    <w:tmpl w:val="00000003"/>
    <w:lvl w:ilvl="0">
      <w:start w:val="3"/>
      <w:numFmt w:val="decimal"/>
      <w:lvlText w:val="%1."/>
      <w:lvlJc w:val="left"/>
      <w:pPr>
        <w:tabs>
          <w:tab w:val="num" w:pos="0"/>
        </w:tabs>
        <w:ind w:left="720" w:hanging="360"/>
      </w:pPr>
    </w:lvl>
  </w:abstractNum>
  <w:abstractNum w:abstractNumId="2">
    <w:nsid w:val="00000004"/>
    <w:multiLevelType w:val="singleLevel"/>
    <w:tmpl w:val="00000004"/>
    <w:name w:val="WW8Num4"/>
    <w:lvl w:ilvl="0">
      <w:start w:val="1"/>
      <w:numFmt w:val="bullet"/>
      <w:lvlText w:val=""/>
      <w:lvlJc w:val="left"/>
      <w:pPr>
        <w:tabs>
          <w:tab w:val="num" w:pos="0"/>
        </w:tabs>
        <w:ind w:left="945" w:hanging="360"/>
      </w:pPr>
      <w:rPr>
        <w:rFonts w:ascii="Wingdings" w:hAnsi="Wingdings" w:cs="Wingdings"/>
      </w:rPr>
    </w:lvl>
  </w:abstractNum>
  <w:abstractNum w:abstractNumId="3">
    <w:nsid w:val="00000006"/>
    <w:multiLevelType w:val="singleLevel"/>
    <w:tmpl w:val="0419000B"/>
    <w:lvl w:ilvl="0">
      <w:start w:val="1"/>
      <w:numFmt w:val="bullet"/>
      <w:lvlText w:val=""/>
      <w:lvlJc w:val="left"/>
      <w:pPr>
        <w:ind w:left="1080" w:hanging="360"/>
      </w:pPr>
      <w:rPr>
        <w:rFonts w:ascii="Wingdings" w:hAnsi="Wingdings" w:hint="default"/>
      </w:rPr>
    </w:lvl>
  </w:abstractNum>
  <w:abstractNum w:abstractNumId="4">
    <w:nsid w:val="00514402"/>
    <w:multiLevelType w:val="hybridMultilevel"/>
    <w:tmpl w:val="EF66A748"/>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005E34BF"/>
    <w:multiLevelType w:val="hybridMultilevel"/>
    <w:tmpl w:val="A92471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0EF0197"/>
    <w:multiLevelType w:val="hybridMultilevel"/>
    <w:tmpl w:val="5E649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45C617B"/>
    <w:multiLevelType w:val="hybridMultilevel"/>
    <w:tmpl w:val="F9B0935C"/>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772580A"/>
    <w:multiLevelType w:val="hybridMultilevel"/>
    <w:tmpl w:val="EDC2EB9E"/>
    <w:lvl w:ilvl="0" w:tplc="379CBFBA">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07AC7B55"/>
    <w:multiLevelType w:val="hybridMultilevel"/>
    <w:tmpl w:val="88C09F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8C8171F"/>
    <w:multiLevelType w:val="hybridMultilevel"/>
    <w:tmpl w:val="92622F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520EFC"/>
    <w:multiLevelType w:val="hybridMultilevel"/>
    <w:tmpl w:val="6002BE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F339B0"/>
    <w:multiLevelType w:val="hybridMultilevel"/>
    <w:tmpl w:val="1EAE6030"/>
    <w:lvl w:ilvl="0" w:tplc="0419000B">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3">
    <w:nsid w:val="16A331AD"/>
    <w:multiLevelType w:val="hybridMultilevel"/>
    <w:tmpl w:val="8B1897D8"/>
    <w:lvl w:ilvl="0" w:tplc="0419000B">
      <w:start w:val="1"/>
      <w:numFmt w:val="bullet"/>
      <w:lvlText w:val=""/>
      <w:lvlJc w:val="left"/>
      <w:pPr>
        <w:tabs>
          <w:tab w:val="num" w:pos="786"/>
        </w:tabs>
        <w:ind w:left="786"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4">
    <w:nsid w:val="18E4105D"/>
    <w:multiLevelType w:val="hybridMultilevel"/>
    <w:tmpl w:val="0032F96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19157FE7"/>
    <w:multiLevelType w:val="hybridMultilevel"/>
    <w:tmpl w:val="2458871A"/>
    <w:lvl w:ilvl="0" w:tplc="B2BC536E">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1B984558"/>
    <w:multiLevelType w:val="hybridMultilevel"/>
    <w:tmpl w:val="8DA68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C6200C"/>
    <w:multiLevelType w:val="hybridMultilevel"/>
    <w:tmpl w:val="698ECD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FC038EE"/>
    <w:multiLevelType w:val="hybridMultilevel"/>
    <w:tmpl w:val="289A28FC"/>
    <w:lvl w:ilvl="0" w:tplc="79E026C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20162C6C"/>
    <w:multiLevelType w:val="hybridMultilevel"/>
    <w:tmpl w:val="026A173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01B52E8"/>
    <w:multiLevelType w:val="hybridMultilevel"/>
    <w:tmpl w:val="A7B8D12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1BD1B0C"/>
    <w:multiLevelType w:val="hybridMultilevel"/>
    <w:tmpl w:val="C1A67C92"/>
    <w:lvl w:ilvl="0" w:tplc="AC98CF86">
      <w:start w:val="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224F5C11"/>
    <w:multiLevelType w:val="hybridMultilevel"/>
    <w:tmpl w:val="C3E82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7E70C78"/>
    <w:multiLevelType w:val="hybridMultilevel"/>
    <w:tmpl w:val="708081D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AA77445"/>
    <w:multiLevelType w:val="hybridMultilevel"/>
    <w:tmpl w:val="36248DE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B36732A"/>
    <w:multiLevelType w:val="hybridMultilevel"/>
    <w:tmpl w:val="FCB8B7AC"/>
    <w:lvl w:ilvl="0" w:tplc="0419000B">
      <w:start w:val="1"/>
      <w:numFmt w:val="bullet"/>
      <w:lvlText w:val=""/>
      <w:lvlJc w:val="left"/>
      <w:pPr>
        <w:tabs>
          <w:tab w:val="num" w:pos="1020"/>
        </w:tabs>
        <w:ind w:left="10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BD308F0"/>
    <w:multiLevelType w:val="hybridMultilevel"/>
    <w:tmpl w:val="8EF48A58"/>
    <w:lvl w:ilvl="0" w:tplc="366AE284">
      <w:start w:val="4"/>
      <w:numFmt w:val="decimal"/>
      <w:lvlText w:val="%1."/>
      <w:lvlJc w:val="left"/>
      <w:pPr>
        <w:ind w:left="1080" w:hanging="360"/>
      </w:pPr>
      <w:rPr>
        <w:rFonts w:cs="Tahom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2C6D190B"/>
    <w:multiLevelType w:val="hybridMultilevel"/>
    <w:tmpl w:val="9C9A3672"/>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nsid w:val="318866D4"/>
    <w:multiLevelType w:val="hybridMultilevel"/>
    <w:tmpl w:val="E2F8F1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2A53021"/>
    <w:multiLevelType w:val="hybridMultilevel"/>
    <w:tmpl w:val="8410D8D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2F512D2"/>
    <w:multiLevelType w:val="hybridMultilevel"/>
    <w:tmpl w:val="289A28FC"/>
    <w:lvl w:ilvl="0" w:tplc="79E026C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394C6003"/>
    <w:multiLevelType w:val="hybridMultilevel"/>
    <w:tmpl w:val="18F02C0E"/>
    <w:lvl w:ilvl="0" w:tplc="0419000B">
      <w:start w:val="1"/>
      <w:numFmt w:val="bullet"/>
      <w:lvlText w:val=""/>
      <w:lvlJc w:val="left"/>
      <w:pPr>
        <w:ind w:left="1455" w:hanging="360"/>
      </w:pPr>
      <w:rPr>
        <w:rFonts w:ascii="Wingdings" w:hAnsi="Wingdings"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32">
    <w:nsid w:val="39F23F0E"/>
    <w:multiLevelType w:val="hybridMultilevel"/>
    <w:tmpl w:val="8DD841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61285A"/>
    <w:multiLevelType w:val="hybridMultilevel"/>
    <w:tmpl w:val="A012615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3C705565"/>
    <w:multiLevelType w:val="hybridMultilevel"/>
    <w:tmpl w:val="9452BBE8"/>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3F7A6701"/>
    <w:multiLevelType w:val="hybridMultilevel"/>
    <w:tmpl w:val="F35C9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FA604E3"/>
    <w:multiLevelType w:val="hybridMultilevel"/>
    <w:tmpl w:val="FD9E617A"/>
    <w:lvl w:ilvl="0" w:tplc="0419000B">
      <w:start w:val="1"/>
      <w:numFmt w:val="bullet"/>
      <w:lvlText w:val=""/>
      <w:lvlJc w:val="left"/>
      <w:pPr>
        <w:tabs>
          <w:tab w:val="num" w:pos="1020"/>
        </w:tabs>
        <w:ind w:left="1020" w:hanging="360"/>
      </w:pPr>
      <w:rPr>
        <w:rFonts w:ascii="Wingdings" w:hAnsi="Wingdings" w:hint="default"/>
        <w:color w:val="auto"/>
      </w:rPr>
    </w:lvl>
    <w:lvl w:ilvl="1" w:tplc="04190001">
      <w:start w:val="1"/>
      <w:numFmt w:val="bullet"/>
      <w:lvlText w:val=""/>
      <w:lvlJc w:val="left"/>
      <w:pPr>
        <w:tabs>
          <w:tab w:val="num" w:pos="1020"/>
        </w:tabs>
        <w:ind w:left="1020" w:hanging="360"/>
      </w:pPr>
      <w:rPr>
        <w:rFonts w:ascii="Symbol" w:hAnsi="Symbol"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7">
    <w:nsid w:val="443F6BBA"/>
    <w:multiLevelType w:val="hybridMultilevel"/>
    <w:tmpl w:val="FB904C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513336A"/>
    <w:multiLevelType w:val="hybridMultilevel"/>
    <w:tmpl w:val="112064EE"/>
    <w:lvl w:ilvl="0" w:tplc="0419000B">
      <w:start w:val="1"/>
      <w:numFmt w:val="bullet"/>
      <w:lvlText w:val=""/>
      <w:lvlJc w:val="left"/>
      <w:pPr>
        <w:tabs>
          <w:tab w:val="num" w:pos="720"/>
        </w:tabs>
        <w:ind w:left="720" w:hanging="360"/>
      </w:pPr>
      <w:rPr>
        <w:rFonts w:ascii="Wingdings" w:hAnsi="Wingdings" w:hint="default"/>
      </w:rPr>
    </w:lvl>
    <w:lvl w:ilvl="1" w:tplc="B2FE5FBC">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64F0696"/>
    <w:multiLevelType w:val="hybridMultilevel"/>
    <w:tmpl w:val="5CA2426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7B9365C"/>
    <w:multiLevelType w:val="hybridMultilevel"/>
    <w:tmpl w:val="4C0CE09C"/>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49CF5CD3"/>
    <w:multiLevelType w:val="hybridMultilevel"/>
    <w:tmpl w:val="A0B25ED0"/>
    <w:lvl w:ilvl="0" w:tplc="0419000B">
      <w:start w:val="1"/>
      <w:numFmt w:val="bullet"/>
      <w:lvlText w:val=""/>
      <w:lvlJc w:val="left"/>
      <w:pPr>
        <w:tabs>
          <w:tab w:val="num" w:pos="1680"/>
        </w:tabs>
        <w:ind w:left="1680" w:hanging="360"/>
      </w:pPr>
      <w:rPr>
        <w:rFonts w:ascii="Wingdings" w:hAnsi="Wingdings" w:hint="default"/>
        <w:color w:val="auto"/>
      </w:rPr>
    </w:lvl>
    <w:lvl w:ilvl="1" w:tplc="04190003" w:tentative="1">
      <w:start w:val="1"/>
      <w:numFmt w:val="bullet"/>
      <w:lvlText w:val="o"/>
      <w:lvlJc w:val="left"/>
      <w:pPr>
        <w:tabs>
          <w:tab w:val="num" w:pos="2100"/>
        </w:tabs>
        <w:ind w:left="2100" w:hanging="360"/>
      </w:pPr>
      <w:rPr>
        <w:rFonts w:ascii="Courier New" w:hAnsi="Courier New" w:cs="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cs="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cs="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42">
    <w:nsid w:val="4AF724C7"/>
    <w:multiLevelType w:val="hybridMultilevel"/>
    <w:tmpl w:val="FCB685CC"/>
    <w:lvl w:ilvl="0" w:tplc="B2FE5FBC">
      <w:start w:val="1"/>
      <w:numFmt w:val="bullet"/>
      <w:lvlText w:val=""/>
      <w:lvlJc w:val="left"/>
      <w:pPr>
        <w:tabs>
          <w:tab w:val="num" w:pos="1020"/>
        </w:tabs>
        <w:ind w:left="10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D1C6F24"/>
    <w:multiLevelType w:val="hybridMultilevel"/>
    <w:tmpl w:val="CB505B20"/>
    <w:lvl w:ilvl="0" w:tplc="0419000B">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44">
    <w:nsid w:val="4D724A25"/>
    <w:multiLevelType w:val="hybridMultilevel"/>
    <w:tmpl w:val="027217BA"/>
    <w:lvl w:ilvl="0" w:tplc="0419000B">
      <w:start w:val="1"/>
      <w:numFmt w:val="bullet"/>
      <w:lvlText w:val=""/>
      <w:lvlJc w:val="left"/>
      <w:pPr>
        <w:tabs>
          <w:tab w:val="num" w:pos="720"/>
        </w:tabs>
        <w:ind w:left="720" w:hanging="360"/>
      </w:pPr>
      <w:rPr>
        <w:rFonts w:ascii="Wingdings" w:hAnsi="Wingdings" w:hint="default"/>
      </w:rPr>
    </w:lvl>
    <w:lvl w:ilvl="1" w:tplc="B2FE5FBC">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4DE93BE5"/>
    <w:multiLevelType w:val="hybridMultilevel"/>
    <w:tmpl w:val="DC4CD0F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4EC81B99"/>
    <w:multiLevelType w:val="hybridMultilevel"/>
    <w:tmpl w:val="3AEC02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ECA5331"/>
    <w:multiLevelType w:val="hybridMultilevel"/>
    <w:tmpl w:val="EFE6E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0C61108"/>
    <w:multiLevelType w:val="multilevel"/>
    <w:tmpl w:val="2ECA7028"/>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9">
    <w:nsid w:val="57510F94"/>
    <w:multiLevelType w:val="hybridMultilevel"/>
    <w:tmpl w:val="811E0440"/>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0">
    <w:nsid w:val="57C1558C"/>
    <w:multiLevelType w:val="hybridMultilevel"/>
    <w:tmpl w:val="1B00219E"/>
    <w:lvl w:ilvl="0" w:tplc="0419000B">
      <w:start w:val="1"/>
      <w:numFmt w:val="bullet"/>
      <w:lvlText w:val=""/>
      <w:lvlJc w:val="left"/>
      <w:pPr>
        <w:ind w:left="793" w:hanging="360"/>
      </w:pPr>
      <w:rPr>
        <w:rFonts w:ascii="Wingdings" w:hAnsi="Wingdings"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51">
    <w:nsid w:val="598B7FED"/>
    <w:multiLevelType w:val="hybridMultilevel"/>
    <w:tmpl w:val="263AE5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9CF21CD"/>
    <w:multiLevelType w:val="hybridMultilevel"/>
    <w:tmpl w:val="7974F322"/>
    <w:lvl w:ilvl="0" w:tplc="0419000B">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5ACF0A88"/>
    <w:multiLevelType w:val="hybridMultilevel"/>
    <w:tmpl w:val="507AB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C7124DD"/>
    <w:multiLevelType w:val="hybridMultilevel"/>
    <w:tmpl w:val="AAFC24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D7B0F11"/>
    <w:multiLevelType w:val="hybridMultilevel"/>
    <w:tmpl w:val="BB46E6B6"/>
    <w:lvl w:ilvl="0" w:tplc="CC624D2A">
      <w:start w:val="6"/>
      <w:numFmt w:val="decimal"/>
      <w:lvlText w:val="%1."/>
      <w:lvlJc w:val="left"/>
      <w:pPr>
        <w:ind w:left="862" w:hanging="360"/>
      </w:pPr>
      <w:rPr>
        <w:rFonts w:hint="default"/>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6">
    <w:nsid w:val="5F853812"/>
    <w:multiLevelType w:val="hybridMultilevel"/>
    <w:tmpl w:val="B2945394"/>
    <w:lvl w:ilvl="0" w:tplc="0419000B">
      <w:start w:val="1"/>
      <w:numFmt w:val="bullet"/>
      <w:lvlText w:val=""/>
      <w:lvlJc w:val="left"/>
      <w:pPr>
        <w:tabs>
          <w:tab w:val="num" w:pos="1020"/>
        </w:tabs>
        <w:ind w:left="10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60FE46F8"/>
    <w:multiLevelType w:val="hybridMultilevel"/>
    <w:tmpl w:val="AF9A32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8">
    <w:nsid w:val="641A7CAB"/>
    <w:multiLevelType w:val="hybridMultilevel"/>
    <w:tmpl w:val="5E3A35E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65426554"/>
    <w:multiLevelType w:val="hybridMultilevel"/>
    <w:tmpl w:val="10968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905409A"/>
    <w:multiLevelType w:val="hybridMultilevel"/>
    <w:tmpl w:val="9E1C3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B3E7D22"/>
    <w:multiLevelType w:val="hybridMultilevel"/>
    <w:tmpl w:val="6B90129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6C58350F"/>
    <w:multiLevelType w:val="hybridMultilevel"/>
    <w:tmpl w:val="79C85608"/>
    <w:lvl w:ilvl="0" w:tplc="0419000B">
      <w:start w:val="1"/>
      <w:numFmt w:val="bullet"/>
      <w:lvlText w:val=""/>
      <w:lvlJc w:val="left"/>
      <w:pPr>
        <w:ind w:left="1380" w:hanging="360"/>
      </w:pPr>
      <w:rPr>
        <w:rFonts w:ascii="Wingdings" w:hAnsi="Wingdings"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63">
    <w:nsid w:val="77320A84"/>
    <w:multiLevelType w:val="hybridMultilevel"/>
    <w:tmpl w:val="3ABEDA7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4">
    <w:nsid w:val="7B5543AB"/>
    <w:multiLevelType w:val="hybridMultilevel"/>
    <w:tmpl w:val="6F849BF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6"/>
  </w:num>
  <w:num w:numId="2">
    <w:abstractNumId w:val="59"/>
  </w:num>
  <w:num w:numId="3">
    <w:abstractNumId w:val="40"/>
  </w:num>
  <w:num w:numId="4">
    <w:abstractNumId w:val="38"/>
  </w:num>
  <w:num w:numId="5">
    <w:abstractNumId w:val="50"/>
  </w:num>
  <w:num w:numId="6">
    <w:abstractNumId w:val="36"/>
  </w:num>
  <w:num w:numId="7">
    <w:abstractNumId w:val="13"/>
  </w:num>
  <w:num w:numId="8">
    <w:abstractNumId w:val="10"/>
  </w:num>
  <w:num w:numId="9">
    <w:abstractNumId w:val="45"/>
  </w:num>
  <w:num w:numId="10">
    <w:abstractNumId w:val="12"/>
  </w:num>
  <w:num w:numId="11">
    <w:abstractNumId w:val="19"/>
  </w:num>
  <w:num w:numId="12">
    <w:abstractNumId w:val="7"/>
  </w:num>
  <w:num w:numId="13">
    <w:abstractNumId w:val="29"/>
  </w:num>
  <w:num w:numId="14">
    <w:abstractNumId w:val="15"/>
  </w:num>
  <w:num w:numId="15">
    <w:abstractNumId w:val="18"/>
  </w:num>
  <w:num w:numId="16">
    <w:abstractNumId w:val="30"/>
  </w:num>
  <w:num w:numId="17">
    <w:abstractNumId w:val="31"/>
  </w:num>
  <w:num w:numId="18">
    <w:abstractNumId w:val="47"/>
  </w:num>
  <w:num w:numId="19">
    <w:abstractNumId w:val="55"/>
  </w:num>
  <w:num w:numId="20">
    <w:abstractNumId w:val="44"/>
  </w:num>
  <w:num w:numId="21">
    <w:abstractNumId w:val="4"/>
  </w:num>
  <w:num w:numId="22">
    <w:abstractNumId w:val="58"/>
  </w:num>
  <w:num w:numId="23">
    <w:abstractNumId w:val="64"/>
  </w:num>
  <w:num w:numId="24">
    <w:abstractNumId w:val="54"/>
  </w:num>
  <w:num w:numId="25">
    <w:abstractNumId w:val="26"/>
  </w:num>
  <w:num w:numId="26">
    <w:abstractNumId w:val="5"/>
  </w:num>
  <w:num w:numId="27">
    <w:abstractNumId w:val="32"/>
  </w:num>
  <w:num w:numId="28">
    <w:abstractNumId w:val="16"/>
  </w:num>
  <w:num w:numId="29">
    <w:abstractNumId w:val="27"/>
  </w:num>
  <w:num w:numId="30">
    <w:abstractNumId w:val="56"/>
  </w:num>
  <w:num w:numId="31">
    <w:abstractNumId w:val="41"/>
  </w:num>
  <w:num w:numId="32">
    <w:abstractNumId w:val="28"/>
  </w:num>
  <w:num w:numId="33">
    <w:abstractNumId w:val="9"/>
  </w:num>
  <w:num w:numId="34">
    <w:abstractNumId w:val="37"/>
  </w:num>
  <w:num w:numId="35">
    <w:abstractNumId w:val="63"/>
  </w:num>
  <w:num w:numId="36">
    <w:abstractNumId w:val="52"/>
  </w:num>
  <w:num w:numId="37">
    <w:abstractNumId w:val="42"/>
  </w:num>
  <w:num w:numId="38">
    <w:abstractNumId w:val="25"/>
  </w:num>
  <w:num w:numId="39">
    <w:abstractNumId w:val="17"/>
  </w:num>
  <w:num w:numId="40">
    <w:abstractNumId w:val="62"/>
  </w:num>
  <w:num w:numId="41">
    <w:abstractNumId w:val="6"/>
  </w:num>
  <w:num w:numId="42">
    <w:abstractNumId w:val="11"/>
  </w:num>
  <w:num w:numId="43">
    <w:abstractNumId w:val="22"/>
  </w:num>
  <w:num w:numId="44">
    <w:abstractNumId w:val="23"/>
  </w:num>
  <w:num w:numId="45">
    <w:abstractNumId w:val="48"/>
  </w:num>
  <w:num w:numId="46">
    <w:abstractNumId w:val="33"/>
  </w:num>
  <w:num w:numId="47">
    <w:abstractNumId w:val="20"/>
  </w:num>
  <w:num w:numId="48">
    <w:abstractNumId w:val="21"/>
  </w:num>
  <w:num w:numId="49">
    <w:abstractNumId w:val="35"/>
  </w:num>
  <w:num w:numId="50">
    <w:abstractNumId w:val="39"/>
  </w:num>
  <w:num w:numId="51">
    <w:abstractNumId w:val="43"/>
  </w:num>
  <w:num w:numId="52">
    <w:abstractNumId w:val="60"/>
  </w:num>
  <w:num w:numId="53">
    <w:abstractNumId w:val="14"/>
  </w:num>
  <w:num w:numId="54">
    <w:abstractNumId w:val="24"/>
  </w:num>
  <w:num w:numId="55">
    <w:abstractNumId w:val="61"/>
  </w:num>
  <w:num w:numId="56">
    <w:abstractNumId w:val="57"/>
  </w:num>
  <w:num w:numId="57">
    <w:abstractNumId w:val="51"/>
  </w:num>
  <w:num w:numId="58">
    <w:abstractNumId w:val="53"/>
  </w:num>
  <w:num w:numId="59">
    <w:abstractNumId w:val="0"/>
  </w:num>
  <w:num w:numId="60">
    <w:abstractNumId w:val="1"/>
  </w:num>
  <w:num w:numId="61">
    <w:abstractNumId w:val="2"/>
  </w:num>
  <w:num w:numId="62">
    <w:abstractNumId w:val="3"/>
  </w:num>
  <w:num w:numId="63">
    <w:abstractNumId w:val="8"/>
  </w:num>
  <w:num w:numId="64">
    <w:abstractNumId w:val="34"/>
  </w:num>
  <w:num w:numId="65">
    <w:abstractNumId w:val="49"/>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useFELayout/>
  </w:compat>
  <w:rsids>
    <w:rsidRoot w:val="00A87415"/>
    <w:rsid w:val="000A4254"/>
    <w:rsid w:val="00A87415"/>
    <w:rsid w:val="00BE45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874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A87415"/>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A87415"/>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uiPriority w:val="9"/>
    <w:semiHidden/>
    <w:unhideWhenUsed/>
    <w:qFormat/>
    <w:rsid w:val="00A87415"/>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415"/>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A87415"/>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A87415"/>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A87415"/>
    <w:rPr>
      <w:rFonts w:ascii="Calibri" w:eastAsia="Times New Roman" w:hAnsi="Calibri" w:cs="Times New Roman"/>
      <w:b/>
      <w:bCs/>
      <w:sz w:val="28"/>
      <w:szCs w:val="28"/>
    </w:rPr>
  </w:style>
  <w:style w:type="paragraph" w:styleId="a3">
    <w:name w:val="Normal (Web)"/>
    <w:aliases w:val="Обычный (веб) Знак Знак Знак,Обычный (веб) Знак Знак Знак Знак Знак Знак Знак Знак Знак Знак Знак,Обычный (веб) Знак Знак Знак Знак Знак Знак Знак Знак Знак Знак,Обычный (веб) Знак Знак Знак Знак Знак Знак Знак,Обычный (веб) Знак1"/>
    <w:basedOn w:val="a"/>
    <w:link w:val="a4"/>
    <w:unhideWhenUsed/>
    <w:rsid w:val="00A874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 Знак,Обычный (веб) Знак Знак Знак Знак Знак Знак Знак Знак Знак Знак Знак Знак,Обычный (веб) Знак Знак Знак Знак Знак Знак Знак Знак Знак Знак Знак1,Обычный (веб) Знак Знак Знак Знак Знак Знак Знак Знак"/>
    <w:link w:val="a3"/>
    <w:rsid w:val="00A87415"/>
    <w:rPr>
      <w:rFonts w:ascii="Times New Roman" w:eastAsia="Times New Roman" w:hAnsi="Times New Roman" w:cs="Times New Roman"/>
      <w:sz w:val="24"/>
      <w:szCs w:val="24"/>
    </w:rPr>
  </w:style>
  <w:style w:type="paragraph" w:styleId="a5">
    <w:name w:val="List Paragraph"/>
    <w:basedOn w:val="a"/>
    <w:uiPriority w:val="34"/>
    <w:qFormat/>
    <w:rsid w:val="00A87415"/>
    <w:pPr>
      <w:spacing w:after="0" w:line="240" w:lineRule="auto"/>
      <w:ind w:left="708"/>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A8741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87415"/>
    <w:rPr>
      <w:rFonts w:ascii="Tahoma" w:hAnsi="Tahoma" w:cs="Tahoma"/>
      <w:sz w:val="16"/>
      <w:szCs w:val="16"/>
    </w:rPr>
  </w:style>
  <w:style w:type="character" w:styleId="a8">
    <w:name w:val="Strong"/>
    <w:basedOn w:val="a0"/>
    <w:qFormat/>
    <w:rsid w:val="00A87415"/>
    <w:rPr>
      <w:b/>
      <w:bCs/>
    </w:rPr>
  </w:style>
  <w:style w:type="character" w:styleId="a9">
    <w:name w:val="footnote reference"/>
    <w:basedOn w:val="a0"/>
    <w:semiHidden/>
    <w:unhideWhenUsed/>
    <w:rsid w:val="00A87415"/>
    <w:rPr>
      <w:vertAlign w:val="superscript"/>
    </w:rPr>
  </w:style>
  <w:style w:type="paragraph" w:customStyle="1" w:styleId="text">
    <w:name w:val="text"/>
    <w:basedOn w:val="a"/>
    <w:rsid w:val="00A874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statej">
    <w:name w:val="textstatej"/>
    <w:basedOn w:val="a"/>
    <w:rsid w:val="00A8741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aa">
    <w:name w:val="Emphasis"/>
    <w:basedOn w:val="a0"/>
    <w:qFormat/>
    <w:rsid w:val="00A87415"/>
    <w:rPr>
      <w:i/>
      <w:iCs/>
    </w:rPr>
  </w:style>
  <w:style w:type="paragraph" w:customStyle="1" w:styleId="bukvitsa">
    <w:name w:val="bukvitsa"/>
    <w:basedOn w:val="a"/>
    <w:rsid w:val="00A87415"/>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c"/>
    <w:unhideWhenUsed/>
    <w:rsid w:val="00A87415"/>
    <w:pPr>
      <w:spacing w:after="0" w:line="240" w:lineRule="auto"/>
    </w:pPr>
    <w:rPr>
      <w:rFonts w:ascii="Times New Roman" w:eastAsia="Times New Roman" w:hAnsi="Times New Roman" w:cs="Times New Roman"/>
      <w:sz w:val="20"/>
      <w:szCs w:val="20"/>
    </w:rPr>
  </w:style>
  <w:style w:type="character" w:customStyle="1" w:styleId="ac">
    <w:name w:val="Текст сноски Знак"/>
    <w:aliases w:val=" Знак Знак Знак, Знак Знак1, Знак Знак Знак Знак Знак Знак, Знак Знак Знак Знак Знак1"/>
    <w:basedOn w:val="a0"/>
    <w:link w:val="ab"/>
    <w:rsid w:val="00A87415"/>
    <w:rPr>
      <w:rFonts w:ascii="Times New Roman" w:eastAsia="Times New Roman" w:hAnsi="Times New Roman" w:cs="Times New Roman"/>
      <w:sz w:val="20"/>
      <w:szCs w:val="20"/>
    </w:rPr>
  </w:style>
  <w:style w:type="paragraph" w:customStyle="1" w:styleId="p4">
    <w:name w:val="p4"/>
    <w:basedOn w:val="a"/>
    <w:rsid w:val="00A874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A87415"/>
  </w:style>
  <w:style w:type="paragraph" w:customStyle="1" w:styleId="p3">
    <w:name w:val="p3"/>
    <w:basedOn w:val="a"/>
    <w:rsid w:val="00A874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A87415"/>
  </w:style>
  <w:style w:type="character" w:customStyle="1" w:styleId="c2">
    <w:name w:val="c2"/>
    <w:basedOn w:val="a0"/>
    <w:rsid w:val="00A87415"/>
  </w:style>
  <w:style w:type="paragraph" w:customStyle="1" w:styleId="c0">
    <w:name w:val="c0"/>
    <w:basedOn w:val="a"/>
    <w:rsid w:val="00A87415"/>
    <w:pPr>
      <w:spacing w:before="78" w:after="78" w:line="240" w:lineRule="auto"/>
    </w:pPr>
    <w:rPr>
      <w:rFonts w:ascii="Times New Roman" w:eastAsia="Times New Roman" w:hAnsi="Times New Roman" w:cs="Times New Roman"/>
      <w:sz w:val="24"/>
      <w:szCs w:val="24"/>
    </w:rPr>
  </w:style>
  <w:style w:type="character" w:customStyle="1" w:styleId="c4">
    <w:name w:val="c4"/>
    <w:basedOn w:val="a0"/>
    <w:rsid w:val="00A87415"/>
  </w:style>
  <w:style w:type="paragraph" w:styleId="ad">
    <w:name w:val="footer"/>
    <w:basedOn w:val="a"/>
    <w:link w:val="ae"/>
    <w:uiPriority w:val="99"/>
    <w:rsid w:val="00A8741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A87415"/>
    <w:rPr>
      <w:rFonts w:ascii="Times New Roman" w:eastAsia="Times New Roman" w:hAnsi="Times New Roman" w:cs="Times New Roman"/>
      <w:sz w:val="24"/>
      <w:szCs w:val="24"/>
    </w:rPr>
  </w:style>
  <w:style w:type="character" w:styleId="af">
    <w:name w:val="page number"/>
    <w:basedOn w:val="a0"/>
    <w:rsid w:val="00A87415"/>
  </w:style>
  <w:style w:type="paragraph" w:styleId="af0">
    <w:name w:val="Body Text"/>
    <w:basedOn w:val="a"/>
    <w:link w:val="af1"/>
    <w:rsid w:val="00A87415"/>
    <w:pPr>
      <w:spacing w:after="0" w:line="240" w:lineRule="auto"/>
    </w:pPr>
    <w:rPr>
      <w:rFonts w:ascii="Times New Roman" w:eastAsia="Times New Roman" w:hAnsi="Times New Roman" w:cs="Times New Roman"/>
      <w:sz w:val="44"/>
      <w:szCs w:val="20"/>
    </w:rPr>
  </w:style>
  <w:style w:type="character" w:customStyle="1" w:styleId="af1">
    <w:name w:val="Основной текст Знак"/>
    <w:basedOn w:val="a0"/>
    <w:link w:val="af0"/>
    <w:rsid w:val="00A87415"/>
    <w:rPr>
      <w:rFonts w:ascii="Times New Roman" w:eastAsia="Times New Roman" w:hAnsi="Times New Roman" w:cs="Times New Roman"/>
      <w:sz w:val="44"/>
      <w:szCs w:val="20"/>
    </w:rPr>
  </w:style>
  <w:style w:type="paragraph" w:customStyle="1" w:styleId="head">
    <w:name w:val="head"/>
    <w:basedOn w:val="a"/>
    <w:rsid w:val="00A87415"/>
    <w:pPr>
      <w:spacing w:before="60" w:after="120" w:line="240" w:lineRule="auto"/>
      <w:jc w:val="both"/>
    </w:pPr>
    <w:rPr>
      <w:rFonts w:ascii="Times New Roman" w:eastAsia="Times New Roman" w:hAnsi="Times New Roman" w:cs="Times New Roman"/>
      <w:b/>
      <w:bCs/>
      <w:sz w:val="24"/>
      <w:szCs w:val="24"/>
    </w:rPr>
  </w:style>
  <w:style w:type="character" w:customStyle="1" w:styleId="s8">
    <w:name w:val="s8"/>
    <w:basedOn w:val="a0"/>
    <w:rsid w:val="00A87415"/>
  </w:style>
  <w:style w:type="character" w:customStyle="1" w:styleId="s11">
    <w:name w:val="s11"/>
    <w:basedOn w:val="a0"/>
    <w:rsid w:val="00A87415"/>
  </w:style>
  <w:style w:type="character" w:customStyle="1" w:styleId="s6">
    <w:name w:val="s6"/>
    <w:basedOn w:val="a0"/>
    <w:rsid w:val="00A87415"/>
  </w:style>
  <w:style w:type="character" w:customStyle="1" w:styleId="s10">
    <w:name w:val="s10"/>
    <w:basedOn w:val="a0"/>
    <w:rsid w:val="00A87415"/>
  </w:style>
  <w:style w:type="character" w:customStyle="1" w:styleId="af2">
    <w:name w:val="Символ сноски"/>
    <w:basedOn w:val="a0"/>
    <w:rsid w:val="00A87415"/>
    <w:rPr>
      <w:vertAlign w:val="superscript"/>
    </w:rPr>
  </w:style>
  <w:style w:type="character" w:customStyle="1" w:styleId="udar">
    <w:name w:val="udar"/>
    <w:basedOn w:val="a0"/>
    <w:rsid w:val="00A87415"/>
  </w:style>
  <w:style w:type="paragraph" w:customStyle="1" w:styleId="p1">
    <w:name w:val="p1"/>
    <w:basedOn w:val="a"/>
    <w:rsid w:val="00A87415"/>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12">
    <w:name w:val="p12"/>
    <w:basedOn w:val="a"/>
    <w:rsid w:val="00A87415"/>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5">
    <w:name w:val="p5"/>
    <w:basedOn w:val="a"/>
    <w:rsid w:val="00A87415"/>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13">
    <w:name w:val="p13"/>
    <w:basedOn w:val="a"/>
    <w:rsid w:val="00A87415"/>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14">
    <w:name w:val="p14"/>
    <w:basedOn w:val="a"/>
    <w:rsid w:val="00A87415"/>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xt1">
    <w:name w:val="text1"/>
    <w:basedOn w:val="a"/>
    <w:rsid w:val="00A87415"/>
    <w:pPr>
      <w:suppressAutoHyphens/>
      <w:spacing w:before="280" w:after="280" w:line="140" w:lineRule="atLeast"/>
    </w:pPr>
    <w:rPr>
      <w:rFonts w:ascii="Times New Roman" w:eastAsia="Times New Roman" w:hAnsi="Times New Roman" w:cs="Times New Roman"/>
      <w:sz w:val="24"/>
      <w:szCs w:val="24"/>
      <w:lang w:eastAsia="ar-SA"/>
    </w:rPr>
  </w:style>
  <w:style w:type="paragraph" w:styleId="HTML">
    <w:name w:val="HTML Preformatted"/>
    <w:basedOn w:val="a"/>
    <w:link w:val="HTML0"/>
    <w:rsid w:val="00A87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A87415"/>
    <w:rPr>
      <w:rFonts w:ascii="Courier New" w:eastAsia="Times New Roman" w:hAnsi="Courier New" w:cs="Courier New"/>
      <w:sz w:val="20"/>
      <w:szCs w:val="20"/>
    </w:rPr>
  </w:style>
  <w:style w:type="character" w:customStyle="1" w:styleId="af3">
    <w:name w:val="Верхний колонтитул Знак"/>
    <w:basedOn w:val="a0"/>
    <w:link w:val="af4"/>
    <w:uiPriority w:val="99"/>
    <w:semiHidden/>
    <w:rsid w:val="00A87415"/>
    <w:rPr>
      <w:rFonts w:ascii="Calibri" w:eastAsia="Times New Roman" w:hAnsi="Calibri" w:cs="Times New Roman"/>
    </w:rPr>
  </w:style>
  <w:style w:type="paragraph" w:styleId="af4">
    <w:name w:val="header"/>
    <w:basedOn w:val="a"/>
    <w:link w:val="af3"/>
    <w:uiPriority w:val="99"/>
    <w:semiHidden/>
    <w:unhideWhenUsed/>
    <w:rsid w:val="00A87415"/>
    <w:pPr>
      <w:tabs>
        <w:tab w:val="center" w:pos="4677"/>
        <w:tab w:val="right" w:pos="9355"/>
      </w:tabs>
    </w:pPr>
    <w:rPr>
      <w:rFonts w:ascii="Calibri" w:eastAsia="Times New Roman" w:hAnsi="Calibri" w:cs="Times New Roman"/>
    </w:rPr>
  </w:style>
  <w:style w:type="character" w:customStyle="1" w:styleId="11">
    <w:name w:val="Верхний колонтитул Знак1"/>
    <w:basedOn w:val="a0"/>
    <w:link w:val="af4"/>
    <w:uiPriority w:val="99"/>
    <w:semiHidden/>
    <w:rsid w:val="00A87415"/>
  </w:style>
  <w:style w:type="paragraph" w:customStyle="1" w:styleId="sst1">
    <w:name w:val="sst1"/>
    <w:basedOn w:val="a"/>
    <w:rsid w:val="00A87415"/>
    <w:pPr>
      <w:spacing w:before="432" w:after="120" w:line="312" w:lineRule="atLeast"/>
    </w:pPr>
    <w:rPr>
      <w:rFonts w:ascii="Times New Roman" w:eastAsia="Times New Roman" w:hAnsi="Times New Roman" w:cs="Times New Roman"/>
      <w:sz w:val="24"/>
      <w:szCs w:val="24"/>
    </w:rPr>
  </w:style>
  <w:style w:type="character" w:customStyle="1" w:styleId="sem">
    <w:name w:val="sem"/>
    <w:basedOn w:val="a0"/>
    <w:rsid w:val="00A87415"/>
  </w:style>
  <w:style w:type="paragraph" w:customStyle="1" w:styleId="absatz">
    <w:name w:val="absatz"/>
    <w:basedOn w:val="a"/>
    <w:rsid w:val="00A87415"/>
    <w:pPr>
      <w:spacing w:after="0" w:line="240" w:lineRule="auto"/>
      <w:ind w:firstLine="480"/>
      <w:jc w:val="both"/>
    </w:pPr>
    <w:rPr>
      <w:rFonts w:ascii="Times New Roman" w:eastAsia="Times New Roman" w:hAnsi="Times New Roman" w:cs="Times New Roman"/>
      <w:sz w:val="24"/>
      <w:szCs w:val="24"/>
    </w:rPr>
  </w:style>
  <w:style w:type="paragraph" w:styleId="af5">
    <w:name w:val="Body Text Indent"/>
    <w:basedOn w:val="a"/>
    <w:link w:val="af6"/>
    <w:unhideWhenUsed/>
    <w:rsid w:val="00A87415"/>
    <w:pPr>
      <w:spacing w:after="120"/>
      <w:ind w:left="283"/>
    </w:pPr>
    <w:rPr>
      <w:rFonts w:ascii="Calibri" w:eastAsia="Times New Roman" w:hAnsi="Calibri" w:cs="Times New Roman"/>
    </w:rPr>
  </w:style>
  <w:style w:type="character" w:customStyle="1" w:styleId="af6">
    <w:name w:val="Основной текст с отступом Знак"/>
    <w:basedOn w:val="a0"/>
    <w:link w:val="af5"/>
    <w:rsid w:val="00A87415"/>
    <w:rPr>
      <w:rFonts w:ascii="Calibri" w:eastAsia="Times New Roman" w:hAnsi="Calibri" w:cs="Times New Roman"/>
    </w:rPr>
  </w:style>
  <w:style w:type="paragraph" w:customStyle="1" w:styleId="5">
    <w:name w:val="Обычный (веб)5"/>
    <w:basedOn w:val="a"/>
    <w:rsid w:val="00A87415"/>
    <w:pPr>
      <w:spacing w:after="120" w:line="240" w:lineRule="auto"/>
    </w:pPr>
    <w:rPr>
      <w:rFonts w:ascii="Times New Roman" w:eastAsia="Times New Roman" w:hAnsi="Times New Roman" w:cs="Times New Roman"/>
      <w:sz w:val="24"/>
      <w:szCs w:val="24"/>
    </w:rPr>
  </w:style>
  <w:style w:type="character" w:customStyle="1" w:styleId="af7">
    <w:name w:val="Текст концевой сноски Знак"/>
    <w:basedOn w:val="a0"/>
    <w:link w:val="af8"/>
    <w:uiPriority w:val="99"/>
    <w:semiHidden/>
    <w:rsid w:val="00A87415"/>
    <w:rPr>
      <w:rFonts w:ascii="Times New Roman" w:hAnsi="Times New Roman"/>
    </w:rPr>
  </w:style>
  <w:style w:type="paragraph" w:styleId="af8">
    <w:name w:val="endnote text"/>
    <w:basedOn w:val="a"/>
    <w:link w:val="af7"/>
    <w:uiPriority w:val="99"/>
    <w:semiHidden/>
    <w:unhideWhenUsed/>
    <w:rsid w:val="00A87415"/>
    <w:pPr>
      <w:spacing w:after="0" w:line="240" w:lineRule="auto"/>
    </w:pPr>
    <w:rPr>
      <w:rFonts w:ascii="Times New Roman" w:hAnsi="Times New Roman"/>
    </w:rPr>
  </w:style>
  <w:style w:type="character" w:customStyle="1" w:styleId="12">
    <w:name w:val="Текст концевой сноски Знак1"/>
    <w:basedOn w:val="a0"/>
    <w:link w:val="af8"/>
    <w:uiPriority w:val="99"/>
    <w:semiHidden/>
    <w:rsid w:val="00A87415"/>
    <w:rPr>
      <w:sz w:val="20"/>
      <w:szCs w:val="20"/>
    </w:rPr>
  </w:style>
  <w:style w:type="paragraph" w:customStyle="1" w:styleId="slife">
    <w:name w:val="s_life"/>
    <w:basedOn w:val="a"/>
    <w:rsid w:val="00A8741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f9">
    <w:name w:val="Обычный (веб) Знак Знак"/>
    <w:basedOn w:val="a0"/>
    <w:rsid w:val="00A87415"/>
    <w:rPr>
      <w:sz w:val="24"/>
      <w:szCs w:val="24"/>
      <w:lang w:val="ru-RU" w:eastAsia="ru-RU" w:bidi="ar-SA"/>
    </w:rPr>
  </w:style>
  <w:style w:type="paragraph" w:customStyle="1" w:styleId="ptext">
    <w:name w:val="ptext"/>
    <w:basedOn w:val="a"/>
    <w:rsid w:val="00A87415"/>
    <w:pPr>
      <w:spacing w:after="113" w:line="312" w:lineRule="auto"/>
      <w:ind w:firstLine="397"/>
      <w:jc w:val="both"/>
    </w:pPr>
    <w:rPr>
      <w:rFonts w:ascii="Arial" w:eastAsia="Times New Roman" w:hAnsi="Arial" w:cs="Arial"/>
      <w:color w:val="333333"/>
      <w:sz w:val="16"/>
      <w:szCs w:val="16"/>
    </w:rPr>
  </w:style>
  <w:style w:type="character" w:customStyle="1" w:styleId="mediumtxt1">
    <w:name w:val="mediumtxt1"/>
    <w:basedOn w:val="a0"/>
    <w:rsid w:val="00A87415"/>
    <w:rPr>
      <w:b w:val="0"/>
      <w:bCs w:val="0"/>
      <w:strike w:val="0"/>
      <w:dstrike w:val="0"/>
      <w:color w:val="000000"/>
      <w:sz w:val="14"/>
      <w:szCs w:val="14"/>
      <w:u w:val="none"/>
      <w:effect w:val="none"/>
    </w:rPr>
  </w:style>
  <w:style w:type="paragraph" w:customStyle="1" w:styleId="n">
    <w:name w:val="n"/>
    <w:basedOn w:val="a"/>
    <w:rsid w:val="00A87415"/>
    <w:pPr>
      <w:spacing w:before="120" w:after="60" w:line="240" w:lineRule="auto"/>
      <w:ind w:firstLine="384"/>
      <w:jc w:val="both"/>
    </w:pPr>
    <w:rPr>
      <w:rFonts w:ascii="Times New Roman" w:eastAsia="Times New Roman" w:hAnsi="Times New Roman" w:cs="Times New Roman"/>
      <w:color w:val="000000"/>
      <w:sz w:val="24"/>
      <w:szCs w:val="24"/>
    </w:rPr>
  </w:style>
  <w:style w:type="character" w:customStyle="1" w:styleId="textfull">
    <w:name w:val="textfull"/>
    <w:basedOn w:val="a0"/>
    <w:rsid w:val="00A87415"/>
  </w:style>
  <w:style w:type="paragraph" w:customStyle="1" w:styleId="13">
    <w:name w:val="Обычный (веб)1"/>
    <w:basedOn w:val="a"/>
    <w:rsid w:val="00A87415"/>
    <w:pPr>
      <w:spacing w:after="100" w:afterAutospacing="1" w:line="240" w:lineRule="auto"/>
    </w:pPr>
    <w:rPr>
      <w:rFonts w:ascii="Times New Roman" w:eastAsia="Times New Roman" w:hAnsi="Times New Roman" w:cs="Times New Roman"/>
      <w:sz w:val="24"/>
      <w:szCs w:val="24"/>
    </w:rPr>
  </w:style>
  <w:style w:type="paragraph" w:styleId="afa">
    <w:name w:val="Title"/>
    <w:basedOn w:val="a"/>
    <w:link w:val="afb"/>
    <w:qFormat/>
    <w:rsid w:val="00A87415"/>
    <w:pPr>
      <w:spacing w:before="120" w:after="0" w:line="240" w:lineRule="auto"/>
      <w:jc w:val="center"/>
    </w:pPr>
    <w:rPr>
      <w:rFonts w:ascii="Arial" w:eastAsia="Times New Roman" w:hAnsi="Arial" w:cs="Arial"/>
      <w:b/>
      <w:bCs/>
      <w:sz w:val="28"/>
      <w:szCs w:val="20"/>
    </w:rPr>
  </w:style>
  <w:style w:type="character" w:customStyle="1" w:styleId="afb">
    <w:name w:val="Название Знак"/>
    <w:basedOn w:val="a0"/>
    <w:link w:val="afa"/>
    <w:rsid w:val="00A87415"/>
    <w:rPr>
      <w:rFonts w:ascii="Arial" w:eastAsia="Times New Roman" w:hAnsi="Arial" w:cs="Arial"/>
      <w:b/>
      <w:bCs/>
      <w:sz w:val="28"/>
      <w:szCs w:val="20"/>
    </w:rPr>
  </w:style>
  <w:style w:type="character" w:styleId="afc">
    <w:name w:val="Hyperlink"/>
    <w:basedOn w:val="a0"/>
    <w:uiPriority w:val="99"/>
    <w:semiHidden/>
    <w:unhideWhenUsed/>
    <w:rsid w:val="00A87415"/>
    <w:rPr>
      <w:color w:val="0000FF"/>
      <w:u w:val="single"/>
    </w:rPr>
  </w:style>
  <w:style w:type="paragraph" w:customStyle="1" w:styleId="Default">
    <w:name w:val="Default"/>
    <w:rsid w:val="00A874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83</Pages>
  <Words>22048</Words>
  <Characters>125674</Characters>
  <Application>Microsoft Office Word</Application>
  <DocSecurity>0</DocSecurity>
  <Lines>1047</Lines>
  <Paragraphs>294</Paragraphs>
  <ScaleCrop>false</ScaleCrop>
  <Company/>
  <LinksUpToDate>false</LinksUpToDate>
  <CharactersWithSpaces>147428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3</cp:revision>
  <dcterms:created xsi:type="dcterms:W3CDTF">2016-03-31T06:57:00Z</dcterms:created>
  <dcterms:modified xsi:type="dcterms:W3CDTF">2016-03-31T07:01:00Z</dcterms:modified>
</cp:coreProperties>
</file>